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83157" w:rsidRPr="00906C8C" w:rsidRDefault="00616894" w:rsidP="006776EB">
      <w:pPr>
        <w:spacing w:after="0" w:line="240" w:lineRule="auto"/>
        <w:jc w:val="center"/>
        <w:rPr>
          <w:rFonts w:ascii="Arial" w:eastAsia="Times New Roman" w:hAnsi="Arial" w:cs="Arial"/>
          <w:b/>
          <w:sz w:val="24"/>
          <w:szCs w:val="24"/>
          <w:lang w:eastAsia="es-CO"/>
        </w:rPr>
      </w:pPr>
      <w:r w:rsidRPr="00906C8C">
        <w:rPr>
          <w:rFonts w:ascii="Arial" w:eastAsia="Times New Roman" w:hAnsi="Arial" w:cs="Arial"/>
          <w:b/>
          <w:sz w:val="24"/>
          <w:szCs w:val="24"/>
          <w:lang w:eastAsia="es-CO"/>
        </w:rPr>
        <w:t>ACUERDO</w:t>
      </w:r>
      <w:r w:rsidR="00F83157" w:rsidRPr="00906C8C">
        <w:rPr>
          <w:rFonts w:ascii="Arial" w:eastAsia="Times New Roman" w:hAnsi="Arial" w:cs="Arial"/>
          <w:b/>
          <w:sz w:val="24"/>
          <w:szCs w:val="24"/>
          <w:lang w:eastAsia="es-CO"/>
        </w:rPr>
        <w:t xml:space="preserve"> No 00</w:t>
      </w:r>
      <w:r w:rsidR="00402306" w:rsidRPr="00906C8C">
        <w:rPr>
          <w:rFonts w:ascii="Arial" w:eastAsia="Times New Roman" w:hAnsi="Arial" w:cs="Arial"/>
          <w:b/>
          <w:sz w:val="24"/>
          <w:szCs w:val="24"/>
          <w:lang w:eastAsia="es-CO"/>
        </w:rPr>
        <w:t>1</w:t>
      </w:r>
      <w:r w:rsidR="00F83157" w:rsidRPr="00906C8C">
        <w:rPr>
          <w:rFonts w:ascii="Arial" w:eastAsia="Times New Roman" w:hAnsi="Arial" w:cs="Arial"/>
          <w:b/>
          <w:sz w:val="24"/>
          <w:szCs w:val="24"/>
          <w:lang w:eastAsia="es-CO"/>
        </w:rPr>
        <w:t xml:space="preserve"> DE 20</w:t>
      </w:r>
      <w:r w:rsidR="00402306" w:rsidRPr="00906C8C">
        <w:rPr>
          <w:rFonts w:ascii="Arial" w:eastAsia="Times New Roman" w:hAnsi="Arial" w:cs="Arial"/>
          <w:b/>
          <w:sz w:val="24"/>
          <w:szCs w:val="24"/>
          <w:lang w:eastAsia="es-CO"/>
        </w:rPr>
        <w:t>10</w:t>
      </w:r>
    </w:p>
    <w:p w:rsidR="00323C99" w:rsidRPr="00906C8C" w:rsidRDefault="00323C99" w:rsidP="006776EB">
      <w:pPr>
        <w:spacing w:after="0" w:line="240" w:lineRule="auto"/>
        <w:jc w:val="both"/>
        <w:rPr>
          <w:rFonts w:ascii="Arial" w:eastAsia="Times New Roman" w:hAnsi="Arial" w:cs="Arial"/>
          <w:b/>
          <w:sz w:val="24"/>
          <w:szCs w:val="24"/>
          <w:lang w:eastAsia="es-CO"/>
        </w:rPr>
      </w:pPr>
    </w:p>
    <w:p w:rsidR="00F83157" w:rsidRPr="00906C8C" w:rsidRDefault="00F83157" w:rsidP="006776EB">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w:t>
      </w:r>
      <w:r w:rsidR="006776EB" w:rsidRPr="00906C8C">
        <w:rPr>
          <w:rFonts w:ascii="Arial" w:eastAsia="Times New Roman" w:hAnsi="Arial" w:cs="Arial"/>
          <w:b/>
          <w:sz w:val="24"/>
          <w:szCs w:val="24"/>
          <w:lang w:eastAsia="es-CO"/>
        </w:rPr>
        <w:t xml:space="preserve">Por la cual se establecen los criterios de evaluación y promoción para los estudiantes  de la Institución Educativa “Alfredo García” </w:t>
      </w:r>
      <w:r w:rsidR="00C41C43" w:rsidRPr="00906C8C">
        <w:rPr>
          <w:rFonts w:ascii="Arial" w:eastAsia="Times New Roman" w:hAnsi="Arial" w:cs="Arial"/>
          <w:b/>
          <w:sz w:val="24"/>
          <w:szCs w:val="24"/>
          <w:lang w:eastAsia="es-CO"/>
        </w:rPr>
        <w:t xml:space="preserve">en los niveles de Básica y Media </w:t>
      </w:r>
      <w:r w:rsidR="006776EB" w:rsidRPr="00906C8C">
        <w:rPr>
          <w:rFonts w:ascii="Arial" w:eastAsia="Times New Roman" w:hAnsi="Arial" w:cs="Arial"/>
          <w:b/>
          <w:sz w:val="24"/>
          <w:szCs w:val="24"/>
          <w:lang w:eastAsia="es-CO"/>
        </w:rPr>
        <w:t>y se adoptan otras disposiciones complementarias”.</w:t>
      </w:r>
    </w:p>
    <w:p w:rsidR="00F83157" w:rsidRPr="00906C8C" w:rsidRDefault="00F83157" w:rsidP="006776EB">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br/>
        <w:t>La Rectora y el Consejo Directivo de</w:t>
      </w:r>
      <w:r w:rsidR="006776EB" w:rsidRPr="00906C8C">
        <w:rPr>
          <w:rFonts w:ascii="Arial" w:eastAsia="Times New Roman" w:hAnsi="Arial" w:cs="Arial"/>
          <w:sz w:val="24"/>
          <w:szCs w:val="24"/>
          <w:lang w:eastAsia="es-CO"/>
        </w:rPr>
        <w:t xml:space="preserve"> </w:t>
      </w:r>
      <w:r w:rsidRPr="00906C8C">
        <w:rPr>
          <w:rFonts w:ascii="Arial" w:eastAsia="Times New Roman" w:hAnsi="Arial" w:cs="Arial"/>
          <w:sz w:val="24"/>
          <w:szCs w:val="24"/>
          <w:lang w:eastAsia="es-CO"/>
        </w:rPr>
        <w:t>l</w:t>
      </w:r>
      <w:r w:rsidR="006776EB" w:rsidRPr="00906C8C">
        <w:rPr>
          <w:rFonts w:ascii="Arial" w:eastAsia="Times New Roman" w:hAnsi="Arial" w:cs="Arial"/>
          <w:sz w:val="24"/>
          <w:szCs w:val="24"/>
          <w:lang w:eastAsia="es-CO"/>
        </w:rPr>
        <w:t>a</w:t>
      </w:r>
      <w:r w:rsidRPr="00906C8C">
        <w:rPr>
          <w:rFonts w:ascii="Arial" w:eastAsia="Times New Roman" w:hAnsi="Arial" w:cs="Arial"/>
          <w:sz w:val="24"/>
          <w:szCs w:val="24"/>
          <w:lang w:eastAsia="es-CO"/>
        </w:rPr>
        <w:t xml:space="preserve"> </w:t>
      </w:r>
      <w:r w:rsidR="006776EB" w:rsidRPr="00906C8C">
        <w:rPr>
          <w:rFonts w:ascii="Arial" w:eastAsia="Times New Roman" w:hAnsi="Arial" w:cs="Arial"/>
          <w:sz w:val="24"/>
          <w:szCs w:val="24"/>
          <w:lang w:eastAsia="es-CO"/>
        </w:rPr>
        <w:t xml:space="preserve">Institución Educativa “Alfredo García”, </w:t>
      </w:r>
      <w:r w:rsidRPr="00906C8C">
        <w:rPr>
          <w:rFonts w:ascii="Arial" w:eastAsia="Times New Roman" w:hAnsi="Arial" w:cs="Arial"/>
          <w:sz w:val="24"/>
          <w:szCs w:val="24"/>
          <w:lang w:eastAsia="es-CO"/>
        </w:rPr>
        <w:t>en uso de las f</w:t>
      </w:r>
      <w:r w:rsidR="00402306" w:rsidRPr="00906C8C">
        <w:rPr>
          <w:rFonts w:ascii="Arial" w:eastAsia="Times New Roman" w:hAnsi="Arial" w:cs="Arial"/>
          <w:sz w:val="24"/>
          <w:szCs w:val="24"/>
          <w:lang w:eastAsia="es-CO"/>
        </w:rPr>
        <w:t>acultades que les confieren la L</w:t>
      </w:r>
      <w:r w:rsidRPr="00906C8C">
        <w:rPr>
          <w:rFonts w:ascii="Arial" w:eastAsia="Times New Roman" w:hAnsi="Arial" w:cs="Arial"/>
          <w:sz w:val="24"/>
          <w:szCs w:val="24"/>
          <w:lang w:eastAsia="es-CO"/>
        </w:rPr>
        <w:t>ey 115</w:t>
      </w:r>
      <w:r w:rsidR="006776EB" w:rsidRPr="00906C8C">
        <w:rPr>
          <w:rFonts w:ascii="Arial" w:eastAsia="Times New Roman" w:hAnsi="Arial" w:cs="Arial"/>
          <w:sz w:val="24"/>
          <w:szCs w:val="24"/>
          <w:lang w:eastAsia="es-CO"/>
        </w:rPr>
        <w:t>-</w:t>
      </w:r>
      <w:r w:rsidRPr="00906C8C">
        <w:rPr>
          <w:rFonts w:ascii="Arial" w:eastAsia="Times New Roman" w:hAnsi="Arial" w:cs="Arial"/>
          <w:sz w:val="24"/>
          <w:szCs w:val="24"/>
          <w:lang w:eastAsia="es-CO"/>
        </w:rPr>
        <w:t xml:space="preserve">Ley General De Educación de 1994, el </w:t>
      </w:r>
      <w:r w:rsidR="00C41C43" w:rsidRPr="00906C8C">
        <w:rPr>
          <w:rFonts w:ascii="Arial" w:eastAsia="Times New Roman" w:hAnsi="Arial" w:cs="Arial"/>
          <w:sz w:val="24"/>
          <w:szCs w:val="24"/>
          <w:lang w:eastAsia="es-CO"/>
        </w:rPr>
        <w:t>D</w:t>
      </w:r>
      <w:r w:rsidRPr="00906C8C">
        <w:rPr>
          <w:rFonts w:ascii="Arial" w:eastAsia="Times New Roman" w:hAnsi="Arial" w:cs="Arial"/>
          <w:sz w:val="24"/>
          <w:szCs w:val="24"/>
          <w:lang w:eastAsia="es-CO"/>
        </w:rPr>
        <w:t xml:space="preserve">ecreto </w:t>
      </w:r>
      <w:r w:rsidR="00C41C43" w:rsidRPr="00906C8C">
        <w:rPr>
          <w:rFonts w:ascii="Arial" w:eastAsia="Times New Roman" w:hAnsi="Arial" w:cs="Arial"/>
          <w:sz w:val="24"/>
          <w:szCs w:val="24"/>
          <w:lang w:eastAsia="es-CO"/>
        </w:rPr>
        <w:t>reglamentario 1860 de 1994, la R</w:t>
      </w:r>
      <w:r w:rsidRPr="00906C8C">
        <w:rPr>
          <w:rFonts w:ascii="Arial" w:eastAsia="Times New Roman" w:hAnsi="Arial" w:cs="Arial"/>
          <w:sz w:val="24"/>
          <w:szCs w:val="24"/>
          <w:lang w:eastAsia="es-CO"/>
        </w:rPr>
        <w:t xml:space="preserve">esolución 2343, el </w:t>
      </w:r>
      <w:r w:rsidR="00C41C43" w:rsidRPr="00906C8C">
        <w:rPr>
          <w:rFonts w:ascii="Arial" w:eastAsia="Times New Roman" w:hAnsi="Arial" w:cs="Arial"/>
          <w:sz w:val="24"/>
          <w:szCs w:val="24"/>
          <w:lang w:eastAsia="es-CO"/>
        </w:rPr>
        <w:t>D</w:t>
      </w:r>
      <w:r w:rsidRPr="00906C8C">
        <w:rPr>
          <w:rFonts w:ascii="Arial" w:eastAsia="Times New Roman" w:hAnsi="Arial" w:cs="Arial"/>
          <w:sz w:val="24"/>
          <w:szCs w:val="24"/>
          <w:lang w:eastAsia="es-CO"/>
        </w:rPr>
        <w:t xml:space="preserve">ecreto </w:t>
      </w:r>
      <w:r w:rsidR="00C41C43" w:rsidRPr="00906C8C">
        <w:rPr>
          <w:rFonts w:ascii="Arial" w:eastAsia="Times New Roman" w:hAnsi="Arial" w:cs="Arial"/>
          <w:sz w:val="24"/>
          <w:szCs w:val="24"/>
          <w:lang w:eastAsia="es-CO"/>
        </w:rPr>
        <w:t>1290</w:t>
      </w:r>
      <w:r w:rsidR="00F459DF" w:rsidRPr="00906C8C">
        <w:rPr>
          <w:rFonts w:ascii="Arial" w:eastAsia="Times New Roman" w:hAnsi="Arial" w:cs="Arial"/>
          <w:sz w:val="24"/>
          <w:szCs w:val="24"/>
          <w:lang w:eastAsia="es-CO"/>
        </w:rPr>
        <w:t xml:space="preserve"> del</w:t>
      </w:r>
      <w:r w:rsidRPr="00906C8C">
        <w:rPr>
          <w:rFonts w:ascii="Arial" w:eastAsia="Times New Roman" w:hAnsi="Arial" w:cs="Arial"/>
          <w:sz w:val="24"/>
          <w:szCs w:val="24"/>
          <w:lang w:eastAsia="es-CO"/>
        </w:rPr>
        <w:t xml:space="preserve"> </w:t>
      </w:r>
      <w:r w:rsidR="00C41C43" w:rsidRPr="00906C8C">
        <w:rPr>
          <w:rFonts w:ascii="Arial" w:eastAsia="Times New Roman" w:hAnsi="Arial" w:cs="Arial"/>
          <w:sz w:val="24"/>
          <w:szCs w:val="24"/>
          <w:lang w:eastAsia="es-CO"/>
        </w:rPr>
        <w:t>16</w:t>
      </w:r>
      <w:r w:rsidRPr="00906C8C">
        <w:rPr>
          <w:rFonts w:ascii="Arial" w:eastAsia="Times New Roman" w:hAnsi="Arial" w:cs="Arial"/>
          <w:sz w:val="24"/>
          <w:szCs w:val="24"/>
          <w:lang w:eastAsia="es-CO"/>
        </w:rPr>
        <w:t xml:space="preserve"> de </w:t>
      </w:r>
      <w:r w:rsidR="00C41C43" w:rsidRPr="00906C8C">
        <w:rPr>
          <w:rFonts w:ascii="Arial" w:eastAsia="Times New Roman" w:hAnsi="Arial" w:cs="Arial"/>
          <w:sz w:val="24"/>
          <w:szCs w:val="24"/>
          <w:lang w:eastAsia="es-CO"/>
        </w:rPr>
        <w:t xml:space="preserve">Abril del </w:t>
      </w:r>
      <w:r w:rsidRPr="00906C8C">
        <w:rPr>
          <w:rFonts w:ascii="Arial" w:eastAsia="Times New Roman" w:hAnsi="Arial" w:cs="Arial"/>
          <w:sz w:val="24"/>
          <w:szCs w:val="24"/>
          <w:lang w:eastAsia="es-CO"/>
        </w:rPr>
        <w:t>200</w:t>
      </w:r>
      <w:r w:rsidR="00323C99" w:rsidRPr="00906C8C">
        <w:rPr>
          <w:rFonts w:ascii="Arial" w:eastAsia="Times New Roman" w:hAnsi="Arial" w:cs="Arial"/>
          <w:sz w:val="24"/>
          <w:szCs w:val="24"/>
          <w:lang w:eastAsia="es-CO"/>
        </w:rPr>
        <w:t>9 y</w:t>
      </w:r>
      <w:r w:rsidRPr="00906C8C">
        <w:rPr>
          <w:rFonts w:ascii="Arial" w:eastAsia="Times New Roman" w:hAnsi="Arial" w:cs="Arial"/>
          <w:sz w:val="24"/>
          <w:szCs w:val="24"/>
          <w:lang w:eastAsia="es-CO"/>
        </w:rPr>
        <w:t xml:space="preserve"> las directrices emanadas del Ministerio de Educación y la </w:t>
      </w:r>
      <w:r w:rsidR="00C41C43" w:rsidRPr="00906C8C">
        <w:rPr>
          <w:rFonts w:ascii="Arial" w:eastAsia="Times New Roman" w:hAnsi="Arial" w:cs="Arial"/>
          <w:sz w:val="24"/>
          <w:szCs w:val="24"/>
          <w:lang w:eastAsia="es-CO"/>
        </w:rPr>
        <w:t>S</w:t>
      </w:r>
      <w:r w:rsidRPr="00906C8C">
        <w:rPr>
          <w:rFonts w:ascii="Arial" w:eastAsia="Times New Roman" w:hAnsi="Arial" w:cs="Arial"/>
          <w:sz w:val="24"/>
          <w:szCs w:val="24"/>
          <w:lang w:eastAsia="es-CO"/>
        </w:rPr>
        <w:t xml:space="preserve">ecretaría de Educación de </w:t>
      </w:r>
      <w:r w:rsidR="006776EB" w:rsidRPr="00906C8C">
        <w:rPr>
          <w:rFonts w:ascii="Arial" w:eastAsia="Times New Roman" w:hAnsi="Arial" w:cs="Arial"/>
          <w:sz w:val="24"/>
          <w:szCs w:val="24"/>
          <w:lang w:eastAsia="es-CO"/>
        </w:rPr>
        <w:t>Pereira, y</w:t>
      </w:r>
    </w:p>
    <w:p w:rsidR="006776EB" w:rsidRPr="00906C8C" w:rsidRDefault="006776EB" w:rsidP="006776EB">
      <w:pPr>
        <w:spacing w:after="0" w:line="240" w:lineRule="auto"/>
        <w:jc w:val="both"/>
        <w:rPr>
          <w:rFonts w:ascii="Arial" w:eastAsia="Times New Roman" w:hAnsi="Arial" w:cs="Arial"/>
          <w:sz w:val="24"/>
          <w:szCs w:val="24"/>
          <w:lang w:eastAsia="es-CO"/>
        </w:rPr>
      </w:pPr>
    </w:p>
    <w:p w:rsidR="006776EB" w:rsidRPr="00906C8C" w:rsidRDefault="006776EB" w:rsidP="006776EB">
      <w:pPr>
        <w:spacing w:after="0" w:line="240" w:lineRule="auto"/>
        <w:jc w:val="both"/>
        <w:rPr>
          <w:rFonts w:ascii="Arial" w:eastAsia="Times New Roman" w:hAnsi="Arial" w:cs="Arial"/>
          <w:sz w:val="24"/>
          <w:szCs w:val="24"/>
          <w:lang w:eastAsia="es-CO"/>
        </w:rPr>
      </w:pPr>
    </w:p>
    <w:p w:rsidR="006776EB" w:rsidRPr="00906C8C" w:rsidRDefault="00F83157" w:rsidP="006776EB">
      <w:pPr>
        <w:spacing w:after="0" w:line="240" w:lineRule="auto"/>
        <w:jc w:val="center"/>
        <w:rPr>
          <w:rFonts w:ascii="Arial" w:eastAsia="Times New Roman" w:hAnsi="Arial" w:cs="Arial"/>
          <w:b/>
          <w:sz w:val="24"/>
          <w:szCs w:val="24"/>
          <w:lang w:eastAsia="es-CO"/>
        </w:rPr>
      </w:pPr>
      <w:r w:rsidRPr="00906C8C">
        <w:rPr>
          <w:rFonts w:ascii="Arial" w:eastAsia="Times New Roman" w:hAnsi="Arial" w:cs="Arial"/>
          <w:b/>
          <w:sz w:val="24"/>
          <w:szCs w:val="24"/>
          <w:lang w:eastAsia="es-CO"/>
        </w:rPr>
        <w:t>CONSIDERANDO</w:t>
      </w:r>
    </w:p>
    <w:p w:rsidR="006776EB" w:rsidRPr="00906C8C" w:rsidRDefault="00F83157" w:rsidP="006776EB">
      <w:pPr>
        <w:numPr>
          <w:ilvl w:val="0"/>
          <w:numId w:val="7"/>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Que la Ley 115 de Febrero 8 de 1994, en sus artículos 77 y 78 confiere autonomía escolar a los establecimientos educativos.</w:t>
      </w:r>
    </w:p>
    <w:p w:rsidR="006776EB" w:rsidRPr="00906C8C" w:rsidRDefault="00F83157" w:rsidP="006776EB">
      <w:pPr>
        <w:numPr>
          <w:ilvl w:val="0"/>
          <w:numId w:val="7"/>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Que es menester </w:t>
      </w:r>
      <w:r w:rsidR="002E363B" w:rsidRPr="00906C8C">
        <w:rPr>
          <w:rFonts w:ascii="Arial" w:eastAsia="Times New Roman" w:hAnsi="Arial" w:cs="Arial"/>
          <w:sz w:val="24"/>
          <w:szCs w:val="24"/>
          <w:lang w:eastAsia="es-CO"/>
        </w:rPr>
        <w:t xml:space="preserve">de la Institución el </w:t>
      </w:r>
      <w:r w:rsidRPr="00906C8C">
        <w:rPr>
          <w:rFonts w:ascii="Arial" w:eastAsia="Times New Roman" w:hAnsi="Arial" w:cs="Arial"/>
          <w:sz w:val="24"/>
          <w:szCs w:val="24"/>
          <w:lang w:eastAsia="es-CO"/>
        </w:rPr>
        <w:t>establecer y precisar los criterios a seguir para efectos de la evaluación y promoción de l</w:t>
      </w:r>
      <w:r w:rsidR="002E363B" w:rsidRPr="00906C8C">
        <w:rPr>
          <w:rFonts w:ascii="Arial" w:eastAsia="Times New Roman" w:hAnsi="Arial" w:cs="Arial"/>
          <w:sz w:val="24"/>
          <w:szCs w:val="24"/>
          <w:lang w:eastAsia="es-CO"/>
        </w:rPr>
        <w:t>o</w:t>
      </w:r>
      <w:r w:rsidRPr="00906C8C">
        <w:rPr>
          <w:rFonts w:ascii="Arial" w:eastAsia="Times New Roman" w:hAnsi="Arial" w:cs="Arial"/>
          <w:sz w:val="24"/>
          <w:szCs w:val="24"/>
          <w:lang w:eastAsia="es-CO"/>
        </w:rPr>
        <w:t>s estudiantes.</w:t>
      </w:r>
    </w:p>
    <w:p w:rsidR="006C4B48" w:rsidRPr="00906C8C" w:rsidRDefault="006C4B48" w:rsidP="006C4B48">
      <w:pPr>
        <w:numPr>
          <w:ilvl w:val="0"/>
          <w:numId w:val="7"/>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Que el sistema de evaluación institucional de los estudiantes hace parte del proyecto educativo institucional y debe contener las exigencias mínimas relacionadas en el Decreto 1290</w:t>
      </w:r>
      <w:r w:rsidRPr="00906C8C">
        <w:rPr>
          <w:rFonts w:ascii="Arial" w:hAnsi="Arial" w:cs="Arial"/>
          <w:sz w:val="24"/>
          <w:szCs w:val="24"/>
        </w:rPr>
        <w:t xml:space="preserve"> </w:t>
      </w:r>
      <w:r w:rsidRPr="00906C8C">
        <w:rPr>
          <w:rFonts w:ascii="Arial" w:eastAsia="Times New Roman" w:hAnsi="Arial" w:cs="Arial"/>
          <w:sz w:val="24"/>
          <w:szCs w:val="24"/>
          <w:lang w:eastAsia="es-CO"/>
        </w:rPr>
        <w:t>del 2009, el cual establece los criterios generales para efectos de promoción y evaluación escolar.</w:t>
      </w:r>
    </w:p>
    <w:p w:rsidR="006776EB" w:rsidRPr="00906C8C" w:rsidRDefault="00F83157" w:rsidP="006776EB">
      <w:pPr>
        <w:numPr>
          <w:ilvl w:val="0"/>
          <w:numId w:val="7"/>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Que la evaluación y la promoción escolar como actos educativos deben ser procesos permanentes, en los cuales se valoren todas las facetas de l</w:t>
      </w:r>
      <w:r w:rsidR="002E363B" w:rsidRPr="00906C8C">
        <w:rPr>
          <w:rFonts w:ascii="Arial" w:eastAsia="Times New Roman" w:hAnsi="Arial" w:cs="Arial"/>
          <w:sz w:val="24"/>
          <w:szCs w:val="24"/>
          <w:lang w:eastAsia="es-CO"/>
        </w:rPr>
        <w:t>o</w:t>
      </w:r>
      <w:r w:rsidRPr="00906C8C">
        <w:rPr>
          <w:rFonts w:ascii="Arial" w:eastAsia="Times New Roman" w:hAnsi="Arial" w:cs="Arial"/>
          <w:sz w:val="24"/>
          <w:szCs w:val="24"/>
          <w:lang w:eastAsia="es-CO"/>
        </w:rPr>
        <w:t>s estudiantes en aras de la integralidad.</w:t>
      </w:r>
    </w:p>
    <w:p w:rsidR="006776EB" w:rsidRPr="00906C8C" w:rsidRDefault="00F83157" w:rsidP="006776EB">
      <w:pPr>
        <w:numPr>
          <w:ilvl w:val="0"/>
          <w:numId w:val="7"/>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Que es fundamental velar por la formación integral de nuestr</w:t>
      </w:r>
      <w:r w:rsidR="006776EB" w:rsidRPr="00906C8C">
        <w:rPr>
          <w:rFonts w:ascii="Arial" w:eastAsia="Times New Roman" w:hAnsi="Arial" w:cs="Arial"/>
          <w:sz w:val="24"/>
          <w:szCs w:val="24"/>
          <w:lang w:eastAsia="es-CO"/>
        </w:rPr>
        <w:t>o</w:t>
      </w:r>
      <w:r w:rsidRPr="00906C8C">
        <w:rPr>
          <w:rFonts w:ascii="Arial" w:eastAsia="Times New Roman" w:hAnsi="Arial" w:cs="Arial"/>
          <w:sz w:val="24"/>
          <w:szCs w:val="24"/>
          <w:lang w:eastAsia="es-CO"/>
        </w:rPr>
        <w:t>s educand</w:t>
      </w:r>
      <w:r w:rsidR="006776EB" w:rsidRPr="00906C8C">
        <w:rPr>
          <w:rFonts w:ascii="Arial" w:eastAsia="Times New Roman" w:hAnsi="Arial" w:cs="Arial"/>
          <w:sz w:val="24"/>
          <w:szCs w:val="24"/>
          <w:lang w:eastAsia="es-CO"/>
        </w:rPr>
        <w:t>o</w:t>
      </w:r>
      <w:r w:rsidRPr="00906C8C">
        <w:rPr>
          <w:rFonts w:ascii="Arial" w:eastAsia="Times New Roman" w:hAnsi="Arial" w:cs="Arial"/>
          <w:sz w:val="24"/>
          <w:szCs w:val="24"/>
          <w:lang w:eastAsia="es-CO"/>
        </w:rPr>
        <w:t>s, de acuerdo con el PEI instituci</w:t>
      </w:r>
      <w:r w:rsidR="002E363B" w:rsidRPr="00906C8C">
        <w:rPr>
          <w:rFonts w:ascii="Arial" w:eastAsia="Times New Roman" w:hAnsi="Arial" w:cs="Arial"/>
          <w:sz w:val="24"/>
          <w:szCs w:val="24"/>
          <w:lang w:eastAsia="es-CO"/>
        </w:rPr>
        <w:t>onal</w:t>
      </w:r>
      <w:r w:rsidRPr="00906C8C">
        <w:rPr>
          <w:rFonts w:ascii="Arial" w:eastAsia="Times New Roman" w:hAnsi="Arial" w:cs="Arial"/>
          <w:sz w:val="24"/>
          <w:szCs w:val="24"/>
          <w:lang w:eastAsia="es-CO"/>
        </w:rPr>
        <w:t xml:space="preserve"> y su filosofía educativa.</w:t>
      </w:r>
    </w:p>
    <w:p w:rsidR="00616894" w:rsidRPr="00906C8C" w:rsidRDefault="00616894" w:rsidP="00616894">
      <w:pPr>
        <w:numPr>
          <w:ilvl w:val="0"/>
          <w:numId w:val="7"/>
        </w:numPr>
        <w:spacing w:after="0" w:line="240" w:lineRule="auto"/>
        <w:jc w:val="both"/>
        <w:rPr>
          <w:rFonts w:ascii="Arial" w:hAnsi="Arial" w:cs="Arial"/>
          <w:sz w:val="24"/>
          <w:szCs w:val="24"/>
        </w:rPr>
      </w:pPr>
      <w:r w:rsidRPr="00906C8C">
        <w:rPr>
          <w:rFonts w:ascii="Arial" w:hAnsi="Arial" w:cs="Arial"/>
          <w:sz w:val="24"/>
          <w:szCs w:val="24"/>
        </w:rPr>
        <w:t xml:space="preserve">Que en la aplicación a los criterios y procedimientos de evaluación establecidos en </w:t>
      </w:r>
      <w:r w:rsidR="002E363B" w:rsidRPr="00906C8C">
        <w:rPr>
          <w:rFonts w:ascii="Arial" w:hAnsi="Arial" w:cs="Arial"/>
          <w:sz w:val="24"/>
          <w:szCs w:val="24"/>
        </w:rPr>
        <w:t>el</w:t>
      </w:r>
      <w:r w:rsidRPr="00906C8C">
        <w:rPr>
          <w:rFonts w:ascii="Arial" w:hAnsi="Arial" w:cs="Arial"/>
          <w:sz w:val="24"/>
          <w:szCs w:val="24"/>
        </w:rPr>
        <w:t xml:space="preserve"> decreto mencionado, se </w:t>
      </w:r>
      <w:r w:rsidR="00095857" w:rsidRPr="00906C8C">
        <w:rPr>
          <w:rFonts w:ascii="Arial" w:hAnsi="Arial" w:cs="Arial"/>
          <w:sz w:val="24"/>
          <w:szCs w:val="24"/>
        </w:rPr>
        <w:t xml:space="preserve">le ha otorgado ciertas libertades a las instituciones educativas en cuanto a </w:t>
      </w:r>
      <w:r w:rsidRPr="00906C8C">
        <w:rPr>
          <w:rFonts w:ascii="Arial" w:hAnsi="Arial" w:cs="Arial"/>
          <w:sz w:val="24"/>
          <w:szCs w:val="24"/>
        </w:rPr>
        <w:t>las exigencias académicas para la promoción de los estudiantes de un grado a otro</w:t>
      </w:r>
      <w:r w:rsidR="00095857" w:rsidRPr="00906C8C">
        <w:rPr>
          <w:rFonts w:ascii="Arial" w:hAnsi="Arial" w:cs="Arial"/>
          <w:sz w:val="24"/>
          <w:szCs w:val="24"/>
        </w:rPr>
        <w:t xml:space="preserve"> y </w:t>
      </w:r>
      <w:r w:rsidRPr="00906C8C">
        <w:rPr>
          <w:rFonts w:ascii="Arial" w:hAnsi="Arial" w:cs="Arial"/>
          <w:sz w:val="24"/>
          <w:szCs w:val="24"/>
        </w:rPr>
        <w:t xml:space="preserve">la obtención del título de bachiller en grado once, </w:t>
      </w:r>
      <w:r w:rsidR="00095857" w:rsidRPr="00906C8C">
        <w:rPr>
          <w:rFonts w:ascii="Arial" w:hAnsi="Arial" w:cs="Arial"/>
          <w:sz w:val="24"/>
          <w:szCs w:val="24"/>
        </w:rPr>
        <w:t xml:space="preserve">en pro del mejoramiento </w:t>
      </w:r>
      <w:r w:rsidRPr="00906C8C">
        <w:rPr>
          <w:rFonts w:ascii="Arial" w:hAnsi="Arial" w:cs="Arial"/>
          <w:sz w:val="24"/>
          <w:szCs w:val="24"/>
        </w:rPr>
        <w:t>de la calidad educativa y de la responsabilidad con que el estudiante debe asumir el proceso de aprendizaje.</w:t>
      </w:r>
    </w:p>
    <w:p w:rsidR="00616894" w:rsidRPr="00906C8C" w:rsidRDefault="00616894" w:rsidP="00616894">
      <w:pPr>
        <w:numPr>
          <w:ilvl w:val="0"/>
          <w:numId w:val="7"/>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Que el </w:t>
      </w:r>
      <w:r w:rsidR="00095857" w:rsidRPr="00906C8C">
        <w:rPr>
          <w:rFonts w:ascii="Arial" w:eastAsia="Times New Roman" w:hAnsi="Arial" w:cs="Arial"/>
          <w:sz w:val="24"/>
          <w:szCs w:val="24"/>
          <w:lang w:eastAsia="es-CO"/>
        </w:rPr>
        <w:t>C</w:t>
      </w:r>
      <w:r w:rsidRPr="00906C8C">
        <w:rPr>
          <w:rFonts w:ascii="Arial" w:eastAsia="Times New Roman" w:hAnsi="Arial" w:cs="Arial"/>
          <w:sz w:val="24"/>
          <w:szCs w:val="24"/>
          <w:lang w:eastAsia="es-CO"/>
        </w:rPr>
        <w:t xml:space="preserve">onsejo </w:t>
      </w:r>
      <w:r w:rsidR="00095857" w:rsidRPr="00906C8C">
        <w:rPr>
          <w:rFonts w:ascii="Arial" w:eastAsia="Times New Roman" w:hAnsi="Arial" w:cs="Arial"/>
          <w:sz w:val="24"/>
          <w:szCs w:val="24"/>
          <w:lang w:eastAsia="es-CO"/>
        </w:rPr>
        <w:t>A</w:t>
      </w:r>
      <w:r w:rsidRPr="00906C8C">
        <w:rPr>
          <w:rFonts w:ascii="Arial" w:eastAsia="Times New Roman" w:hAnsi="Arial" w:cs="Arial"/>
          <w:sz w:val="24"/>
          <w:szCs w:val="24"/>
          <w:lang w:eastAsia="es-CO"/>
        </w:rPr>
        <w:t xml:space="preserve">cadémico, como máximo </w:t>
      </w:r>
      <w:r w:rsidR="00095857" w:rsidRPr="00906C8C">
        <w:rPr>
          <w:rFonts w:ascii="Arial" w:eastAsia="Times New Roman" w:hAnsi="Arial" w:cs="Arial"/>
          <w:sz w:val="24"/>
          <w:szCs w:val="24"/>
          <w:lang w:eastAsia="es-CO"/>
        </w:rPr>
        <w:t xml:space="preserve">órgano institucional </w:t>
      </w:r>
      <w:r w:rsidRPr="00906C8C">
        <w:rPr>
          <w:rFonts w:ascii="Arial" w:eastAsia="Times New Roman" w:hAnsi="Arial" w:cs="Arial"/>
          <w:sz w:val="24"/>
          <w:szCs w:val="24"/>
          <w:lang w:eastAsia="es-CO"/>
        </w:rPr>
        <w:t>de carácter pedagógico, discutió y elaboró una propuesta sobre evaluación y promoción de los estudiantes de la Institución Educativa “Alfredo García” para el año lectivo de 20</w:t>
      </w:r>
      <w:r w:rsidR="00095857" w:rsidRPr="00906C8C">
        <w:rPr>
          <w:rFonts w:ascii="Arial" w:eastAsia="Times New Roman" w:hAnsi="Arial" w:cs="Arial"/>
          <w:sz w:val="24"/>
          <w:szCs w:val="24"/>
          <w:lang w:eastAsia="es-CO"/>
        </w:rPr>
        <w:t>10</w:t>
      </w:r>
      <w:r w:rsidRPr="00906C8C">
        <w:rPr>
          <w:rFonts w:ascii="Arial" w:eastAsia="Times New Roman" w:hAnsi="Arial" w:cs="Arial"/>
          <w:sz w:val="24"/>
          <w:szCs w:val="24"/>
          <w:lang w:eastAsia="es-CO"/>
        </w:rPr>
        <w:t>.</w:t>
      </w:r>
    </w:p>
    <w:p w:rsidR="00F83157" w:rsidRPr="00906C8C" w:rsidRDefault="00F83157" w:rsidP="006776EB">
      <w:pPr>
        <w:numPr>
          <w:ilvl w:val="0"/>
          <w:numId w:val="7"/>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Que el Consejo Directivo </w:t>
      </w:r>
      <w:r w:rsidR="00616894" w:rsidRPr="00906C8C">
        <w:rPr>
          <w:rFonts w:ascii="Arial" w:hAnsi="Arial" w:cs="Arial"/>
          <w:sz w:val="24"/>
          <w:szCs w:val="24"/>
        </w:rPr>
        <w:t>después de un análisis de la propuesta prese</w:t>
      </w:r>
      <w:r w:rsidR="00377F58" w:rsidRPr="00906C8C">
        <w:rPr>
          <w:rFonts w:ascii="Arial" w:hAnsi="Arial" w:cs="Arial"/>
          <w:sz w:val="24"/>
          <w:szCs w:val="24"/>
        </w:rPr>
        <w:t>ntada por el Consejo Académico,</w:t>
      </w:r>
      <w:r w:rsidR="00616894" w:rsidRPr="00906C8C">
        <w:rPr>
          <w:rFonts w:ascii="Arial" w:hAnsi="Arial" w:cs="Arial"/>
          <w:sz w:val="24"/>
          <w:szCs w:val="24"/>
        </w:rPr>
        <w:t xml:space="preserve"> </w:t>
      </w:r>
    </w:p>
    <w:p w:rsidR="006776EB" w:rsidRPr="00906C8C" w:rsidRDefault="006776EB" w:rsidP="006776EB">
      <w:pPr>
        <w:spacing w:after="0" w:line="240" w:lineRule="auto"/>
        <w:jc w:val="both"/>
        <w:rPr>
          <w:rFonts w:ascii="Arial" w:eastAsia="Times New Roman" w:hAnsi="Arial" w:cs="Arial"/>
          <w:sz w:val="24"/>
          <w:szCs w:val="24"/>
          <w:lang w:eastAsia="es-CO"/>
        </w:rPr>
      </w:pPr>
    </w:p>
    <w:p w:rsidR="00F83157" w:rsidRPr="00906C8C" w:rsidRDefault="00616894" w:rsidP="006776EB">
      <w:pPr>
        <w:spacing w:after="0" w:line="240" w:lineRule="auto"/>
        <w:jc w:val="center"/>
        <w:rPr>
          <w:rFonts w:ascii="Arial" w:eastAsia="Times New Roman" w:hAnsi="Arial" w:cs="Arial"/>
          <w:b/>
          <w:sz w:val="24"/>
          <w:szCs w:val="24"/>
          <w:lang w:eastAsia="es-CO"/>
        </w:rPr>
      </w:pPr>
      <w:r w:rsidRPr="00906C8C">
        <w:rPr>
          <w:rFonts w:ascii="Arial" w:eastAsia="Times New Roman" w:hAnsi="Arial" w:cs="Arial"/>
          <w:b/>
          <w:sz w:val="24"/>
          <w:szCs w:val="24"/>
          <w:lang w:eastAsia="es-CO"/>
        </w:rPr>
        <w:lastRenderedPageBreak/>
        <w:t>ACUERDA</w:t>
      </w:r>
      <w:r w:rsidR="00F83157" w:rsidRPr="00906C8C">
        <w:rPr>
          <w:rFonts w:ascii="Arial" w:eastAsia="Times New Roman" w:hAnsi="Arial" w:cs="Arial"/>
          <w:b/>
          <w:sz w:val="24"/>
          <w:szCs w:val="24"/>
          <w:lang w:eastAsia="es-CO"/>
        </w:rPr>
        <w:t xml:space="preserve">: </w:t>
      </w:r>
    </w:p>
    <w:p w:rsidR="006776EB" w:rsidRPr="00906C8C" w:rsidRDefault="00F83157" w:rsidP="006776EB">
      <w:pPr>
        <w:spacing w:after="0" w:line="240" w:lineRule="auto"/>
        <w:jc w:val="both"/>
        <w:rPr>
          <w:rFonts w:ascii="Arial" w:hAnsi="Arial" w:cs="Arial"/>
          <w:sz w:val="24"/>
          <w:szCs w:val="24"/>
          <w:lang w:eastAsia="es-CO"/>
        </w:rPr>
      </w:pPr>
      <w:r w:rsidRPr="00906C8C">
        <w:rPr>
          <w:rFonts w:ascii="Arial" w:eastAsia="Times New Roman" w:hAnsi="Arial" w:cs="Arial"/>
          <w:sz w:val="24"/>
          <w:szCs w:val="24"/>
          <w:lang w:eastAsia="es-CO"/>
        </w:rPr>
        <w:br/>
      </w:r>
      <w:r w:rsidRPr="00906C8C">
        <w:rPr>
          <w:rFonts w:ascii="Arial" w:eastAsia="Times New Roman" w:hAnsi="Arial" w:cs="Arial"/>
          <w:b/>
          <w:sz w:val="24"/>
          <w:szCs w:val="24"/>
          <w:lang w:eastAsia="es-CO"/>
        </w:rPr>
        <w:t>Artículo</w:t>
      </w:r>
      <w:r w:rsidR="00072138" w:rsidRPr="00906C8C">
        <w:rPr>
          <w:rFonts w:ascii="Arial" w:eastAsia="Times New Roman" w:hAnsi="Arial" w:cs="Arial"/>
          <w:b/>
          <w:sz w:val="24"/>
          <w:szCs w:val="24"/>
          <w:lang w:eastAsia="es-CO"/>
        </w:rPr>
        <w:t xml:space="preserve"> 1°. Ámbito </w:t>
      </w:r>
      <w:r w:rsidR="00761314" w:rsidRPr="00906C8C">
        <w:rPr>
          <w:rFonts w:ascii="Arial" w:eastAsia="Times New Roman" w:hAnsi="Arial" w:cs="Arial"/>
          <w:b/>
          <w:sz w:val="24"/>
          <w:szCs w:val="24"/>
          <w:lang w:eastAsia="es-CO"/>
        </w:rPr>
        <w:t xml:space="preserve">y Concepto </w:t>
      </w:r>
      <w:r w:rsidR="00072138" w:rsidRPr="00906C8C">
        <w:rPr>
          <w:rFonts w:ascii="Arial" w:eastAsia="Times New Roman" w:hAnsi="Arial" w:cs="Arial"/>
          <w:b/>
          <w:sz w:val="24"/>
          <w:szCs w:val="24"/>
          <w:lang w:eastAsia="es-CO"/>
        </w:rPr>
        <w:t>de Evaluación</w:t>
      </w:r>
      <w:r w:rsidR="0019737A" w:rsidRPr="00906C8C">
        <w:rPr>
          <w:rFonts w:ascii="Arial" w:eastAsia="Times New Roman" w:hAnsi="Arial" w:cs="Arial"/>
          <w:b/>
          <w:sz w:val="24"/>
          <w:szCs w:val="24"/>
          <w:lang w:eastAsia="es-CO"/>
        </w:rPr>
        <w:t xml:space="preserve"> institucional de los estudiantes</w:t>
      </w:r>
      <w:r w:rsidR="00072138" w:rsidRPr="00906C8C">
        <w:rPr>
          <w:rFonts w:ascii="Arial" w:eastAsia="Times New Roman" w:hAnsi="Arial" w:cs="Arial"/>
          <w:b/>
          <w:sz w:val="24"/>
          <w:szCs w:val="24"/>
          <w:lang w:eastAsia="es-CO"/>
        </w:rPr>
        <w:t>.-</w:t>
      </w:r>
      <w:r w:rsidR="00072138" w:rsidRPr="00906C8C">
        <w:rPr>
          <w:rFonts w:ascii="Arial" w:hAnsi="Arial" w:cs="Arial"/>
          <w:sz w:val="24"/>
          <w:szCs w:val="24"/>
          <w:lang w:eastAsia="es-CO"/>
        </w:rPr>
        <w:t xml:space="preserve"> </w:t>
      </w:r>
      <w:r w:rsidR="006776EB" w:rsidRPr="00906C8C">
        <w:rPr>
          <w:rFonts w:ascii="Arial" w:eastAsia="Times New Roman" w:hAnsi="Arial" w:cs="Arial"/>
          <w:sz w:val="24"/>
          <w:szCs w:val="24"/>
          <w:lang w:eastAsia="es-CO"/>
        </w:rPr>
        <w:t xml:space="preserve">La Institución Educativa “Alfredo García” </w:t>
      </w:r>
      <w:r w:rsidR="008A0F23" w:rsidRPr="00906C8C">
        <w:rPr>
          <w:rFonts w:ascii="Arial" w:eastAsia="Times New Roman" w:hAnsi="Arial" w:cs="Arial"/>
          <w:sz w:val="24"/>
          <w:szCs w:val="24"/>
          <w:lang w:eastAsia="es-CO"/>
        </w:rPr>
        <w:t>reconoce que la Evaluación</w:t>
      </w:r>
      <w:r w:rsidR="00761314" w:rsidRPr="00906C8C">
        <w:rPr>
          <w:rFonts w:ascii="Arial" w:hAnsi="Arial" w:cs="Arial"/>
          <w:sz w:val="24"/>
          <w:szCs w:val="24"/>
          <w:lang w:eastAsia="es-CO"/>
        </w:rPr>
        <w:t xml:space="preserve"> del aprendizaje de nuestros estudiantes de Básica y Media es un proceso permanente y objetivo </w:t>
      </w:r>
      <w:r w:rsidR="00D0208E" w:rsidRPr="00906C8C">
        <w:rPr>
          <w:rFonts w:ascii="Arial" w:hAnsi="Arial" w:cs="Arial"/>
          <w:sz w:val="24"/>
          <w:szCs w:val="24"/>
          <w:lang w:eastAsia="es-CO"/>
        </w:rPr>
        <w:t>que permite</w:t>
      </w:r>
      <w:r w:rsidR="00761314" w:rsidRPr="00906C8C">
        <w:rPr>
          <w:rFonts w:ascii="Arial" w:hAnsi="Arial" w:cs="Arial"/>
          <w:sz w:val="24"/>
          <w:szCs w:val="24"/>
          <w:lang w:eastAsia="es-CO"/>
        </w:rPr>
        <w:t xml:space="preserve"> valorar el nivel de desempeño de los </w:t>
      </w:r>
      <w:r w:rsidR="00390C06" w:rsidRPr="00906C8C">
        <w:rPr>
          <w:rFonts w:ascii="Arial" w:hAnsi="Arial" w:cs="Arial"/>
          <w:sz w:val="24"/>
          <w:szCs w:val="24"/>
          <w:lang w:eastAsia="es-CO"/>
        </w:rPr>
        <w:t>mismos, reconociendo</w:t>
      </w:r>
      <w:r w:rsidR="008A0F23" w:rsidRPr="00906C8C">
        <w:rPr>
          <w:rFonts w:ascii="Arial" w:hAnsi="Arial" w:cs="Arial"/>
          <w:sz w:val="24"/>
          <w:szCs w:val="24"/>
          <w:lang w:eastAsia="es-CO"/>
        </w:rPr>
        <w:t xml:space="preserve"> los momentos fundamentales de</w:t>
      </w:r>
      <w:r w:rsidR="00390C06" w:rsidRPr="00906C8C">
        <w:rPr>
          <w:rFonts w:ascii="Arial" w:hAnsi="Arial" w:cs="Arial"/>
          <w:sz w:val="24"/>
          <w:szCs w:val="24"/>
          <w:lang w:eastAsia="es-CO"/>
        </w:rPr>
        <w:t xml:space="preserve"> su </w:t>
      </w:r>
      <w:r w:rsidR="008A0F23" w:rsidRPr="00906C8C">
        <w:rPr>
          <w:rFonts w:ascii="Arial" w:hAnsi="Arial" w:cs="Arial"/>
          <w:sz w:val="24"/>
          <w:szCs w:val="24"/>
          <w:lang w:eastAsia="es-CO"/>
        </w:rPr>
        <w:t>desarrollo integral</w:t>
      </w:r>
      <w:r w:rsidR="00390C06" w:rsidRPr="00906C8C">
        <w:rPr>
          <w:rFonts w:ascii="Arial" w:hAnsi="Arial" w:cs="Arial"/>
          <w:sz w:val="24"/>
          <w:szCs w:val="24"/>
          <w:lang w:eastAsia="es-CO"/>
        </w:rPr>
        <w:t xml:space="preserve">. </w:t>
      </w:r>
      <w:r w:rsidR="008A0F23" w:rsidRPr="00906C8C">
        <w:rPr>
          <w:rFonts w:ascii="Arial" w:hAnsi="Arial" w:cs="Arial"/>
          <w:sz w:val="24"/>
          <w:szCs w:val="24"/>
          <w:lang w:eastAsia="es-CO"/>
        </w:rPr>
        <w:t>Siendo un aspecto importante de la acción educativa</w:t>
      </w:r>
      <w:r w:rsidR="00786DB5" w:rsidRPr="00906C8C">
        <w:rPr>
          <w:rFonts w:ascii="Arial" w:hAnsi="Arial" w:cs="Arial"/>
          <w:sz w:val="24"/>
          <w:szCs w:val="24"/>
          <w:lang w:eastAsia="es-CO"/>
        </w:rPr>
        <w:t xml:space="preserve">, </w:t>
      </w:r>
      <w:r w:rsidR="008A0F23" w:rsidRPr="00906C8C">
        <w:rPr>
          <w:rFonts w:ascii="Arial" w:hAnsi="Arial" w:cs="Arial"/>
          <w:sz w:val="24"/>
          <w:szCs w:val="24"/>
          <w:lang w:eastAsia="es-CO"/>
        </w:rPr>
        <w:t>debe concebirse como instrumento adecuado para verificar el avance en el proceso de formación integral del estudiante, procurando así identificar y estimular las fortalezas, corregir y superar las dificultades</w:t>
      </w:r>
      <w:r w:rsidR="00786DB5" w:rsidRPr="00906C8C">
        <w:rPr>
          <w:rFonts w:ascii="Arial" w:hAnsi="Arial" w:cs="Arial"/>
          <w:sz w:val="24"/>
          <w:szCs w:val="24"/>
          <w:lang w:eastAsia="es-CO"/>
        </w:rPr>
        <w:t xml:space="preserve"> en la </w:t>
      </w:r>
      <w:r w:rsidR="00786DB5" w:rsidRPr="00906C8C">
        <w:rPr>
          <w:rFonts w:ascii="Arial" w:hAnsi="Arial" w:cs="Arial"/>
          <w:sz w:val="24"/>
          <w:szCs w:val="24"/>
        </w:rPr>
        <w:t xml:space="preserve">adquisición de los conocimientos y el desarrollo de sus capacidades. </w:t>
      </w:r>
      <w:r w:rsidR="008A0F23" w:rsidRPr="00906C8C">
        <w:rPr>
          <w:rFonts w:ascii="Arial" w:hAnsi="Arial" w:cs="Arial"/>
          <w:sz w:val="24"/>
          <w:szCs w:val="24"/>
          <w:lang w:eastAsia="es-CO"/>
        </w:rPr>
        <w:t xml:space="preserve">Para lograr que este proceso sea integral, </w:t>
      </w:r>
      <w:r w:rsidR="00786DB5" w:rsidRPr="00906C8C">
        <w:rPr>
          <w:rFonts w:ascii="Arial" w:hAnsi="Arial" w:cs="Arial"/>
          <w:sz w:val="24"/>
          <w:szCs w:val="24"/>
          <w:lang w:eastAsia="es-CO"/>
        </w:rPr>
        <w:t xml:space="preserve">gradual, </w:t>
      </w:r>
      <w:r w:rsidR="008A0F23" w:rsidRPr="00906C8C">
        <w:rPr>
          <w:rFonts w:ascii="Arial" w:hAnsi="Arial" w:cs="Arial"/>
          <w:sz w:val="24"/>
          <w:szCs w:val="24"/>
          <w:lang w:eastAsia="es-CO"/>
        </w:rPr>
        <w:t xml:space="preserve">objetivo y </w:t>
      </w:r>
      <w:r w:rsidR="00786DB5" w:rsidRPr="00906C8C">
        <w:rPr>
          <w:rFonts w:ascii="Arial" w:hAnsi="Arial" w:cs="Arial"/>
          <w:sz w:val="24"/>
          <w:szCs w:val="24"/>
          <w:lang w:eastAsia="es-CO"/>
        </w:rPr>
        <w:t>continúo,</w:t>
      </w:r>
      <w:r w:rsidR="008A0F23" w:rsidRPr="00906C8C">
        <w:rPr>
          <w:rFonts w:ascii="Arial" w:hAnsi="Arial" w:cs="Arial"/>
          <w:sz w:val="24"/>
          <w:szCs w:val="24"/>
          <w:lang w:eastAsia="es-CO"/>
        </w:rPr>
        <w:t xml:space="preserve"> cada evaluación </w:t>
      </w:r>
      <w:r w:rsidR="007B31B6" w:rsidRPr="00906C8C">
        <w:rPr>
          <w:rFonts w:ascii="Arial" w:hAnsi="Arial" w:cs="Arial"/>
          <w:sz w:val="24"/>
          <w:szCs w:val="24"/>
          <w:lang w:eastAsia="es-CO"/>
        </w:rPr>
        <w:t>debe</w:t>
      </w:r>
      <w:r w:rsidR="008A0F23" w:rsidRPr="00906C8C">
        <w:rPr>
          <w:rFonts w:ascii="Arial" w:hAnsi="Arial" w:cs="Arial"/>
          <w:sz w:val="24"/>
          <w:szCs w:val="24"/>
          <w:lang w:eastAsia="es-CO"/>
        </w:rPr>
        <w:t xml:space="preserve"> tener en cuenta unos niveles de desempeño</w:t>
      </w:r>
      <w:r w:rsidR="00786DB5" w:rsidRPr="00906C8C">
        <w:rPr>
          <w:rFonts w:ascii="Arial" w:hAnsi="Arial" w:cs="Arial"/>
          <w:sz w:val="24"/>
          <w:szCs w:val="24"/>
          <w:lang w:eastAsia="es-CO"/>
        </w:rPr>
        <w:t xml:space="preserve"> que </w:t>
      </w:r>
      <w:r w:rsidR="008A0F23" w:rsidRPr="00906C8C">
        <w:rPr>
          <w:rFonts w:ascii="Arial" w:hAnsi="Arial" w:cs="Arial"/>
          <w:sz w:val="24"/>
          <w:szCs w:val="24"/>
          <w:lang w:eastAsia="es-CO"/>
        </w:rPr>
        <w:t>se agrupan en los siguientes componentes:</w:t>
      </w:r>
    </w:p>
    <w:p w:rsidR="00616894" w:rsidRPr="00906C8C" w:rsidRDefault="00616894" w:rsidP="006776EB">
      <w:pPr>
        <w:spacing w:after="0" w:line="240" w:lineRule="auto"/>
        <w:jc w:val="both"/>
        <w:rPr>
          <w:rFonts w:ascii="Arial" w:hAnsi="Arial" w:cs="Arial"/>
          <w:sz w:val="24"/>
          <w:szCs w:val="24"/>
          <w:lang w:eastAsia="es-CO"/>
        </w:rPr>
      </w:pPr>
    </w:p>
    <w:p w:rsidR="00DC74BE" w:rsidRPr="00906C8C" w:rsidRDefault="008A0F23" w:rsidP="006776EB">
      <w:pPr>
        <w:numPr>
          <w:ilvl w:val="0"/>
          <w:numId w:val="1"/>
        </w:num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Actitudinal</w:t>
      </w:r>
      <w:r w:rsidR="00F83157" w:rsidRPr="00906C8C">
        <w:rPr>
          <w:rFonts w:ascii="Arial" w:eastAsia="Times New Roman" w:hAnsi="Arial" w:cs="Arial"/>
          <w:b/>
          <w:sz w:val="24"/>
          <w:szCs w:val="24"/>
          <w:lang w:eastAsia="es-CO"/>
        </w:rPr>
        <w:t>:</w:t>
      </w:r>
      <w:r w:rsidR="00F83157" w:rsidRPr="00906C8C">
        <w:rPr>
          <w:rFonts w:ascii="Arial" w:eastAsia="Times New Roman" w:hAnsi="Arial" w:cs="Arial"/>
          <w:sz w:val="24"/>
          <w:szCs w:val="24"/>
          <w:lang w:eastAsia="es-CO"/>
        </w:rPr>
        <w:t xml:space="preserve"> </w:t>
      </w:r>
      <w:r w:rsidRPr="00906C8C">
        <w:rPr>
          <w:rFonts w:ascii="Arial" w:hAnsi="Arial" w:cs="Arial"/>
          <w:sz w:val="24"/>
          <w:szCs w:val="24"/>
          <w:lang w:eastAsia="es-CO"/>
        </w:rPr>
        <w:t>Es el desarrollo de competencias format</w:t>
      </w:r>
      <w:r w:rsidR="0019737A" w:rsidRPr="00906C8C">
        <w:rPr>
          <w:rFonts w:ascii="Arial" w:hAnsi="Arial" w:cs="Arial"/>
          <w:sz w:val="24"/>
          <w:szCs w:val="24"/>
          <w:lang w:eastAsia="es-CO"/>
        </w:rPr>
        <w:t>ivas y</w:t>
      </w:r>
      <w:r w:rsidR="00786DB5" w:rsidRPr="00906C8C">
        <w:rPr>
          <w:rFonts w:ascii="Arial" w:hAnsi="Arial" w:cs="Arial"/>
          <w:sz w:val="24"/>
          <w:szCs w:val="24"/>
          <w:lang w:eastAsia="es-CO"/>
        </w:rPr>
        <w:t xml:space="preserve"> socializadoras que permita</w:t>
      </w:r>
      <w:r w:rsidRPr="00906C8C">
        <w:rPr>
          <w:rFonts w:ascii="Arial" w:hAnsi="Arial" w:cs="Arial"/>
          <w:sz w:val="24"/>
          <w:szCs w:val="24"/>
          <w:lang w:eastAsia="es-CO"/>
        </w:rPr>
        <w:t>n la construcción del juicio moral</w:t>
      </w:r>
      <w:r w:rsidR="00ED305A" w:rsidRPr="00906C8C">
        <w:rPr>
          <w:rFonts w:ascii="Arial" w:hAnsi="Arial" w:cs="Arial"/>
          <w:sz w:val="24"/>
          <w:szCs w:val="24"/>
          <w:lang w:eastAsia="es-CO"/>
        </w:rPr>
        <w:t xml:space="preserve"> y el </w:t>
      </w:r>
      <w:r w:rsidR="00ED305A" w:rsidRPr="00906C8C">
        <w:rPr>
          <w:rFonts w:ascii="Arial" w:hAnsi="Arial" w:cs="Arial"/>
          <w:sz w:val="24"/>
          <w:szCs w:val="24"/>
        </w:rPr>
        <w:t>avance en la interiorización del sentido y el compromiso de sus acciones, tanto a nivel personal como social. (Aprender a ser)</w:t>
      </w:r>
      <w:r w:rsidRPr="00906C8C">
        <w:rPr>
          <w:rFonts w:ascii="Arial" w:hAnsi="Arial" w:cs="Arial"/>
          <w:sz w:val="24"/>
          <w:szCs w:val="24"/>
          <w:lang w:eastAsia="es-CO"/>
        </w:rPr>
        <w:t xml:space="preserve">. </w:t>
      </w:r>
      <w:r w:rsidR="002E56ED" w:rsidRPr="00906C8C">
        <w:rPr>
          <w:rFonts w:ascii="Arial" w:eastAsia="Times New Roman" w:hAnsi="Arial" w:cs="Arial"/>
          <w:sz w:val="24"/>
          <w:szCs w:val="24"/>
          <w:lang w:eastAsia="es-CO"/>
        </w:rPr>
        <w:t xml:space="preserve">La formación en Valores es un proceso que </w:t>
      </w:r>
      <w:r w:rsidR="00F83157" w:rsidRPr="00906C8C">
        <w:rPr>
          <w:rFonts w:ascii="Arial" w:eastAsia="Times New Roman" w:hAnsi="Arial" w:cs="Arial"/>
          <w:sz w:val="24"/>
          <w:szCs w:val="24"/>
          <w:lang w:eastAsia="es-CO"/>
        </w:rPr>
        <w:t xml:space="preserve">se desarrollará en forma transversal en todo el currículo, haciendo énfasis en los valores propios de la filosofía </w:t>
      </w:r>
      <w:r w:rsidR="006776EB" w:rsidRPr="00906C8C">
        <w:rPr>
          <w:rFonts w:ascii="Arial" w:eastAsia="Times New Roman" w:hAnsi="Arial" w:cs="Arial"/>
          <w:sz w:val="24"/>
          <w:szCs w:val="24"/>
          <w:lang w:eastAsia="es-CO"/>
        </w:rPr>
        <w:t xml:space="preserve">Alfredista, </w:t>
      </w:r>
      <w:r w:rsidR="002E56ED" w:rsidRPr="00906C8C">
        <w:rPr>
          <w:rFonts w:ascii="Arial" w:eastAsia="Times New Roman" w:hAnsi="Arial" w:cs="Arial"/>
          <w:sz w:val="24"/>
          <w:szCs w:val="24"/>
          <w:lang w:eastAsia="es-CO"/>
        </w:rPr>
        <w:t xml:space="preserve">tales </w:t>
      </w:r>
      <w:r w:rsidR="006776EB" w:rsidRPr="00906C8C">
        <w:rPr>
          <w:rFonts w:ascii="Arial" w:eastAsia="Times New Roman" w:hAnsi="Arial" w:cs="Arial"/>
          <w:sz w:val="24"/>
          <w:szCs w:val="24"/>
          <w:lang w:eastAsia="es-CO"/>
        </w:rPr>
        <w:t>c</w:t>
      </w:r>
      <w:r w:rsidR="00F83157" w:rsidRPr="00906C8C">
        <w:rPr>
          <w:rFonts w:ascii="Arial" w:eastAsia="Times New Roman" w:hAnsi="Arial" w:cs="Arial"/>
          <w:sz w:val="24"/>
          <w:szCs w:val="24"/>
          <w:lang w:eastAsia="es-CO"/>
        </w:rPr>
        <w:t xml:space="preserve">omo </w:t>
      </w:r>
      <w:r w:rsidR="00DC74BE" w:rsidRPr="00906C8C">
        <w:rPr>
          <w:rFonts w:ascii="Arial" w:eastAsia="Times New Roman" w:hAnsi="Arial" w:cs="Arial"/>
          <w:sz w:val="24"/>
          <w:szCs w:val="24"/>
          <w:lang w:eastAsia="es-CO"/>
        </w:rPr>
        <w:t xml:space="preserve">la Autonomía, la Responsabilidad, la Pertenencia, la Afectividad y la Solidaridad. </w:t>
      </w:r>
      <w:r w:rsidR="00F83157" w:rsidRPr="00906C8C">
        <w:rPr>
          <w:rFonts w:ascii="Arial" w:eastAsia="Times New Roman" w:hAnsi="Arial" w:cs="Arial"/>
          <w:sz w:val="24"/>
          <w:szCs w:val="24"/>
          <w:lang w:eastAsia="es-CO"/>
        </w:rPr>
        <w:t>Este proceso también se dará a través de los diferentes proyectos transversales ordenados por la Ley y en los propios del PEI.</w:t>
      </w:r>
    </w:p>
    <w:p w:rsidR="00EB76E0" w:rsidRPr="00906C8C" w:rsidRDefault="00EB76E0" w:rsidP="00EB76E0">
      <w:pPr>
        <w:spacing w:after="0" w:line="240" w:lineRule="auto"/>
        <w:ind w:left="360"/>
        <w:jc w:val="both"/>
        <w:rPr>
          <w:rFonts w:ascii="Arial" w:eastAsia="Times New Roman" w:hAnsi="Arial" w:cs="Arial"/>
          <w:sz w:val="24"/>
          <w:szCs w:val="24"/>
          <w:lang w:eastAsia="es-CO"/>
        </w:rPr>
      </w:pPr>
    </w:p>
    <w:p w:rsidR="00ED305A" w:rsidRPr="00906C8C" w:rsidRDefault="00EB76E0" w:rsidP="00ED305A">
      <w:pPr>
        <w:numPr>
          <w:ilvl w:val="0"/>
          <w:numId w:val="1"/>
        </w:num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Cognitivo</w:t>
      </w:r>
      <w:r w:rsidR="00A33D6B" w:rsidRPr="00906C8C">
        <w:rPr>
          <w:rFonts w:ascii="Arial" w:eastAsia="Times New Roman" w:hAnsi="Arial" w:cs="Arial"/>
          <w:b/>
          <w:sz w:val="24"/>
          <w:szCs w:val="24"/>
          <w:lang w:eastAsia="es-CO"/>
        </w:rPr>
        <w:t xml:space="preserve"> y desarrollo del Pensamiento</w:t>
      </w:r>
      <w:r w:rsidRPr="00906C8C">
        <w:rPr>
          <w:rFonts w:ascii="Arial" w:eastAsia="Times New Roman" w:hAnsi="Arial" w:cs="Arial"/>
          <w:b/>
          <w:sz w:val="24"/>
          <w:szCs w:val="24"/>
          <w:lang w:eastAsia="es-CO"/>
        </w:rPr>
        <w:t>:</w:t>
      </w:r>
      <w:r w:rsidRPr="00906C8C">
        <w:rPr>
          <w:rFonts w:ascii="Arial" w:eastAsia="Times New Roman" w:hAnsi="Arial" w:cs="Arial"/>
          <w:sz w:val="24"/>
          <w:szCs w:val="24"/>
          <w:lang w:eastAsia="es-CO"/>
        </w:rPr>
        <w:t xml:space="preserve"> Fundamentado en el desarr</w:t>
      </w:r>
      <w:r w:rsidR="00A33D6B" w:rsidRPr="00906C8C">
        <w:rPr>
          <w:rFonts w:ascii="Arial" w:eastAsia="Times New Roman" w:hAnsi="Arial" w:cs="Arial"/>
          <w:sz w:val="24"/>
          <w:szCs w:val="24"/>
          <w:lang w:eastAsia="es-CO"/>
        </w:rPr>
        <w:t xml:space="preserve">ollo de competencias cognitivas </w:t>
      </w:r>
      <w:r w:rsidR="00786DB5" w:rsidRPr="00906C8C">
        <w:rPr>
          <w:rFonts w:ascii="Arial" w:eastAsia="Times New Roman" w:hAnsi="Arial" w:cs="Arial"/>
          <w:sz w:val="24"/>
          <w:szCs w:val="24"/>
          <w:lang w:eastAsia="es-CO"/>
        </w:rPr>
        <w:t xml:space="preserve">y laborales, </w:t>
      </w:r>
      <w:r w:rsidR="00A33D6B" w:rsidRPr="00906C8C">
        <w:rPr>
          <w:rFonts w:ascii="Arial" w:eastAsia="Times New Roman" w:hAnsi="Arial" w:cs="Arial"/>
          <w:sz w:val="24"/>
          <w:szCs w:val="24"/>
          <w:lang w:eastAsia="es-CO"/>
        </w:rPr>
        <w:t xml:space="preserve">y </w:t>
      </w:r>
      <w:r w:rsidR="00786DB5" w:rsidRPr="00906C8C">
        <w:rPr>
          <w:rFonts w:ascii="Arial" w:eastAsia="Times New Roman" w:hAnsi="Arial" w:cs="Arial"/>
          <w:sz w:val="24"/>
          <w:szCs w:val="24"/>
          <w:lang w:eastAsia="es-CO"/>
        </w:rPr>
        <w:t xml:space="preserve">en </w:t>
      </w:r>
      <w:r w:rsidR="00A33D6B" w:rsidRPr="00906C8C">
        <w:rPr>
          <w:rFonts w:ascii="Arial" w:eastAsia="Times New Roman" w:hAnsi="Arial" w:cs="Arial"/>
          <w:sz w:val="24"/>
          <w:szCs w:val="24"/>
          <w:lang w:eastAsia="es-CO"/>
        </w:rPr>
        <w:t xml:space="preserve">el </w:t>
      </w:r>
      <w:r w:rsidR="00A33D6B" w:rsidRPr="00906C8C">
        <w:rPr>
          <w:rFonts w:ascii="Arial" w:hAnsi="Arial" w:cs="Arial"/>
          <w:sz w:val="24"/>
          <w:szCs w:val="24"/>
        </w:rPr>
        <w:t>avance en la comprensión de los hechos (naturales y sociales) que le permita construir su estructura cognoscitiva (Aprender a conocer)</w:t>
      </w:r>
      <w:r w:rsidRPr="00906C8C">
        <w:rPr>
          <w:rFonts w:ascii="Arial" w:eastAsia="Times New Roman" w:hAnsi="Arial" w:cs="Arial"/>
          <w:sz w:val="24"/>
          <w:szCs w:val="24"/>
          <w:lang w:eastAsia="es-CO"/>
        </w:rPr>
        <w:t>, en sus tres niveles: Interpretativo, Argumentativo y Propositivo</w:t>
      </w:r>
      <w:r w:rsidR="00ED305A" w:rsidRPr="00906C8C">
        <w:rPr>
          <w:rFonts w:ascii="Arial" w:eastAsia="Times New Roman" w:hAnsi="Arial" w:cs="Arial"/>
          <w:sz w:val="24"/>
          <w:szCs w:val="24"/>
          <w:lang w:eastAsia="es-CO"/>
        </w:rPr>
        <w:t>.</w:t>
      </w:r>
    </w:p>
    <w:p w:rsidR="00ED305A" w:rsidRPr="00906C8C" w:rsidRDefault="00ED305A" w:rsidP="00ED305A">
      <w:pPr>
        <w:pStyle w:val="Prrafodelista"/>
        <w:spacing w:after="0" w:line="240" w:lineRule="auto"/>
        <w:rPr>
          <w:rFonts w:ascii="Arial" w:eastAsia="Times New Roman" w:hAnsi="Arial" w:cs="Arial"/>
          <w:sz w:val="24"/>
          <w:szCs w:val="24"/>
          <w:lang w:eastAsia="es-CO"/>
        </w:rPr>
      </w:pPr>
    </w:p>
    <w:p w:rsidR="00ED305A" w:rsidRPr="00906C8C" w:rsidRDefault="00ED305A" w:rsidP="00A33D6B">
      <w:pPr>
        <w:numPr>
          <w:ilvl w:val="0"/>
          <w:numId w:val="1"/>
        </w:numPr>
        <w:spacing w:after="0" w:line="240" w:lineRule="auto"/>
        <w:jc w:val="both"/>
        <w:rPr>
          <w:rFonts w:ascii="Arial" w:hAnsi="Arial" w:cs="Arial"/>
          <w:sz w:val="24"/>
          <w:szCs w:val="24"/>
        </w:rPr>
      </w:pPr>
      <w:r w:rsidRPr="00906C8C">
        <w:rPr>
          <w:rFonts w:ascii="Arial" w:hAnsi="Arial" w:cs="Arial"/>
          <w:b/>
          <w:sz w:val="24"/>
          <w:szCs w:val="24"/>
        </w:rPr>
        <w:t>Social:</w:t>
      </w:r>
      <w:r w:rsidRPr="00906C8C">
        <w:rPr>
          <w:rFonts w:ascii="Arial" w:hAnsi="Arial" w:cs="Arial"/>
          <w:sz w:val="24"/>
          <w:szCs w:val="24"/>
        </w:rPr>
        <w:t xml:space="preserve"> Fundamentado en el desarrollo </w:t>
      </w:r>
      <w:r w:rsidR="00A33D6B" w:rsidRPr="00906C8C">
        <w:rPr>
          <w:rFonts w:ascii="Arial" w:hAnsi="Arial" w:cs="Arial"/>
          <w:sz w:val="24"/>
          <w:szCs w:val="24"/>
        </w:rPr>
        <w:t xml:space="preserve">de competencias ciudadanas </w:t>
      </w:r>
      <w:r w:rsidRPr="00906C8C">
        <w:rPr>
          <w:rFonts w:ascii="Arial" w:hAnsi="Arial" w:cs="Arial"/>
          <w:sz w:val="24"/>
          <w:szCs w:val="24"/>
        </w:rPr>
        <w:t xml:space="preserve">y </w:t>
      </w:r>
      <w:r w:rsidR="00786DB5" w:rsidRPr="00906C8C">
        <w:rPr>
          <w:rFonts w:ascii="Arial" w:hAnsi="Arial" w:cs="Arial"/>
          <w:sz w:val="24"/>
          <w:szCs w:val="24"/>
        </w:rPr>
        <w:t xml:space="preserve">en </w:t>
      </w:r>
      <w:r w:rsidR="00A33D6B" w:rsidRPr="00906C8C">
        <w:rPr>
          <w:rFonts w:ascii="Arial" w:hAnsi="Arial" w:cs="Arial"/>
          <w:sz w:val="24"/>
          <w:szCs w:val="24"/>
        </w:rPr>
        <w:t xml:space="preserve">el </w:t>
      </w:r>
      <w:r w:rsidRPr="00906C8C">
        <w:rPr>
          <w:rFonts w:ascii="Arial" w:hAnsi="Arial" w:cs="Arial"/>
          <w:sz w:val="24"/>
          <w:szCs w:val="24"/>
        </w:rPr>
        <w:t>avance en los procesos de socialización (Aprender a vivir en comunidad)</w:t>
      </w:r>
    </w:p>
    <w:p w:rsidR="00ED305A" w:rsidRPr="00906C8C" w:rsidRDefault="00ED305A" w:rsidP="00A33D6B">
      <w:pPr>
        <w:pStyle w:val="Prrafodelista"/>
        <w:spacing w:after="0" w:line="240" w:lineRule="auto"/>
        <w:rPr>
          <w:rFonts w:ascii="Arial" w:hAnsi="Arial" w:cs="Arial"/>
          <w:sz w:val="24"/>
          <w:szCs w:val="24"/>
        </w:rPr>
      </w:pPr>
    </w:p>
    <w:p w:rsidR="00EB76E0" w:rsidRPr="00906C8C" w:rsidRDefault="00EB76E0" w:rsidP="00A33D6B">
      <w:pPr>
        <w:numPr>
          <w:ilvl w:val="0"/>
          <w:numId w:val="1"/>
        </w:numPr>
        <w:spacing w:after="0" w:line="240" w:lineRule="auto"/>
        <w:jc w:val="both"/>
        <w:rPr>
          <w:rFonts w:ascii="Arial" w:eastAsia="Times New Roman" w:hAnsi="Arial" w:cs="Arial"/>
          <w:sz w:val="24"/>
          <w:szCs w:val="24"/>
          <w:lang w:eastAsia="es-CO"/>
        </w:rPr>
      </w:pPr>
      <w:r w:rsidRPr="00906C8C">
        <w:rPr>
          <w:rFonts w:ascii="Arial" w:hAnsi="Arial" w:cs="Arial"/>
          <w:b/>
          <w:sz w:val="24"/>
          <w:szCs w:val="24"/>
          <w:lang w:eastAsia="es-CO"/>
        </w:rPr>
        <w:t>Comunicativo:</w:t>
      </w:r>
      <w:r w:rsidRPr="00906C8C">
        <w:rPr>
          <w:rFonts w:ascii="Arial" w:hAnsi="Arial" w:cs="Arial"/>
          <w:sz w:val="24"/>
          <w:szCs w:val="24"/>
          <w:lang w:eastAsia="es-CO"/>
        </w:rPr>
        <w:t xml:space="preserve"> Fundamentado en el desarrollo de las habilidades básicas de la comunicación, la comprensión crítica y la capacidad de argumentación.</w:t>
      </w:r>
    </w:p>
    <w:p w:rsidR="00EB76E0" w:rsidRPr="00906C8C" w:rsidRDefault="00EB76E0" w:rsidP="00A33D6B">
      <w:pPr>
        <w:pStyle w:val="Prrafodelista"/>
        <w:spacing w:after="0" w:line="240" w:lineRule="auto"/>
        <w:rPr>
          <w:rFonts w:ascii="Arial" w:eastAsia="Times New Roman" w:hAnsi="Arial" w:cs="Arial"/>
          <w:sz w:val="24"/>
          <w:szCs w:val="24"/>
          <w:lang w:eastAsia="es-CO"/>
        </w:rPr>
      </w:pPr>
    </w:p>
    <w:p w:rsidR="00DD79C4" w:rsidRPr="00906C8C" w:rsidRDefault="00F83157" w:rsidP="00DC74BE">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En todo el proceso, la competencia básica, se entiende como un "SABER HACER EN CONTEXTO", es decir, frente a una tarea específica, la cual se hace evidente cuando el sujeto entra en contacto con ella. En consecuencia, ser competente, </w:t>
      </w:r>
      <w:r w:rsidRPr="00906C8C">
        <w:rPr>
          <w:rFonts w:ascii="Arial" w:eastAsia="Times New Roman" w:hAnsi="Arial" w:cs="Arial"/>
          <w:sz w:val="24"/>
          <w:szCs w:val="24"/>
          <w:lang w:eastAsia="es-CO"/>
        </w:rPr>
        <w:lastRenderedPageBreak/>
        <w:t>más que poseer un conocimiento, es saber utilizarlo de manera adecuada y flexible en nuevas situaciones.</w:t>
      </w:r>
    </w:p>
    <w:p w:rsidR="003E1149" w:rsidRPr="00906C8C" w:rsidRDefault="00F83157" w:rsidP="00DC74BE">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br/>
      </w:r>
      <w:r w:rsidR="003E1149" w:rsidRPr="00906C8C">
        <w:rPr>
          <w:rFonts w:ascii="Arial" w:eastAsia="Times New Roman" w:hAnsi="Arial" w:cs="Arial"/>
          <w:b/>
          <w:sz w:val="24"/>
          <w:szCs w:val="24"/>
          <w:lang w:eastAsia="es-CO"/>
        </w:rPr>
        <w:t>Artículo 2°</w:t>
      </w:r>
      <w:r w:rsidR="00E468B6" w:rsidRPr="00906C8C">
        <w:rPr>
          <w:rFonts w:ascii="Arial" w:eastAsia="Times New Roman" w:hAnsi="Arial" w:cs="Arial"/>
          <w:b/>
          <w:sz w:val="24"/>
          <w:szCs w:val="24"/>
          <w:lang w:eastAsia="es-CO"/>
        </w:rPr>
        <w:t xml:space="preserve">: </w:t>
      </w:r>
      <w:r w:rsidR="001F1BF9" w:rsidRPr="00906C8C">
        <w:rPr>
          <w:rFonts w:ascii="Arial" w:eastAsia="Times New Roman" w:hAnsi="Arial" w:cs="Arial"/>
          <w:b/>
          <w:sz w:val="24"/>
          <w:szCs w:val="24"/>
          <w:lang w:eastAsia="es-CO"/>
        </w:rPr>
        <w:t>Objetivos de la Evaluación</w:t>
      </w:r>
      <w:r w:rsidR="0019737A" w:rsidRPr="00906C8C">
        <w:rPr>
          <w:rFonts w:ascii="Arial" w:eastAsia="Times New Roman" w:hAnsi="Arial" w:cs="Arial"/>
          <w:b/>
          <w:sz w:val="24"/>
          <w:szCs w:val="24"/>
          <w:lang w:eastAsia="es-CO"/>
        </w:rPr>
        <w:t xml:space="preserve"> institucional de los estudiantes</w:t>
      </w:r>
      <w:r w:rsidR="00E468B6" w:rsidRPr="00906C8C">
        <w:rPr>
          <w:rFonts w:ascii="Arial" w:eastAsia="Times New Roman" w:hAnsi="Arial" w:cs="Arial"/>
          <w:b/>
          <w:sz w:val="24"/>
          <w:szCs w:val="24"/>
          <w:lang w:eastAsia="es-CO"/>
        </w:rPr>
        <w:t xml:space="preserve">.- </w:t>
      </w:r>
      <w:r w:rsidR="00E468B6" w:rsidRPr="00906C8C">
        <w:rPr>
          <w:rFonts w:ascii="Arial" w:eastAsia="Times New Roman" w:hAnsi="Arial" w:cs="Arial"/>
          <w:sz w:val="24"/>
          <w:szCs w:val="24"/>
          <w:lang w:eastAsia="es-CO"/>
        </w:rPr>
        <w:t>Son objetivos del proceso evaluativo, los siguientes:</w:t>
      </w:r>
    </w:p>
    <w:p w:rsidR="00E468B6" w:rsidRPr="00906C8C" w:rsidRDefault="00E468B6" w:rsidP="00DC74BE">
      <w:pPr>
        <w:spacing w:after="0" w:line="240" w:lineRule="auto"/>
        <w:jc w:val="both"/>
        <w:rPr>
          <w:rFonts w:ascii="Arial" w:eastAsia="Times New Roman" w:hAnsi="Arial" w:cs="Arial"/>
          <w:sz w:val="24"/>
          <w:szCs w:val="24"/>
          <w:lang w:eastAsia="es-CO"/>
        </w:rPr>
      </w:pPr>
    </w:p>
    <w:p w:rsidR="00A92E00" w:rsidRPr="00906C8C" w:rsidRDefault="00A92E00" w:rsidP="00552D39">
      <w:pPr>
        <w:widowControl w:val="0"/>
        <w:numPr>
          <w:ilvl w:val="0"/>
          <w:numId w:val="14"/>
        </w:numPr>
        <w:suppressAutoHyphens/>
        <w:spacing w:after="0" w:line="240" w:lineRule="auto"/>
        <w:jc w:val="both"/>
        <w:rPr>
          <w:rFonts w:ascii="Arial" w:hAnsi="Arial" w:cs="Arial"/>
          <w:sz w:val="24"/>
          <w:szCs w:val="24"/>
        </w:rPr>
      </w:pPr>
      <w:r w:rsidRPr="00906C8C">
        <w:rPr>
          <w:rFonts w:ascii="Arial" w:hAnsi="Arial" w:cs="Arial"/>
          <w:sz w:val="24"/>
          <w:szCs w:val="24"/>
        </w:rPr>
        <w:t xml:space="preserve">Valorar el </w:t>
      </w:r>
      <w:r w:rsidR="008E2CCF" w:rsidRPr="00906C8C">
        <w:rPr>
          <w:rFonts w:ascii="Arial" w:hAnsi="Arial" w:cs="Arial"/>
          <w:sz w:val="24"/>
          <w:szCs w:val="24"/>
        </w:rPr>
        <w:t xml:space="preserve">avance en </w:t>
      </w:r>
      <w:r w:rsidR="005F3227" w:rsidRPr="00906C8C">
        <w:rPr>
          <w:rFonts w:ascii="Arial" w:hAnsi="Arial" w:cs="Arial"/>
          <w:sz w:val="24"/>
          <w:szCs w:val="24"/>
        </w:rPr>
        <w:t xml:space="preserve">el desempeño en el proceso formativo de los estudiantes, en cuanto al </w:t>
      </w:r>
      <w:r w:rsidRPr="00906C8C">
        <w:rPr>
          <w:rFonts w:ascii="Arial" w:hAnsi="Arial" w:cs="Arial"/>
          <w:sz w:val="24"/>
          <w:szCs w:val="24"/>
        </w:rPr>
        <w:t xml:space="preserve">alcance y obtención de competencias y conocimientos de los </w:t>
      </w:r>
      <w:r w:rsidR="005F3227" w:rsidRPr="00906C8C">
        <w:rPr>
          <w:rFonts w:ascii="Arial" w:hAnsi="Arial" w:cs="Arial"/>
          <w:sz w:val="24"/>
          <w:szCs w:val="24"/>
        </w:rPr>
        <w:t>mism</w:t>
      </w:r>
      <w:r w:rsidRPr="00906C8C">
        <w:rPr>
          <w:rFonts w:ascii="Arial" w:hAnsi="Arial" w:cs="Arial"/>
          <w:sz w:val="24"/>
          <w:szCs w:val="24"/>
        </w:rPr>
        <w:t>os,</w:t>
      </w:r>
    </w:p>
    <w:p w:rsidR="008E2CCF" w:rsidRPr="00906C8C" w:rsidRDefault="008E2CCF" w:rsidP="00552D39">
      <w:pPr>
        <w:widowControl w:val="0"/>
        <w:numPr>
          <w:ilvl w:val="0"/>
          <w:numId w:val="14"/>
        </w:numPr>
        <w:suppressAutoHyphens/>
        <w:spacing w:after="0" w:line="240" w:lineRule="auto"/>
        <w:jc w:val="both"/>
        <w:rPr>
          <w:rFonts w:ascii="Arial" w:hAnsi="Arial" w:cs="Arial"/>
          <w:sz w:val="24"/>
          <w:szCs w:val="24"/>
        </w:rPr>
      </w:pPr>
      <w:r w:rsidRPr="00906C8C">
        <w:rPr>
          <w:rFonts w:ascii="Arial" w:hAnsi="Arial" w:cs="Arial"/>
          <w:sz w:val="24"/>
          <w:szCs w:val="24"/>
        </w:rPr>
        <w:t xml:space="preserve">Diseñar e implementar estrategias </w:t>
      </w:r>
      <w:r w:rsidR="005F3227" w:rsidRPr="00906C8C">
        <w:rPr>
          <w:rFonts w:ascii="Arial" w:hAnsi="Arial" w:cs="Arial"/>
          <w:sz w:val="24"/>
          <w:szCs w:val="24"/>
        </w:rPr>
        <w:t xml:space="preserve">pedagógicas </w:t>
      </w:r>
      <w:r w:rsidRPr="00906C8C">
        <w:rPr>
          <w:rFonts w:ascii="Arial" w:hAnsi="Arial" w:cs="Arial"/>
          <w:sz w:val="24"/>
          <w:szCs w:val="24"/>
        </w:rPr>
        <w:t xml:space="preserve">para apoyar a los educandos que </w:t>
      </w:r>
      <w:r w:rsidR="005F3227" w:rsidRPr="00906C8C">
        <w:rPr>
          <w:rFonts w:ascii="Arial" w:hAnsi="Arial" w:cs="Arial"/>
          <w:sz w:val="24"/>
          <w:szCs w:val="24"/>
        </w:rPr>
        <w:t>presenten debilidades y desempeños superiores</w:t>
      </w:r>
      <w:r w:rsidRPr="00906C8C">
        <w:rPr>
          <w:rFonts w:ascii="Arial" w:hAnsi="Arial" w:cs="Arial"/>
          <w:sz w:val="24"/>
          <w:szCs w:val="24"/>
        </w:rPr>
        <w:t xml:space="preserve">, </w:t>
      </w:r>
      <w:r w:rsidR="005F3227" w:rsidRPr="00906C8C">
        <w:rPr>
          <w:rFonts w:ascii="Arial" w:hAnsi="Arial" w:cs="Arial"/>
          <w:sz w:val="24"/>
          <w:szCs w:val="24"/>
        </w:rPr>
        <w:t xml:space="preserve">con base </w:t>
      </w:r>
      <w:r w:rsidRPr="00906C8C">
        <w:rPr>
          <w:rFonts w:ascii="Arial" w:hAnsi="Arial" w:cs="Arial"/>
          <w:sz w:val="24"/>
          <w:szCs w:val="24"/>
        </w:rPr>
        <w:t>en la identificación de sus características personales, intereses, ritmos de desarrollo y estilos de aprendizaje,</w:t>
      </w:r>
    </w:p>
    <w:p w:rsidR="008E2CCF" w:rsidRPr="00906C8C" w:rsidRDefault="008E2CCF" w:rsidP="00552D39">
      <w:pPr>
        <w:widowControl w:val="0"/>
        <w:numPr>
          <w:ilvl w:val="0"/>
          <w:numId w:val="14"/>
        </w:numPr>
        <w:suppressAutoHyphens/>
        <w:spacing w:after="0" w:line="240" w:lineRule="auto"/>
        <w:jc w:val="both"/>
        <w:rPr>
          <w:rFonts w:ascii="Arial" w:hAnsi="Arial" w:cs="Arial"/>
          <w:sz w:val="24"/>
          <w:szCs w:val="24"/>
        </w:rPr>
      </w:pPr>
      <w:r w:rsidRPr="00906C8C">
        <w:rPr>
          <w:rFonts w:ascii="Arial" w:hAnsi="Arial" w:cs="Arial"/>
          <w:sz w:val="24"/>
          <w:szCs w:val="24"/>
        </w:rPr>
        <w:t>Proporcionar información básica para consolidar o reorientar los procesos educativos relacionados con el desarrollo integral del estudiante.</w:t>
      </w:r>
    </w:p>
    <w:p w:rsidR="005F3227" w:rsidRPr="00906C8C" w:rsidRDefault="005F3227" w:rsidP="00552D39">
      <w:pPr>
        <w:widowControl w:val="0"/>
        <w:numPr>
          <w:ilvl w:val="0"/>
          <w:numId w:val="14"/>
        </w:numPr>
        <w:suppressAutoHyphens/>
        <w:spacing w:after="0" w:line="240" w:lineRule="auto"/>
        <w:jc w:val="both"/>
        <w:rPr>
          <w:rFonts w:ascii="Arial" w:hAnsi="Arial" w:cs="Arial"/>
          <w:sz w:val="24"/>
          <w:szCs w:val="24"/>
        </w:rPr>
      </w:pPr>
      <w:r w:rsidRPr="00906C8C">
        <w:rPr>
          <w:rFonts w:ascii="Arial" w:hAnsi="Arial" w:cs="Arial"/>
          <w:sz w:val="24"/>
          <w:szCs w:val="24"/>
        </w:rPr>
        <w:t>Afianzar la formación y práctica de valores,</w:t>
      </w:r>
    </w:p>
    <w:p w:rsidR="005F3227" w:rsidRPr="00906C8C" w:rsidRDefault="005F3227" w:rsidP="00552D39">
      <w:pPr>
        <w:widowControl w:val="0"/>
        <w:numPr>
          <w:ilvl w:val="0"/>
          <w:numId w:val="14"/>
        </w:numPr>
        <w:suppressAutoHyphens/>
        <w:spacing w:after="0" w:line="240" w:lineRule="auto"/>
        <w:jc w:val="both"/>
        <w:rPr>
          <w:rFonts w:ascii="Arial" w:hAnsi="Arial" w:cs="Arial"/>
          <w:sz w:val="24"/>
          <w:szCs w:val="24"/>
        </w:rPr>
      </w:pPr>
      <w:r w:rsidRPr="00906C8C">
        <w:rPr>
          <w:rFonts w:ascii="Arial" w:hAnsi="Arial" w:cs="Arial"/>
          <w:sz w:val="24"/>
          <w:szCs w:val="24"/>
        </w:rPr>
        <w:t xml:space="preserve">Favorecer en cada estudiante el desarrollo de sus capacidades y habilidades, </w:t>
      </w:r>
      <w:proofErr w:type="spellStart"/>
      <w:r w:rsidRPr="00906C8C">
        <w:rPr>
          <w:rFonts w:ascii="Arial" w:hAnsi="Arial" w:cs="Arial"/>
          <w:sz w:val="24"/>
          <w:szCs w:val="24"/>
        </w:rPr>
        <w:t>metacognitivas</w:t>
      </w:r>
      <w:proofErr w:type="spellEnd"/>
      <w:r w:rsidRPr="00906C8C">
        <w:rPr>
          <w:rFonts w:ascii="Arial" w:hAnsi="Arial" w:cs="Arial"/>
          <w:sz w:val="24"/>
          <w:szCs w:val="24"/>
        </w:rPr>
        <w:t xml:space="preserve">, cognitivas, </w:t>
      </w:r>
      <w:proofErr w:type="spellStart"/>
      <w:r w:rsidRPr="00906C8C">
        <w:rPr>
          <w:rFonts w:ascii="Arial" w:hAnsi="Arial" w:cs="Arial"/>
          <w:sz w:val="24"/>
          <w:szCs w:val="24"/>
        </w:rPr>
        <w:t>actitudinales</w:t>
      </w:r>
      <w:proofErr w:type="spellEnd"/>
      <w:r w:rsidRPr="00906C8C">
        <w:rPr>
          <w:rFonts w:ascii="Arial" w:hAnsi="Arial" w:cs="Arial"/>
          <w:sz w:val="24"/>
          <w:szCs w:val="24"/>
        </w:rPr>
        <w:t xml:space="preserve"> e instrumentales, </w:t>
      </w:r>
    </w:p>
    <w:p w:rsidR="005F3227" w:rsidRPr="00906C8C" w:rsidRDefault="005F3227" w:rsidP="00552D39">
      <w:pPr>
        <w:widowControl w:val="0"/>
        <w:numPr>
          <w:ilvl w:val="0"/>
          <w:numId w:val="14"/>
        </w:numPr>
        <w:suppressAutoHyphens/>
        <w:spacing w:after="0" w:line="240" w:lineRule="auto"/>
        <w:jc w:val="both"/>
        <w:rPr>
          <w:rFonts w:ascii="Arial" w:hAnsi="Arial" w:cs="Arial"/>
          <w:sz w:val="24"/>
          <w:szCs w:val="24"/>
        </w:rPr>
      </w:pPr>
      <w:r w:rsidRPr="00906C8C">
        <w:rPr>
          <w:rFonts w:ascii="Arial" w:hAnsi="Arial" w:cs="Arial"/>
          <w:sz w:val="24"/>
          <w:szCs w:val="24"/>
        </w:rPr>
        <w:t>Ofrecer al estudiante oportunidades para aprender del acierto, del error y en general de la experiencia,</w:t>
      </w:r>
    </w:p>
    <w:p w:rsidR="00A92E00" w:rsidRPr="00906C8C" w:rsidRDefault="00A92E00" w:rsidP="00552D39">
      <w:pPr>
        <w:widowControl w:val="0"/>
        <w:numPr>
          <w:ilvl w:val="0"/>
          <w:numId w:val="14"/>
        </w:numPr>
        <w:suppressAutoHyphens/>
        <w:spacing w:after="0" w:line="240" w:lineRule="auto"/>
        <w:jc w:val="both"/>
        <w:rPr>
          <w:rFonts w:ascii="Arial" w:hAnsi="Arial" w:cs="Arial"/>
          <w:sz w:val="24"/>
          <w:szCs w:val="24"/>
        </w:rPr>
      </w:pPr>
      <w:r w:rsidRPr="00906C8C">
        <w:rPr>
          <w:rFonts w:ascii="Arial" w:hAnsi="Arial" w:cs="Arial"/>
          <w:sz w:val="24"/>
          <w:szCs w:val="24"/>
        </w:rPr>
        <w:t>Determinar la promoción o no de los educandos en cada grado de la educación básica y media,</w:t>
      </w:r>
      <w:r w:rsidR="005F3227" w:rsidRPr="00906C8C">
        <w:rPr>
          <w:rFonts w:ascii="Arial" w:hAnsi="Arial" w:cs="Arial"/>
          <w:sz w:val="24"/>
          <w:szCs w:val="24"/>
        </w:rPr>
        <w:t xml:space="preserve"> y</w:t>
      </w:r>
    </w:p>
    <w:p w:rsidR="00A92E00" w:rsidRPr="00906C8C" w:rsidRDefault="00A92E00" w:rsidP="00552D39">
      <w:pPr>
        <w:widowControl w:val="0"/>
        <w:numPr>
          <w:ilvl w:val="0"/>
          <w:numId w:val="14"/>
        </w:numPr>
        <w:suppressAutoHyphens/>
        <w:spacing w:after="0" w:line="240" w:lineRule="auto"/>
        <w:jc w:val="both"/>
        <w:rPr>
          <w:rFonts w:ascii="Arial" w:hAnsi="Arial" w:cs="Arial"/>
          <w:sz w:val="24"/>
          <w:szCs w:val="24"/>
        </w:rPr>
      </w:pPr>
      <w:r w:rsidRPr="00906C8C">
        <w:rPr>
          <w:rFonts w:ascii="Arial" w:hAnsi="Arial" w:cs="Arial"/>
          <w:sz w:val="24"/>
          <w:szCs w:val="24"/>
        </w:rPr>
        <w:t>Suministrar información que contribuya a la autoe</w:t>
      </w:r>
      <w:r w:rsidR="005F3227" w:rsidRPr="00906C8C">
        <w:rPr>
          <w:rFonts w:ascii="Arial" w:hAnsi="Arial" w:cs="Arial"/>
          <w:sz w:val="24"/>
          <w:szCs w:val="24"/>
        </w:rPr>
        <w:t xml:space="preserve">valuación académica, </w:t>
      </w:r>
      <w:r w:rsidRPr="00906C8C">
        <w:rPr>
          <w:rFonts w:ascii="Arial" w:hAnsi="Arial" w:cs="Arial"/>
          <w:sz w:val="24"/>
          <w:szCs w:val="24"/>
        </w:rPr>
        <w:t>a la actualización permanente de</w:t>
      </w:r>
      <w:r w:rsidR="008E2CCF" w:rsidRPr="00906C8C">
        <w:rPr>
          <w:rFonts w:ascii="Arial" w:hAnsi="Arial" w:cs="Arial"/>
          <w:sz w:val="24"/>
          <w:szCs w:val="24"/>
        </w:rPr>
        <w:t xml:space="preserve">l </w:t>
      </w:r>
      <w:r w:rsidRPr="00906C8C">
        <w:rPr>
          <w:rFonts w:ascii="Arial" w:hAnsi="Arial" w:cs="Arial"/>
          <w:sz w:val="24"/>
          <w:szCs w:val="24"/>
        </w:rPr>
        <w:t>plan de estudios</w:t>
      </w:r>
      <w:r w:rsidR="005F3227" w:rsidRPr="00906C8C">
        <w:rPr>
          <w:rFonts w:ascii="Arial" w:hAnsi="Arial" w:cs="Arial"/>
          <w:sz w:val="24"/>
          <w:szCs w:val="24"/>
        </w:rPr>
        <w:t xml:space="preserve"> y al ajuste e implementación del plan de mejoramiento institucional.</w:t>
      </w:r>
    </w:p>
    <w:p w:rsidR="003E1149" w:rsidRPr="00906C8C" w:rsidRDefault="003E1149" w:rsidP="00DC74BE">
      <w:pPr>
        <w:spacing w:after="0" w:line="240" w:lineRule="auto"/>
        <w:jc w:val="both"/>
        <w:rPr>
          <w:rFonts w:ascii="Arial" w:eastAsia="Times New Roman" w:hAnsi="Arial" w:cs="Arial"/>
          <w:b/>
          <w:sz w:val="24"/>
          <w:szCs w:val="24"/>
          <w:lang w:eastAsia="es-CO"/>
        </w:rPr>
      </w:pPr>
    </w:p>
    <w:p w:rsidR="00E468B6" w:rsidRPr="00906C8C" w:rsidRDefault="00A92E00" w:rsidP="00E468B6">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Artículo 3</w:t>
      </w:r>
      <w:r w:rsidR="00E468B6" w:rsidRPr="00906C8C">
        <w:rPr>
          <w:rFonts w:ascii="Arial" w:eastAsia="Times New Roman" w:hAnsi="Arial" w:cs="Arial"/>
          <w:b/>
          <w:sz w:val="24"/>
          <w:szCs w:val="24"/>
          <w:lang w:eastAsia="es-CO"/>
        </w:rPr>
        <w:t>°</w:t>
      </w:r>
      <w:r w:rsidR="009D0F38" w:rsidRPr="00906C8C">
        <w:rPr>
          <w:rFonts w:ascii="Arial" w:eastAsia="Times New Roman" w:hAnsi="Arial" w:cs="Arial"/>
          <w:b/>
          <w:sz w:val="24"/>
          <w:szCs w:val="24"/>
          <w:lang w:eastAsia="es-CO"/>
        </w:rPr>
        <w:t>.- Funciones de la Evaluación-</w:t>
      </w:r>
      <w:r w:rsidR="00E468B6" w:rsidRPr="00906C8C">
        <w:rPr>
          <w:rFonts w:ascii="Arial" w:eastAsia="Times New Roman" w:hAnsi="Arial" w:cs="Arial"/>
          <w:b/>
          <w:sz w:val="24"/>
          <w:szCs w:val="24"/>
          <w:lang w:eastAsia="es-CO"/>
        </w:rPr>
        <w:t xml:space="preserve"> </w:t>
      </w:r>
      <w:r w:rsidR="00E468B6" w:rsidRPr="00906C8C">
        <w:rPr>
          <w:rFonts w:ascii="Arial" w:hAnsi="Arial" w:cs="Arial"/>
          <w:sz w:val="24"/>
          <w:szCs w:val="24"/>
        </w:rPr>
        <w:t>La Evaluación entendida como proceso</w:t>
      </w:r>
      <w:r w:rsidR="00C37501" w:rsidRPr="00906C8C">
        <w:rPr>
          <w:rFonts w:ascii="Arial" w:hAnsi="Arial" w:cs="Arial"/>
          <w:sz w:val="24"/>
          <w:szCs w:val="24"/>
        </w:rPr>
        <w:t>,</w:t>
      </w:r>
      <w:r w:rsidR="00E468B6" w:rsidRPr="00906C8C">
        <w:rPr>
          <w:rFonts w:ascii="Arial" w:hAnsi="Arial" w:cs="Arial"/>
          <w:sz w:val="24"/>
          <w:szCs w:val="24"/>
        </w:rPr>
        <w:t xml:space="preserve"> debe per</w:t>
      </w:r>
      <w:r w:rsidR="0025650D" w:rsidRPr="00906C8C">
        <w:rPr>
          <w:rFonts w:ascii="Arial" w:hAnsi="Arial" w:cs="Arial"/>
          <w:sz w:val="24"/>
          <w:szCs w:val="24"/>
        </w:rPr>
        <w:t>mitir a docentes y estudiantes</w:t>
      </w:r>
      <w:r w:rsidR="00E468B6" w:rsidRPr="00906C8C">
        <w:rPr>
          <w:rFonts w:ascii="Arial" w:hAnsi="Arial" w:cs="Arial"/>
          <w:sz w:val="24"/>
          <w:szCs w:val="24"/>
        </w:rPr>
        <w:t>:</w:t>
      </w:r>
    </w:p>
    <w:p w:rsidR="00E468B6" w:rsidRPr="00906C8C" w:rsidRDefault="00E468B6" w:rsidP="00E468B6">
      <w:pPr>
        <w:spacing w:after="0" w:line="240" w:lineRule="auto"/>
        <w:jc w:val="both"/>
        <w:rPr>
          <w:rFonts w:ascii="Arial" w:hAnsi="Arial" w:cs="Arial"/>
          <w:sz w:val="24"/>
          <w:szCs w:val="24"/>
        </w:rPr>
      </w:pPr>
      <w:r w:rsidRPr="00906C8C">
        <w:rPr>
          <w:rFonts w:ascii="Arial" w:hAnsi="Arial" w:cs="Arial"/>
          <w:sz w:val="24"/>
          <w:szCs w:val="24"/>
        </w:rPr>
        <w:t xml:space="preserve"> </w:t>
      </w:r>
    </w:p>
    <w:p w:rsidR="00E468B6" w:rsidRPr="00906C8C" w:rsidRDefault="00E468B6" w:rsidP="00552D39">
      <w:pPr>
        <w:widowControl w:val="0"/>
        <w:numPr>
          <w:ilvl w:val="0"/>
          <w:numId w:val="8"/>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 xml:space="preserve">Como diagnóstico, realizar un análisis para conocer las ideas de los estudiantes, los errores en los que tropiezan, las dificultades con las que se encuentran y los </w:t>
      </w:r>
      <w:r w:rsidR="00C37501" w:rsidRPr="00906C8C">
        <w:rPr>
          <w:rFonts w:ascii="Arial" w:hAnsi="Arial" w:cs="Arial"/>
          <w:sz w:val="24"/>
          <w:szCs w:val="24"/>
        </w:rPr>
        <w:t>desempeños</w:t>
      </w:r>
      <w:r w:rsidRPr="00906C8C">
        <w:rPr>
          <w:rFonts w:ascii="Arial" w:hAnsi="Arial" w:cs="Arial"/>
          <w:sz w:val="24"/>
          <w:szCs w:val="24"/>
        </w:rPr>
        <w:t xml:space="preserve"> más </w:t>
      </w:r>
      <w:r w:rsidR="00C37501" w:rsidRPr="00906C8C">
        <w:rPr>
          <w:rFonts w:ascii="Arial" w:hAnsi="Arial" w:cs="Arial"/>
          <w:sz w:val="24"/>
          <w:szCs w:val="24"/>
        </w:rPr>
        <w:t>altos</w:t>
      </w:r>
      <w:r w:rsidRPr="00906C8C">
        <w:rPr>
          <w:rFonts w:ascii="Arial" w:hAnsi="Arial" w:cs="Arial"/>
          <w:sz w:val="24"/>
          <w:szCs w:val="24"/>
        </w:rPr>
        <w:t xml:space="preserve"> que han alcanzado.</w:t>
      </w:r>
    </w:p>
    <w:p w:rsidR="00E468B6" w:rsidRPr="00906C8C" w:rsidRDefault="007E14A2" w:rsidP="00552D39">
      <w:pPr>
        <w:widowControl w:val="0"/>
        <w:numPr>
          <w:ilvl w:val="0"/>
          <w:numId w:val="8"/>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 xml:space="preserve">Como acuerdo, </w:t>
      </w:r>
      <w:r w:rsidR="00E468B6" w:rsidRPr="00906C8C">
        <w:rPr>
          <w:rFonts w:ascii="Arial" w:hAnsi="Arial" w:cs="Arial"/>
          <w:sz w:val="24"/>
          <w:szCs w:val="24"/>
        </w:rPr>
        <w:t>convertirse en una plataforma de debate sobre la enseñanza en la cual interviene la comunidad educativa: Docentes, Estudiantes y Padres de familia.</w:t>
      </w:r>
    </w:p>
    <w:p w:rsidR="00E468B6" w:rsidRPr="00906C8C" w:rsidRDefault="007E14A2" w:rsidP="00552D39">
      <w:pPr>
        <w:widowControl w:val="0"/>
        <w:numPr>
          <w:ilvl w:val="0"/>
          <w:numId w:val="8"/>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 xml:space="preserve">Como instrumento de análisis, </w:t>
      </w:r>
      <w:r w:rsidR="00E468B6" w:rsidRPr="00906C8C">
        <w:rPr>
          <w:rFonts w:ascii="Arial" w:hAnsi="Arial" w:cs="Arial"/>
          <w:sz w:val="24"/>
          <w:szCs w:val="24"/>
        </w:rPr>
        <w:t>facilita</w:t>
      </w:r>
      <w:r w:rsidR="00C37501" w:rsidRPr="00906C8C">
        <w:rPr>
          <w:rFonts w:ascii="Arial" w:hAnsi="Arial" w:cs="Arial"/>
          <w:sz w:val="24"/>
          <w:szCs w:val="24"/>
        </w:rPr>
        <w:t>r</w:t>
      </w:r>
      <w:r w:rsidR="00E468B6" w:rsidRPr="00906C8C">
        <w:rPr>
          <w:rFonts w:ascii="Arial" w:hAnsi="Arial" w:cs="Arial"/>
          <w:sz w:val="24"/>
          <w:szCs w:val="24"/>
        </w:rPr>
        <w:t xml:space="preserve"> la comprensión de lo que sucede en el proceso pedagógico.</w:t>
      </w:r>
    </w:p>
    <w:p w:rsidR="00E468B6" w:rsidRPr="00906C8C" w:rsidRDefault="007E14A2" w:rsidP="00552D39">
      <w:pPr>
        <w:widowControl w:val="0"/>
        <w:numPr>
          <w:ilvl w:val="0"/>
          <w:numId w:val="8"/>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 xml:space="preserve">Como </w:t>
      </w:r>
      <w:r w:rsidR="00E468B6" w:rsidRPr="00906C8C">
        <w:rPr>
          <w:rFonts w:ascii="Arial" w:hAnsi="Arial" w:cs="Arial"/>
          <w:sz w:val="24"/>
          <w:szCs w:val="24"/>
        </w:rPr>
        <w:t>retroalimentación</w:t>
      </w:r>
      <w:r w:rsidRPr="00906C8C">
        <w:rPr>
          <w:rFonts w:ascii="Arial" w:hAnsi="Arial" w:cs="Arial"/>
          <w:sz w:val="24"/>
          <w:szCs w:val="24"/>
        </w:rPr>
        <w:t>, posibilita</w:t>
      </w:r>
      <w:r w:rsidR="00C37501" w:rsidRPr="00906C8C">
        <w:rPr>
          <w:rFonts w:ascii="Arial" w:hAnsi="Arial" w:cs="Arial"/>
          <w:sz w:val="24"/>
          <w:szCs w:val="24"/>
        </w:rPr>
        <w:t>r</w:t>
      </w:r>
      <w:r w:rsidRPr="00906C8C">
        <w:rPr>
          <w:rFonts w:ascii="Arial" w:hAnsi="Arial" w:cs="Arial"/>
          <w:sz w:val="24"/>
          <w:szCs w:val="24"/>
        </w:rPr>
        <w:t xml:space="preserve"> la modificación del contexto o trabajo docente en relación a la búsqueda de nuevas formas de enseñanza, lo cual facilita el proceso pedagógico al abrir paso a metodologías más adecuadas y contenidos más pertinentes, haciendo el aprendizaje más significativo y </w:t>
      </w:r>
      <w:r w:rsidRPr="00906C8C">
        <w:rPr>
          <w:rFonts w:ascii="Arial" w:hAnsi="Arial" w:cs="Arial"/>
          <w:sz w:val="24"/>
          <w:szCs w:val="24"/>
        </w:rPr>
        <w:lastRenderedPageBreak/>
        <w:t>relevante para los estudiantes.</w:t>
      </w:r>
    </w:p>
    <w:p w:rsidR="00E468B6" w:rsidRPr="00906C8C" w:rsidRDefault="007E14A2" w:rsidP="00552D39">
      <w:pPr>
        <w:widowControl w:val="0"/>
        <w:numPr>
          <w:ilvl w:val="0"/>
          <w:numId w:val="8"/>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Como a</w:t>
      </w:r>
      <w:r w:rsidR="00E468B6" w:rsidRPr="00906C8C">
        <w:rPr>
          <w:rFonts w:ascii="Arial" w:hAnsi="Arial" w:cs="Arial"/>
          <w:sz w:val="24"/>
          <w:szCs w:val="24"/>
        </w:rPr>
        <w:t>utorregulación del aprendizaje</w:t>
      </w:r>
      <w:r w:rsidRPr="00906C8C">
        <w:rPr>
          <w:rFonts w:ascii="Arial" w:hAnsi="Arial" w:cs="Arial"/>
          <w:sz w:val="24"/>
          <w:szCs w:val="24"/>
        </w:rPr>
        <w:t xml:space="preserve">, </w:t>
      </w:r>
      <w:r w:rsidR="00E468B6" w:rsidRPr="00906C8C">
        <w:rPr>
          <w:rFonts w:ascii="Arial" w:hAnsi="Arial" w:cs="Arial"/>
          <w:sz w:val="24"/>
          <w:szCs w:val="24"/>
        </w:rPr>
        <w:t>permit</w:t>
      </w:r>
      <w:r w:rsidR="00C37501" w:rsidRPr="00906C8C">
        <w:rPr>
          <w:rFonts w:ascii="Arial" w:hAnsi="Arial" w:cs="Arial"/>
          <w:sz w:val="24"/>
          <w:szCs w:val="24"/>
        </w:rPr>
        <w:t>ir</w:t>
      </w:r>
      <w:r w:rsidR="00E468B6" w:rsidRPr="00906C8C">
        <w:rPr>
          <w:rFonts w:ascii="Arial" w:hAnsi="Arial" w:cs="Arial"/>
          <w:sz w:val="24"/>
          <w:szCs w:val="24"/>
        </w:rPr>
        <w:t xml:space="preserve"> al estudiante promover su propia autonomía para se</w:t>
      </w:r>
      <w:r w:rsidR="00C37501" w:rsidRPr="00906C8C">
        <w:rPr>
          <w:rFonts w:ascii="Arial" w:hAnsi="Arial" w:cs="Arial"/>
          <w:sz w:val="24"/>
          <w:szCs w:val="24"/>
        </w:rPr>
        <w:t>r</w:t>
      </w:r>
      <w:r w:rsidR="00E468B6" w:rsidRPr="00906C8C">
        <w:rPr>
          <w:rFonts w:ascii="Arial" w:hAnsi="Arial" w:cs="Arial"/>
          <w:sz w:val="24"/>
          <w:szCs w:val="24"/>
        </w:rPr>
        <w:t xml:space="preserve"> protagonista de su aprendizaje.</w:t>
      </w:r>
    </w:p>
    <w:p w:rsidR="00A92E00" w:rsidRPr="00906C8C" w:rsidRDefault="00A92E00" w:rsidP="00DC74BE">
      <w:pPr>
        <w:spacing w:after="0" w:line="240" w:lineRule="auto"/>
        <w:jc w:val="both"/>
        <w:rPr>
          <w:rFonts w:ascii="Arial" w:eastAsia="Times New Roman" w:hAnsi="Arial" w:cs="Arial"/>
          <w:b/>
          <w:sz w:val="24"/>
          <w:szCs w:val="24"/>
          <w:lang w:eastAsia="es-CO"/>
        </w:rPr>
      </w:pPr>
    </w:p>
    <w:p w:rsidR="00566C99" w:rsidRPr="00906C8C" w:rsidRDefault="00566C99" w:rsidP="00566C99">
      <w:pPr>
        <w:spacing w:after="0" w:line="240" w:lineRule="auto"/>
        <w:jc w:val="both"/>
        <w:rPr>
          <w:rFonts w:ascii="Arial" w:hAnsi="Arial" w:cs="Arial"/>
          <w:sz w:val="24"/>
          <w:szCs w:val="24"/>
          <w:lang w:eastAsia="es-CO"/>
        </w:rPr>
      </w:pPr>
      <w:r w:rsidRPr="00906C8C">
        <w:rPr>
          <w:rFonts w:ascii="Arial" w:hAnsi="Arial" w:cs="Arial"/>
          <w:b/>
          <w:sz w:val="24"/>
          <w:szCs w:val="24"/>
          <w:lang w:eastAsia="es-CO"/>
        </w:rPr>
        <w:t>Artículo 4:</w:t>
      </w:r>
      <w:r w:rsidRPr="00906C8C">
        <w:rPr>
          <w:rFonts w:ascii="Arial" w:hAnsi="Arial" w:cs="Arial"/>
          <w:sz w:val="24"/>
          <w:szCs w:val="24"/>
          <w:lang w:eastAsia="es-CO"/>
        </w:rPr>
        <w:t xml:space="preserve"> </w:t>
      </w:r>
      <w:r w:rsidRPr="00906C8C">
        <w:rPr>
          <w:rFonts w:ascii="Arial" w:hAnsi="Arial" w:cs="Arial"/>
          <w:b/>
          <w:sz w:val="24"/>
          <w:szCs w:val="24"/>
          <w:lang w:eastAsia="es-CO"/>
        </w:rPr>
        <w:t xml:space="preserve">Estrategias de </w:t>
      </w:r>
      <w:r w:rsidR="00B80528" w:rsidRPr="00906C8C">
        <w:rPr>
          <w:rFonts w:ascii="Arial" w:hAnsi="Arial" w:cs="Arial"/>
          <w:b/>
          <w:sz w:val="24"/>
          <w:szCs w:val="24"/>
          <w:lang w:eastAsia="es-CO"/>
        </w:rPr>
        <w:t>Valoración integral de los desempeños de los estudiantes</w:t>
      </w:r>
      <w:r w:rsidRPr="00906C8C">
        <w:rPr>
          <w:rFonts w:ascii="Arial" w:hAnsi="Arial" w:cs="Arial"/>
          <w:b/>
          <w:sz w:val="24"/>
          <w:szCs w:val="24"/>
          <w:lang w:eastAsia="es-CO"/>
        </w:rPr>
        <w:t xml:space="preserve">. </w:t>
      </w:r>
      <w:r w:rsidRPr="00906C8C">
        <w:rPr>
          <w:rFonts w:ascii="Arial" w:hAnsi="Arial" w:cs="Arial"/>
          <w:sz w:val="24"/>
          <w:szCs w:val="24"/>
          <w:lang w:eastAsia="es-CO"/>
        </w:rPr>
        <w:t>Para efectuar un seguimiento objetivo del desempeño del</w:t>
      </w:r>
      <w:r w:rsidR="00D334FE" w:rsidRPr="00906C8C">
        <w:rPr>
          <w:rFonts w:ascii="Arial" w:hAnsi="Arial" w:cs="Arial"/>
          <w:sz w:val="24"/>
          <w:szCs w:val="24"/>
          <w:lang w:eastAsia="es-CO"/>
        </w:rPr>
        <w:t xml:space="preserve"> estudiante y el alcance en la </w:t>
      </w:r>
      <w:r w:rsidRPr="00906C8C">
        <w:rPr>
          <w:rFonts w:ascii="Arial" w:hAnsi="Arial" w:cs="Arial"/>
          <w:sz w:val="24"/>
          <w:szCs w:val="24"/>
          <w:lang w:eastAsia="es-CO"/>
        </w:rPr>
        <w:t>obtención de lo que se considera deseable y necesario</w:t>
      </w:r>
      <w:r w:rsidR="00D334FE" w:rsidRPr="00906C8C">
        <w:rPr>
          <w:rFonts w:ascii="Arial" w:hAnsi="Arial" w:cs="Arial"/>
          <w:sz w:val="24"/>
          <w:szCs w:val="24"/>
          <w:lang w:eastAsia="es-CO"/>
        </w:rPr>
        <w:t xml:space="preserve"> para cada grado</w:t>
      </w:r>
      <w:r w:rsidRPr="00906C8C">
        <w:rPr>
          <w:rFonts w:ascii="Arial" w:hAnsi="Arial" w:cs="Arial"/>
          <w:sz w:val="24"/>
          <w:szCs w:val="24"/>
          <w:lang w:eastAsia="es-CO"/>
        </w:rPr>
        <w:t>, deben utilizarse diferentes medios de evaluación que permitan:</w:t>
      </w:r>
    </w:p>
    <w:p w:rsidR="00566C99" w:rsidRPr="00906C8C" w:rsidRDefault="00566C99" w:rsidP="00566C99">
      <w:pPr>
        <w:spacing w:after="0" w:line="240" w:lineRule="auto"/>
        <w:jc w:val="both"/>
        <w:rPr>
          <w:rFonts w:ascii="Arial" w:hAnsi="Arial" w:cs="Arial"/>
          <w:sz w:val="24"/>
          <w:szCs w:val="24"/>
          <w:lang w:eastAsia="es-CO"/>
        </w:rPr>
      </w:pPr>
    </w:p>
    <w:p w:rsidR="00566C99" w:rsidRPr="00906C8C" w:rsidRDefault="00566C99" w:rsidP="00552D39">
      <w:pPr>
        <w:widowControl w:val="0"/>
        <w:numPr>
          <w:ilvl w:val="0"/>
          <w:numId w:val="8"/>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Evaluar los niveles de comprensión, análisis, discusión, crítica y en general de apropiación de conceptos.</w:t>
      </w:r>
    </w:p>
    <w:p w:rsidR="00566C99" w:rsidRPr="00906C8C" w:rsidRDefault="00566C99" w:rsidP="00566C99">
      <w:pPr>
        <w:widowControl w:val="0"/>
        <w:tabs>
          <w:tab w:val="left" w:pos="720"/>
        </w:tabs>
        <w:suppressAutoHyphens/>
        <w:spacing w:after="0" w:line="240" w:lineRule="auto"/>
        <w:ind w:left="360"/>
        <w:jc w:val="both"/>
        <w:rPr>
          <w:rFonts w:ascii="Arial" w:hAnsi="Arial" w:cs="Arial"/>
          <w:sz w:val="24"/>
          <w:szCs w:val="24"/>
        </w:rPr>
      </w:pPr>
    </w:p>
    <w:p w:rsidR="00566C99" w:rsidRPr="00906C8C" w:rsidRDefault="00566C99" w:rsidP="00552D39">
      <w:pPr>
        <w:widowControl w:val="0"/>
        <w:numPr>
          <w:ilvl w:val="0"/>
          <w:numId w:val="8"/>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Apreciación cualitativa como resultado de observación, diálogo, entrevista abierta y formuladas con la participación del estudiante.</w:t>
      </w:r>
    </w:p>
    <w:p w:rsidR="00566C99" w:rsidRPr="00906C8C" w:rsidRDefault="00566C99" w:rsidP="00566C99">
      <w:pPr>
        <w:widowControl w:val="0"/>
        <w:tabs>
          <w:tab w:val="left" w:pos="720"/>
        </w:tabs>
        <w:suppressAutoHyphens/>
        <w:spacing w:after="0" w:line="240" w:lineRule="auto"/>
        <w:ind w:left="360"/>
        <w:jc w:val="both"/>
        <w:rPr>
          <w:rFonts w:ascii="Arial" w:hAnsi="Arial" w:cs="Arial"/>
          <w:sz w:val="24"/>
          <w:szCs w:val="24"/>
        </w:rPr>
      </w:pPr>
    </w:p>
    <w:p w:rsidR="00566C99" w:rsidRPr="00906C8C" w:rsidRDefault="00566C99" w:rsidP="00566C99">
      <w:pPr>
        <w:widowControl w:val="0"/>
        <w:tabs>
          <w:tab w:val="left" w:pos="720"/>
        </w:tabs>
        <w:suppressAutoHyphens/>
        <w:spacing w:after="0" w:line="240" w:lineRule="auto"/>
        <w:jc w:val="both"/>
        <w:rPr>
          <w:rFonts w:ascii="Arial" w:hAnsi="Arial" w:cs="Arial"/>
          <w:sz w:val="24"/>
          <w:szCs w:val="24"/>
          <w:lang w:eastAsia="es-CO"/>
        </w:rPr>
      </w:pPr>
      <w:r w:rsidRPr="00906C8C">
        <w:rPr>
          <w:rFonts w:ascii="Arial" w:hAnsi="Arial" w:cs="Arial"/>
          <w:sz w:val="24"/>
          <w:szCs w:val="24"/>
        </w:rPr>
        <w:t xml:space="preserve">Para lo anterior, </w:t>
      </w:r>
      <w:r w:rsidRPr="00906C8C">
        <w:rPr>
          <w:rFonts w:ascii="Arial" w:hAnsi="Arial" w:cs="Arial"/>
          <w:sz w:val="24"/>
          <w:szCs w:val="24"/>
          <w:lang w:eastAsia="es-CO"/>
        </w:rPr>
        <w:t>se tendrá en cuenta las siguientes categorías de valoración:</w:t>
      </w:r>
    </w:p>
    <w:p w:rsidR="00566C99" w:rsidRPr="00906C8C" w:rsidRDefault="00566C99" w:rsidP="00566C99">
      <w:pPr>
        <w:spacing w:after="0" w:line="240" w:lineRule="auto"/>
        <w:jc w:val="both"/>
        <w:rPr>
          <w:rFonts w:ascii="Arial" w:hAnsi="Arial" w:cs="Arial"/>
          <w:sz w:val="24"/>
          <w:szCs w:val="24"/>
          <w:lang w:eastAsia="es-CO"/>
        </w:rPr>
      </w:pPr>
    </w:p>
    <w:p w:rsidR="0066265A" w:rsidRPr="00906C8C" w:rsidRDefault="00EB05E9" w:rsidP="00552D39">
      <w:pPr>
        <w:numPr>
          <w:ilvl w:val="0"/>
          <w:numId w:val="18"/>
        </w:numPr>
        <w:spacing w:after="0" w:line="240" w:lineRule="auto"/>
        <w:jc w:val="both"/>
        <w:rPr>
          <w:rFonts w:ascii="Arial" w:hAnsi="Arial" w:cs="Arial"/>
          <w:sz w:val="24"/>
          <w:szCs w:val="24"/>
        </w:rPr>
      </w:pPr>
      <w:r w:rsidRPr="00906C8C">
        <w:rPr>
          <w:rFonts w:ascii="Arial" w:hAnsi="Arial" w:cs="Arial"/>
          <w:b/>
          <w:sz w:val="24"/>
          <w:szCs w:val="24"/>
          <w:lang w:eastAsia="es-CO"/>
        </w:rPr>
        <w:t>Exámenes:</w:t>
      </w:r>
      <w:r w:rsidR="00566C99" w:rsidRPr="00906C8C">
        <w:rPr>
          <w:rFonts w:ascii="Arial" w:hAnsi="Arial" w:cs="Arial"/>
          <w:sz w:val="24"/>
          <w:szCs w:val="24"/>
          <w:lang w:eastAsia="es-CO"/>
        </w:rPr>
        <w:t xml:space="preserve"> </w:t>
      </w:r>
      <w:r w:rsidR="00477498" w:rsidRPr="00906C8C">
        <w:rPr>
          <w:rFonts w:ascii="Arial" w:hAnsi="Arial" w:cs="Arial"/>
          <w:sz w:val="24"/>
          <w:szCs w:val="24"/>
          <w:lang w:eastAsia="es-CO"/>
        </w:rPr>
        <w:t>Son</w:t>
      </w:r>
      <w:r w:rsidR="00854C02" w:rsidRPr="00906C8C">
        <w:rPr>
          <w:rFonts w:ascii="Arial" w:hAnsi="Arial" w:cs="Arial"/>
          <w:sz w:val="24"/>
          <w:szCs w:val="24"/>
          <w:lang w:eastAsia="es-CO"/>
        </w:rPr>
        <w:t xml:space="preserve"> p</w:t>
      </w:r>
      <w:r w:rsidR="00566C99" w:rsidRPr="00906C8C">
        <w:rPr>
          <w:rFonts w:ascii="Arial" w:hAnsi="Arial" w:cs="Arial"/>
          <w:sz w:val="24"/>
          <w:szCs w:val="24"/>
          <w:lang w:eastAsia="es-CO"/>
        </w:rPr>
        <w:t>rueba</w:t>
      </w:r>
      <w:r w:rsidR="00D334FE" w:rsidRPr="00906C8C">
        <w:rPr>
          <w:rFonts w:ascii="Arial" w:hAnsi="Arial" w:cs="Arial"/>
          <w:sz w:val="24"/>
          <w:szCs w:val="24"/>
          <w:lang w:eastAsia="es-CO"/>
        </w:rPr>
        <w:t>s</w:t>
      </w:r>
      <w:r w:rsidR="00566C99" w:rsidRPr="00906C8C">
        <w:rPr>
          <w:rFonts w:ascii="Arial" w:hAnsi="Arial" w:cs="Arial"/>
          <w:sz w:val="24"/>
          <w:szCs w:val="24"/>
          <w:lang w:eastAsia="es-CO"/>
        </w:rPr>
        <w:t xml:space="preserve"> escrita</w:t>
      </w:r>
      <w:r w:rsidR="00D334FE" w:rsidRPr="00906C8C">
        <w:rPr>
          <w:rFonts w:ascii="Arial" w:hAnsi="Arial" w:cs="Arial"/>
          <w:sz w:val="24"/>
          <w:szCs w:val="24"/>
          <w:lang w:eastAsia="es-CO"/>
        </w:rPr>
        <w:t>s</w:t>
      </w:r>
      <w:r w:rsidR="002E3ECB" w:rsidRPr="00906C8C">
        <w:rPr>
          <w:rFonts w:ascii="Arial" w:hAnsi="Arial" w:cs="Arial"/>
          <w:sz w:val="24"/>
          <w:szCs w:val="24"/>
          <w:lang w:eastAsia="es-CO"/>
        </w:rPr>
        <w:t xml:space="preserve">, </w:t>
      </w:r>
      <w:r w:rsidR="00566C99" w:rsidRPr="00906C8C">
        <w:rPr>
          <w:rFonts w:ascii="Arial" w:hAnsi="Arial" w:cs="Arial"/>
          <w:sz w:val="24"/>
          <w:szCs w:val="24"/>
          <w:lang w:eastAsia="es-CO"/>
        </w:rPr>
        <w:t>oral</w:t>
      </w:r>
      <w:r w:rsidR="00D334FE" w:rsidRPr="00906C8C">
        <w:rPr>
          <w:rFonts w:ascii="Arial" w:hAnsi="Arial" w:cs="Arial"/>
          <w:sz w:val="24"/>
          <w:szCs w:val="24"/>
          <w:lang w:eastAsia="es-CO"/>
        </w:rPr>
        <w:t>es</w:t>
      </w:r>
      <w:r w:rsidR="00566C99" w:rsidRPr="00906C8C">
        <w:rPr>
          <w:rFonts w:ascii="Arial" w:hAnsi="Arial" w:cs="Arial"/>
          <w:sz w:val="24"/>
          <w:szCs w:val="24"/>
          <w:lang w:eastAsia="es-CO"/>
        </w:rPr>
        <w:t xml:space="preserve"> </w:t>
      </w:r>
      <w:r w:rsidR="002E3ECB" w:rsidRPr="00906C8C">
        <w:rPr>
          <w:rFonts w:ascii="Arial" w:hAnsi="Arial" w:cs="Arial"/>
          <w:sz w:val="24"/>
          <w:szCs w:val="24"/>
          <w:lang w:eastAsia="es-CO"/>
        </w:rPr>
        <w:t xml:space="preserve">o prácticas </w:t>
      </w:r>
      <w:r w:rsidR="00566C99" w:rsidRPr="00906C8C">
        <w:rPr>
          <w:rFonts w:ascii="Arial" w:hAnsi="Arial" w:cs="Arial"/>
          <w:sz w:val="24"/>
          <w:szCs w:val="24"/>
          <w:lang w:eastAsia="es-CO"/>
        </w:rPr>
        <w:t>que se realiza</w:t>
      </w:r>
      <w:r w:rsidR="00D334FE" w:rsidRPr="00906C8C">
        <w:rPr>
          <w:rFonts w:ascii="Arial" w:hAnsi="Arial" w:cs="Arial"/>
          <w:sz w:val="24"/>
          <w:szCs w:val="24"/>
          <w:lang w:eastAsia="es-CO"/>
        </w:rPr>
        <w:t xml:space="preserve">n durante </w:t>
      </w:r>
      <w:r w:rsidR="00566C99" w:rsidRPr="00906C8C">
        <w:rPr>
          <w:rFonts w:ascii="Arial" w:hAnsi="Arial" w:cs="Arial"/>
          <w:sz w:val="24"/>
          <w:szCs w:val="24"/>
          <w:lang w:eastAsia="es-CO"/>
        </w:rPr>
        <w:t xml:space="preserve">un período académico. </w:t>
      </w:r>
      <w:r w:rsidR="0066265A" w:rsidRPr="00906C8C">
        <w:rPr>
          <w:rFonts w:ascii="Arial" w:hAnsi="Arial" w:cs="Arial"/>
          <w:sz w:val="24"/>
          <w:szCs w:val="24"/>
        </w:rPr>
        <w:t>Las pruebas basadas exclusivamente en la reproducción memorística de palabras, nombres, fechas, datos o fórmulas que no vayan ligadas a la construcción de conceptos y de otros factores cognitivos, no deben ser tenidas en cuenta en la evaluación del rendimiento  escolar (Artículo 48 Decreto 1860/94).</w:t>
      </w:r>
    </w:p>
    <w:p w:rsidR="0066265A" w:rsidRPr="00906C8C" w:rsidRDefault="0066265A" w:rsidP="0066265A">
      <w:pPr>
        <w:spacing w:after="0" w:line="240" w:lineRule="auto"/>
        <w:ind w:left="360"/>
        <w:jc w:val="both"/>
        <w:rPr>
          <w:rFonts w:ascii="Arial" w:hAnsi="Arial" w:cs="Arial"/>
          <w:sz w:val="24"/>
          <w:szCs w:val="24"/>
          <w:lang w:eastAsia="es-CO"/>
        </w:rPr>
      </w:pPr>
    </w:p>
    <w:p w:rsidR="00380FD9" w:rsidRPr="00906C8C" w:rsidRDefault="0066265A" w:rsidP="0066265A">
      <w:pPr>
        <w:spacing w:after="0" w:line="240" w:lineRule="auto"/>
        <w:ind w:left="360"/>
        <w:jc w:val="both"/>
        <w:rPr>
          <w:rFonts w:ascii="Arial" w:hAnsi="Arial" w:cs="Arial"/>
          <w:sz w:val="24"/>
          <w:szCs w:val="24"/>
          <w:lang w:eastAsia="es-CO"/>
        </w:rPr>
      </w:pPr>
      <w:r w:rsidRPr="00906C8C">
        <w:rPr>
          <w:rFonts w:ascii="Arial" w:hAnsi="Arial" w:cs="Arial"/>
          <w:sz w:val="24"/>
          <w:szCs w:val="24"/>
          <w:lang w:eastAsia="es-CO"/>
        </w:rPr>
        <w:t xml:space="preserve">En </w:t>
      </w:r>
      <w:r w:rsidR="00854C02" w:rsidRPr="00906C8C">
        <w:rPr>
          <w:rFonts w:ascii="Arial" w:hAnsi="Arial" w:cs="Arial"/>
          <w:sz w:val="24"/>
          <w:szCs w:val="24"/>
          <w:lang w:eastAsia="es-CO"/>
        </w:rPr>
        <w:t xml:space="preserve">las diferentes asignaturas </w:t>
      </w:r>
      <w:r w:rsidRPr="00906C8C">
        <w:rPr>
          <w:rFonts w:ascii="Arial" w:hAnsi="Arial" w:cs="Arial"/>
          <w:sz w:val="24"/>
          <w:szCs w:val="24"/>
          <w:lang w:eastAsia="es-CO"/>
        </w:rPr>
        <w:t xml:space="preserve">deberá realizarse </w:t>
      </w:r>
      <w:r w:rsidR="00854C02" w:rsidRPr="00906C8C">
        <w:rPr>
          <w:rFonts w:ascii="Arial" w:hAnsi="Arial" w:cs="Arial"/>
          <w:sz w:val="24"/>
          <w:szCs w:val="24"/>
          <w:lang w:eastAsia="es-CO"/>
        </w:rPr>
        <w:t xml:space="preserve">como mínimo </w:t>
      </w:r>
      <w:r w:rsidRPr="00906C8C">
        <w:rPr>
          <w:rFonts w:ascii="Arial" w:hAnsi="Arial" w:cs="Arial"/>
          <w:sz w:val="24"/>
          <w:szCs w:val="24"/>
          <w:lang w:eastAsia="es-CO"/>
        </w:rPr>
        <w:t xml:space="preserve">una prueba escrita </w:t>
      </w:r>
      <w:r w:rsidR="00854C02" w:rsidRPr="00906C8C">
        <w:rPr>
          <w:rFonts w:ascii="Arial" w:hAnsi="Arial" w:cs="Arial"/>
          <w:sz w:val="24"/>
          <w:szCs w:val="24"/>
          <w:lang w:eastAsia="es-CO"/>
        </w:rPr>
        <w:t xml:space="preserve">tipo ICFES, </w:t>
      </w:r>
      <w:r w:rsidRPr="00906C8C">
        <w:rPr>
          <w:rFonts w:ascii="Arial" w:hAnsi="Arial" w:cs="Arial"/>
          <w:sz w:val="24"/>
          <w:szCs w:val="24"/>
          <w:lang w:eastAsia="es-CO"/>
        </w:rPr>
        <w:t>en cada uno de los períodos.</w:t>
      </w:r>
    </w:p>
    <w:p w:rsidR="00380FD9" w:rsidRPr="00906C8C" w:rsidRDefault="00380FD9" w:rsidP="0066265A">
      <w:pPr>
        <w:spacing w:after="0" w:line="240" w:lineRule="auto"/>
        <w:ind w:left="360"/>
        <w:jc w:val="both"/>
        <w:rPr>
          <w:rFonts w:ascii="Arial" w:hAnsi="Arial" w:cs="Arial"/>
          <w:sz w:val="24"/>
          <w:szCs w:val="24"/>
          <w:lang w:eastAsia="es-CO"/>
        </w:rPr>
      </w:pPr>
    </w:p>
    <w:p w:rsidR="00566C99" w:rsidRPr="00906C8C" w:rsidRDefault="00566C99" w:rsidP="0066265A">
      <w:pPr>
        <w:spacing w:after="0" w:line="240" w:lineRule="auto"/>
        <w:ind w:left="360"/>
        <w:jc w:val="both"/>
        <w:rPr>
          <w:rFonts w:ascii="Arial" w:hAnsi="Arial" w:cs="Arial"/>
          <w:sz w:val="24"/>
          <w:szCs w:val="24"/>
          <w:lang w:eastAsia="es-CO"/>
        </w:rPr>
      </w:pPr>
      <w:r w:rsidRPr="00906C8C">
        <w:rPr>
          <w:rFonts w:ascii="Arial" w:hAnsi="Arial" w:cs="Arial"/>
          <w:sz w:val="24"/>
          <w:szCs w:val="24"/>
          <w:lang w:eastAsia="es-CO"/>
        </w:rPr>
        <w:t xml:space="preserve">Esta valoración </w:t>
      </w:r>
      <w:r w:rsidR="00B63CCB" w:rsidRPr="00906C8C">
        <w:rPr>
          <w:rFonts w:ascii="Arial" w:hAnsi="Arial" w:cs="Arial"/>
          <w:sz w:val="24"/>
          <w:szCs w:val="24"/>
          <w:lang w:eastAsia="es-CO"/>
        </w:rPr>
        <w:t>equivale a</w:t>
      </w:r>
      <w:r w:rsidRPr="00906C8C">
        <w:rPr>
          <w:rFonts w:ascii="Arial" w:hAnsi="Arial" w:cs="Arial"/>
          <w:sz w:val="24"/>
          <w:szCs w:val="24"/>
          <w:lang w:eastAsia="es-CO"/>
        </w:rPr>
        <w:t>l 40% de la valoración del período en la asignatura respectiva</w:t>
      </w:r>
      <w:r w:rsidR="00380FD9" w:rsidRPr="00906C8C">
        <w:rPr>
          <w:rFonts w:ascii="Arial" w:hAnsi="Arial" w:cs="Arial"/>
          <w:sz w:val="24"/>
          <w:szCs w:val="24"/>
          <w:lang w:eastAsia="es-CO"/>
        </w:rPr>
        <w:t xml:space="preserve"> y p</w:t>
      </w:r>
      <w:r w:rsidR="00ED68C4" w:rsidRPr="00906C8C">
        <w:rPr>
          <w:rFonts w:ascii="Arial" w:hAnsi="Arial" w:cs="Arial"/>
          <w:sz w:val="24"/>
          <w:szCs w:val="24"/>
          <w:lang w:eastAsia="es-CO"/>
        </w:rPr>
        <w:t xml:space="preserve">ara </w:t>
      </w:r>
      <w:r w:rsidR="00380FD9" w:rsidRPr="00906C8C">
        <w:rPr>
          <w:rFonts w:ascii="Arial" w:hAnsi="Arial" w:cs="Arial"/>
          <w:sz w:val="24"/>
          <w:szCs w:val="24"/>
          <w:lang w:eastAsia="es-CO"/>
        </w:rPr>
        <w:t>su</w:t>
      </w:r>
      <w:r w:rsidR="00ED68C4" w:rsidRPr="00906C8C">
        <w:rPr>
          <w:rFonts w:ascii="Arial" w:hAnsi="Arial" w:cs="Arial"/>
          <w:sz w:val="24"/>
          <w:szCs w:val="24"/>
          <w:lang w:eastAsia="es-CO"/>
        </w:rPr>
        <w:t xml:space="preserve"> obtención</w:t>
      </w:r>
      <w:r w:rsidR="00380FD9" w:rsidRPr="00906C8C">
        <w:rPr>
          <w:rFonts w:ascii="Arial" w:hAnsi="Arial" w:cs="Arial"/>
          <w:sz w:val="24"/>
          <w:szCs w:val="24"/>
          <w:lang w:eastAsia="es-CO"/>
        </w:rPr>
        <w:t xml:space="preserve"> </w:t>
      </w:r>
      <w:r w:rsidR="00ED68C4" w:rsidRPr="00906C8C">
        <w:rPr>
          <w:rFonts w:ascii="Arial" w:hAnsi="Arial" w:cs="Arial"/>
          <w:sz w:val="24"/>
          <w:szCs w:val="24"/>
          <w:lang w:eastAsia="es-CO"/>
        </w:rPr>
        <w:t xml:space="preserve">se requiere de la consecución mínima de </w:t>
      </w:r>
      <w:r w:rsidR="00A727E4" w:rsidRPr="00906C8C">
        <w:rPr>
          <w:rFonts w:ascii="Arial" w:hAnsi="Arial" w:cs="Arial"/>
          <w:sz w:val="24"/>
          <w:szCs w:val="24"/>
          <w:lang w:eastAsia="es-CO"/>
        </w:rPr>
        <w:t>Tres</w:t>
      </w:r>
      <w:r w:rsidR="00ED68C4" w:rsidRPr="00906C8C">
        <w:rPr>
          <w:rFonts w:ascii="Arial" w:hAnsi="Arial" w:cs="Arial"/>
          <w:sz w:val="24"/>
          <w:szCs w:val="24"/>
          <w:lang w:eastAsia="es-CO"/>
        </w:rPr>
        <w:t xml:space="preserve"> (</w:t>
      </w:r>
      <w:r w:rsidR="00A727E4" w:rsidRPr="00906C8C">
        <w:rPr>
          <w:rFonts w:ascii="Arial" w:hAnsi="Arial" w:cs="Arial"/>
          <w:sz w:val="24"/>
          <w:szCs w:val="24"/>
          <w:lang w:eastAsia="es-CO"/>
        </w:rPr>
        <w:t>3</w:t>
      </w:r>
      <w:r w:rsidR="00ED68C4" w:rsidRPr="00906C8C">
        <w:rPr>
          <w:rFonts w:ascii="Arial" w:hAnsi="Arial" w:cs="Arial"/>
          <w:sz w:val="24"/>
          <w:szCs w:val="24"/>
          <w:lang w:eastAsia="es-CO"/>
        </w:rPr>
        <w:t>) notas por período.</w:t>
      </w:r>
    </w:p>
    <w:p w:rsidR="00566C99" w:rsidRPr="00906C8C" w:rsidRDefault="00566C99" w:rsidP="00566C99">
      <w:pPr>
        <w:spacing w:after="0" w:line="240" w:lineRule="auto"/>
        <w:ind w:left="360"/>
        <w:jc w:val="both"/>
        <w:rPr>
          <w:rFonts w:ascii="Arial" w:hAnsi="Arial" w:cs="Arial"/>
          <w:sz w:val="24"/>
          <w:szCs w:val="24"/>
          <w:lang w:eastAsia="es-CO"/>
        </w:rPr>
      </w:pPr>
    </w:p>
    <w:p w:rsidR="00566C99" w:rsidRPr="00906C8C" w:rsidRDefault="00566C99" w:rsidP="00566C99">
      <w:pPr>
        <w:numPr>
          <w:ilvl w:val="0"/>
          <w:numId w:val="1"/>
        </w:numPr>
        <w:spacing w:after="0" w:line="240" w:lineRule="auto"/>
        <w:jc w:val="both"/>
        <w:rPr>
          <w:rFonts w:ascii="Arial" w:hAnsi="Arial" w:cs="Arial"/>
          <w:sz w:val="24"/>
          <w:szCs w:val="24"/>
          <w:lang w:eastAsia="es-CO"/>
        </w:rPr>
      </w:pPr>
      <w:r w:rsidRPr="00906C8C">
        <w:rPr>
          <w:rFonts w:ascii="Arial" w:hAnsi="Arial" w:cs="Arial"/>
          <w:b/>
          <w:sz w:val="24"/>
          <w:szCs w:val="24"/>
          <w:lang w:eastAsia="es-CO"/>
        </w:rPr>
        <w:t>Talleres o trabajos en clase</w:t>
      </w:r>
      <w:r w:rsidRPr="00906C8C">
        <w:rPr>
          <w:rFonts w:ascii="Arial" w:hAnsi="Arial" w:cs="Arial"/>
          <w:sz w:val="24"/>
          <w:szCs w:val="24"/>
          <w:lang w:eastAsia="es-CO"/>
        </w:rPr>
        <w:t xml:space="preserve">: </w:t>
      </w:r>
      <w:r w:rsidR="00477498" w:rsidRPr="00906C8C">
        <w:rPr>
          <w:rFonts w:ascii="Arial" w:hAnsi="Arial" w:cs="Arial"/>
          <w:sz w:val="24"/>
          <w:szCs w:val="24"/>
          <w:lang w:eastAsia="es-CO"/>
        </w:rPr>
        <w:t>Son las a</w:t>
      </w:r>
      <w:r w:rsidRPr="00906C8C">
        <w:rPr>
          <w:rFonts w:ascii="Arial" w:hAnsi="Arial" w:cs="Arial"/>
          <w:sz w:val="24"/>
          <w:szCs w:val="24"/>
          <w:lang w:eastAsia="es-CO"/>
        </w:rPr>
        <w:t>ctividades académicas que se desarrollan al interior del aula, de manera individual o grupal, bajo la supervisión permanente del docente. Esta valoración equival</w:t>
      </w:r>
      <w:r w:rsidR="00B63CCB" w:rsidRPr="00906C8C">
        <w:rPr>
          <w:rFonts w:ascii="Arial" w:hAnsi="Arial" w:cs="Arial"/>
          <w:sz w:val="24"/>
          <w:szCs w:val="24"/>
          <w:lang w:eastAsia="es-CO"/>
        </w:rPr>
        <w:t>e</w:t>
      </w:r>
      <w:r w:rsidRPr="00906C8C">
        <w:rPr>
          <w:rFonts w:ascii="Arial" w:hAnsi="Arial" w:cs="Arial"/>
          <w:sz w:val="24"/>
          <w:szCs w:val="24"/>
          <w:lang w:eastAsia="es-CO"/>
        </w:rPr>
        <w:t xml:space="preserve"> al 40% de la valoración del período en la asignatura respectiva. Para la obtención de esta valoración, se requiere de la consecución mínima de </w:t>
      </w:r>
      <w:r w:rsidR="00A727E4" w:rsidRPr="00906C8C">
        <w:rPr>
          <w:rFonts w:ascii="Arial" w:hAnsi="Arial" w:cs="Arial"/>
          <w:sz w:val="24"/>
          <w:szCs w:val="24"/>
          <w:lang w:eastAsia="es-CO"/>
        </w:rPr>
        <w:t>Tres</w:t>
      </w:r>
      <w:r w:rsidRPr="00906C8C">
        <w:rPr>
          <w:rFonts w:ascii="Arial" w:hAnsi="Arial" w:cs="Arial"/>
          <w:sz w:val="24"/>
          <w:szCs w:val="24"/>
          <w:lang w:eastAsia="es-CO"/>
        </w:rPr>
        <w:t xml:space="preserve"> (</w:t>
      </w:r>
      <w:r w:rsidR="00A727E4" w:rsidRPr="00906C8C">
        <w:rPr>
          <w:rFonts w:ascii="Arial" w:hAnsi="Arial" w:cs="Arial"/>
          <w:sz w:val="24"/>
          <w:szCs w:val="24"/>
          <w:lang w:eastAsia="es-CO"/>
        </w:rPr>
        <w:t>3</w:t>
      </w:r>
      <w:r w:rsidRPr="00906C8C">
        <w:rPr>
          <w:rFonts w:ascii="Arial" w:hAnsi="Arial" w:cs="Arial"/>
          <w:sz w:val="24"/>
          <w:szCs w:val="24"/>
          <w:lang w:eastAsia="es-CO"/>
        </w:rPr>
        <w:t xml:space="preserve">) </w:t>
      </w:r>
      <w:r w:rsidR="00ED68C4" w:rsidRPr="00906C8C">
        <w:rPr>
          <w:rFonts w:ascii="Arial" w:hAnsi="Arial" w:cs="Arial"/>
          <w:sz w:val="24"/>
          <w:szCs w:val="24"/>
          <w:lang w:eastAsia="es-CO"/>
        </w:rPr>
        <w:t>notas</w:t>
      </w:r>
      <w:r w:rsidRPr="00906C8C">
        <w:rPr>
          <w:rFonts w:ascii="Arial" w:hAnsi="Arial" w:cs="Arial"/>
          <w:sz w:val="24"/>
          <w:szCs w:val="24"/>
          <w:lang w:eastAsia="es-CO"/>
        </w:rPr>
        <w:t xml:space="preserve"> por período.</w:t>
      </w:r>
    </w:p>
    <w:p w:rsidR="00566C99" w:rsidRPr="00906C8C" w:rsidRDefault="00566C99" w:rsidP="00566C99">
      <w:pPr>
        <w:spacing w:after="0" w:line="240" w:lineRule="auto"/>
        <w:ind w:left="360"/>
        <w:jc w:val="both"/>
        <w:rPr>
          <w:rFonts w:ascii="Arial" w:hAnsi="Arial" w:cs="Arial"/>
          <w:sz w:val="24"/>
          <w:szCs w:val="24"/>
          <w:lang w:eastAsia="es-CO"/>
        </w:rPr>
      </w:pPr>
    </w:p>
    <w:p w:rsidR="00566C99" w:rsidRPr="00906C8C" w:rsidRDefault="00566C99" w:rsidP="00566C99">
      <w:pPr>
        <w:numPr>
          <w:ilvl w:val="0"/>
          <w:numId w:val="1"/>
        </w:numPr>
        <w:spacing w:after="0" w:line="240" w:lineRule="auto"/>
        <w:jc w:val="both"/>
        <w:rPr>
          <w:rFonts w:ascii="Arial" w:hAnsi="Arial" w:cs="Arial"/>
          <w:sz w:val="24"/>
          <w:szCs w:val="24"/>
          <w:lang w:eastAsia="es-CO"/>
        </w:rPr>
      </w:pPr>
      <w:r w:rsidRPr="00906C8C">
        <w:rPr>
          <w:rFonts w:ascii="Arial" w:hAnsi="Arial" w:cs="Arial"/>
          <w:b/>
          <w:sz w:val="24"/>
          <w:szCs w:val="24"/>
          <w:lang w:eastAsia="es-CO"/>
        </w:rPr>
        <w:t xml:space="preserve">Talleres o trabajos en casa: </w:t>
      </w:r>
      <w:r w:rsidR="00477498" w:rsidRPr="00906C8C">
        <w:rPr>
          <w:rFonts w:ascii="Arial" w:hAnsi="Arial" w:cs="Arial"/>
          <w:sz w:val="24"/>
          <w:szCs w:val="24"/>
          <w:lang w:eastAsia="es-CO"/>
        </w:rPr>
        <w:t>Son las a</w:t>
      </w:r>
      <w:r w:rsidRPr="00906C8C">
        <w:rPr>
          <w:rFonts w:ascii="Arial" w:hAnsi="Arial" w:cs="Arial"/>
          <w:sz w:val="24"/>
          <w:szCs w:val="24"/>
          <w:lang w:eastAsia="es-CO"/>
        </w:rPr>
        <w:t>ctividades académicas y</w:t>
      </w:r>
      <w:r w:rsidR="00B63CCB" w:rsidRPr="00906C8C">
        <w:rPr>
          <w:rFonts w:ascii="Arial" w:hAnsi="Arial" w:cs="Arial"/>
          <w:sz w:val="24"/>
          <w:szCs w:val="24"/>
          <w:lang w:eastAsia="es-CO"/>
        </w:rPr>
        <w:t>/o</w:t>
      </w:r>
      <w:r w:rsidRPr="00906C8C">
        <w:rPr>
          <w:rFonts w:ascii="Arial" w:hAnsi="Arial" w:cs="Arial"/>
          <w:sz w:val="24"/>
          <w:szCs w:val="24"/>
          <w:lang w:eastAsia="es-CO"/>
        </w:rPr>
        <w:t xml:space="preserve"> de investigación </w:t>
      </w:r>
      <w:r w:rsidR="00ED68C4" w:rsidRPr="00906C8C">
        <w:rPr>
          <w:rFonts w:ascii="Arial" w:hAnsi="Arial" w:cs="Arial"/>
          <w:sz w:val="24"/>
          <w:szCs w:val="24"/>
          <w:lang w:eastAsia="es-CO"/>
        </w:rPr>
        <w:t xml:space="preserve">extra-clase </w:t>
      </w:r>
      <w:r w:rsidRPr="00906C8C">
        <w:rPr>
          <w:rFonts w:ascii="Arial" w:hAnsi="Arial" w:cs="Arial"/>
          <w:sz w:val="24"/>
          <w:szCs w:val="24"/>
          <w:lang w:eastAsia="es-CO"/>
        </w:rPr>
        <w:t xml:space="preserve">que desarrollan los estudiantes de manera individual </w:t>
      </w:r>
      <w:r w:rsidR="00ED68C4" w:rsidRPr="00906C8C">
        <w:rPr>
          <w:rFonts w:ascii="Arial" w:hAnsi="Arial" w:cs="Arial"/>
          <w:sz w:val="24"/>
          <w:szCs w:val="24"/>
          <w:lang w:eastAsia="es-CO"/>
        </w:rPr>
        <w:t>o grupal</w:t>
      </w:r>
      <w:r w:rsidRPr="00906C8C">
        <w:rPr>
          <w:rFonts w:ascii="Arial" w:hAnsi="Arial" w:cs="Arial"/>
          <w:sz w:val="24"/>
          <w:szCs w:val="24"/>
          <w:lang w:eastAsia="es-CO"/>
        </w:rPr>
        <w:t xml:space="preserve">, bajo la supervisión </w:t>
      </w:r>
      <w:r w:rsidR="00B63CCB" w:rsidRPr="00906C8C">
        <w:rPr>
          <w:rFonts w:ascii="Arial" w:hAnsi="Arial" w:cs="Arial"/>
          <w:sz w:val="24"/>
          <w:szCs w:val="24"/>
          <w:lang w:eastAsia="es-CO"/>
        </w:rPr>
        <w:t>d</w:t>
      </w:r>
      <w:r w:rsidRPr="00906C8C">
        <w:rPr>
          <w:rFonts w:ascii="Arial" w:hAnsi="Arial" w:cs="Arial"/>
          <w:sz w:val="24"/>
          <w:szCs w:val="24"/>
          <w:lang w:eastAsia="es-CO"/>
        </w:rPr>
        <w:t>el padre de familia. Esta valoración equival</w:t>
      </w:r>
      <w:r w:rsidR="00D66D23" w:rsidRPr="00906C8C">
        <w:rPr>
          <w:rFonts w:ascii="Arial" w:hAnsi="Arial" w:cs="Arial"/>
          <w:sz w:val="24"/>
          <w:szCs w:val="24"/>
          <w:lang w:eastAsia="es-CO"/>
        </w:rPr>
        <w:t>e</w:t>
      </w:r>
      <w:r w:rsidRPr="00906C8C">
        <w:rPr>
          <w:rFonts w:ascii="Arial" w:hAnsi="Arial" w:cs="Arial"/>
          <w:sz w:val="24"/>
          <w:szCs w:val="24"/>
          <w:lang w:eastAsia="es-CO"/>
        </w:rPr>
        <w:t xml:space="preserve"> al </w:t>
      </w:r>
      <w:r w:rsidRPr="00906C8C">
        <w:rPr>
          <w:rFonts w:ascii="Arial" w:hAnsi="Arial" w:cs="Arial"/>
          <w:sz w:val="24"/>
          <w:szCs w:val="24"/>
          <w:lang w:eastAsia="es-CO"/>
        </w:rPr>
        <w:lastRenderedPageBreak/>
        <w:t xml:space="preserve">15% de la valoración del período en la asignatura respectiva. Para la obtención de esta valoración, se requiere de la consecución mínima de </w:t>
      </w:r>
      <w:r w:rsidR="00A727E4" w:rsidRPr="00906C8C">
        <w:rPr>
          <w:rFonts w:ascii="Arial" w:hAnsi="Arial" w:cs="Arial"/>
          <w:sz w:val="24"/>
          <w:szCs w:val="24"/>
          <w:lang w:eastAsia="es-CO"/>
        </w:rPr>
        <w:t xml:space="preserve">Tres (3) </w:t>
      </w:r>
      <w:r w:rsidR="00ED68C4" w:rsidRPr="00906C8C">
        <w:rPr>
          <w:rFonts w:ascii="Arial" w:hAnsi="Arial" w:cs="Arial"/>
          <w:sz w:val="24"/>
          <w:szCs w:val="24"/>
          <w:lang w:eastAsia="es-CO"/>
        </w:rPr>
        <w:t>notas</w:t>
      </w:r>
      <w:r w:rsidRPr="00906C8C">
        <w:rPr>
          <w:rFonts w:ascii="Arial" w:hAnsi="Arial" w:cs="Arial"/>
          <w:sz w:val="24"/>
          <w:szCs w:val="24"/>
          <w:lang w:eastAsia="es-CO"/>
        </w:rPr>
        <w:t xml:space="preserve"> por período.</w:t>
      </w:r>
    </w:p>
    <w:p w:rsidR="00566C99" w:rsidRPr="00906C8C" w:rsidRDefault="00566C99" w:rsidP="00566C99">
      <w:pPr>
        <w:spacing w:after="0" w:line="240" w:lineRule="auto"/>
        <w:ind w:left="360"/>
        <w:jc w:val="both"/>
        <w:rPr>
          <w:rFonts w:ascii="Arial" w:hAnsi="Arial" w:cs="Arial"/>
          <w:sz w:val="24"/>
          <w:szCs w:val="24"/>
          <w:lang w:eastAsia="es-CO"/>
        </w:rPr>
      </w:pPr>
    </w:p>
    <w:p w:rsidR="00982C3A" w:rsidRPr="00906C8C" w:rsidRDefault="00566C99" w:rsidP="00982C3A">
      <w:pPr>
        <w:numPr>
          <w:ilvl w:val="0"/>
          <w:numId w:val="1"/>
        </w:numPr>
        <w:spacing w:after="0" w:line="240" w:lineRule="auto"/>
        <w:jc w:val="both"/>
        <w:rPr>
          <w:rFonts w:ascii="Arial" w:eastAsia="Times New Roman" w:hAnsi="Arial" w:cs="Arial"/>
          <w:b/>
          <w:sz w:val="24"/>
          <w:szCs w:val="24"/>
          <w:lang w:eastAsia="es-CO"/>
        </w:rPr>
      </w:pPr>
      <w:r w:rsidRPr="00906C8C">
        <w:rPr>
          <w:rFonts w:ascii="Arial" w:hAnsi="Arial" w:cs="Arial"/>
          <w:b/>
          <w:sz w:val="24"/>
          <w:szCs w:val="24"/>
          <w:lang w:eastAsia="es-CO"/>
        </w:rPr>
        <w:t>Autoevaluación</w:t>
      </w:r>
      <w:r w:rsidR="0079666C" w:rsidRPr="00906C8C">
        <w:rPr>
          <w:rFonts w:ascii="Arial" w:hAnsi="Arial" w:cs="Arial"/>
          <w:sz w:val="24"/>
          <w:szCs w:val="24"/>
          <w:lang w:eastAsia="es-CO"/>
        </w:rPr>
        <w:t xml:space="preserve">.- </w:t>
      </w:r>
      <w:r w:rsidR="00477498" w:rsidRPr="00906C8C">
        <w:rPr>
          <w:rFonts w:ascii="Arial" w:hAnsi="Arial" w:cs="Arial"/>
          <w:sz w:val="24"/>
          <w:szCs w:val="24"/>
          <w:lang w:eastAsia="es-CO"/>
        </w:rPr>
        <w:t>Es el p</w:t>
      </w:r>
      <w:r w:rsidRPr="00906C8C">
        <w:rPr>
          <w:rFonts w:ascii="Arial" w:hAnsi="Arial" w:cs="Arial"/>
          <w:sz w:val="24"/>
          <w:szCs w:val="24"/>
          <w:lang w:eastAsia="es-CO"/>
        </w:rPr>
        <w:t>roceso evaluativo</w:t>
      </w:r>
      <w:r w:rsidR="00D66D23" w:rsidRPr="00906C8C">
        <w:rPr>
          <w:rFonts w:ascii="Arial" w:hAnsi="Arial" w:cs="Arial"/>
          <w:sz w:val="24"/>
          <w:szCs w:val="24"/>
          <w:lang w:eastAsia="es-CO"/>
        </w:rPr>
        <w:t xml:space="preserve"> que realiza el estudiante </w:t>
      </w:r>
      <w:r w:rsidR="0079666C" w:rsidRPr="00906C8C">
        <w:rPr>
          <w:rFonts w:ascii="Arial" w:hAnsi="Arial" w:cs="Arial"/>
          <w:sz w:val="24"/>
          <w:szCs w:val="24"/>
          <w:lang w:eastAsia="es-CO"/>
        </w:rPr>
        <w:t xml:space="preserve">bajo ciertos </w:t>
      </w:r>
      <w:r w:rsidRPr="00906C8C">
        <w:rPr>
          <w:rFonts w:ascii="Arial" w:hAnsi="Arial" w:cs="Arial"/>
          <w:sz w:val="24"/>
          <w:szCs w:val="24"/>
          <w:lang w:eastAsia="es-CO"/>
        </w:rPr>
        <w:t>criterios</w:t>
      </w:r>
      <w:r w:rsidR="0079666C" w:rsidRPr="00906C8C">
        <w:rPr>
          <w:rFonts w:ascii="Arial" w:hAnsi="Arial" w:cs="Arial"/>
          <w:sz w:val="24"/>
          <w:szCs w:val="24"/>
          <w:lang w:eastAsia="es-CO"/>
        </w:rPr>
        <w:t xml:space="preserve">. </w:t>
      </w:r>
      <w:r w:rsidRPr="00906C8C">
        <w:rPr>
          <w:rFonts w:ascii="Arial" w:hAnsi="Arial" w:cs="Arial"/>
          <w:sz w:val="24"/>
          <w:szCs w:val="24"/>
          <w:lang w:eastAsia="es-CO"/>
        </w:rPr>
        <w:t>Esta valoración equivaldrá al 5% de la valoración del período en la asignatura respectiva.</w:t>
      </w:r>
      <w:r w:rsidR="00ED68C4" w:rsidRPr="00906C8C">
        <w:rPr>
          <w:rFonts w:ascii="Arial" w:hAnsi="Arial" w:cs="Arial"/>
          <w:sz w:val="24"/>
          <w:szCs w:val="24"/>
          <w:lang w:eastAsia="es-CO"/>
        </w:rPr>
        <w:t xml:space="preserve"> </w:t>
      </w:r>
      <w:r w:rsidR="00982C3A" w:rsidRPr="00906C8C">
        <w:rPr>
          <w:rFonts w:ascii="Arial" w:eastAsia="Times New Roman" w:hAnsi="Arial" w:cs="Arial"/>
          <w:b/>
          <w:sz w:val="24"/>
          <w:szCs w:val="24"/>
          <w:lang w:eastAsia="es-CO"/>
        </w:rPr>
        <w:t>En ningún caso, el docente podrá cambiar la valoración dada por el estudiante en su proceso autoevaluativo</w:t>
      </w:r>
      <w:r w:rsidR="00982C3A" w:rsidRPr="00906C8C">
        <w:rPr>
          <w:rFonts w:ascii="Arial" w:eastAsia="Times New Roman" w:hAnsi="Arial" w:cs="Arial"/>
          <w:sz w:val="24"/>
          <w:szCs w:val="24"/>
          <w:lang w:eastAsia="es-CO"/>
        </w:rPr>
        <w:t>.</w:t>
      </w:r>
    </w:p>
    <w:p w:rsidR="00982C3A" w:rsidRDefault="00982C3A" w:rsidP="00982C3A">
      <w:pPr>
        <w:spacing w:after="0" w:line="240" w:lineRule="auto"/>
        <w:ind w:left="360"/>
        <w:jc w:val="both"/>
        <w:rPr>
          <w:rFonts w:ascii="Arial" w:hAnsi="Arial" w:cs="Arial"/>
          <w:sz w:val="24"/>
          <w:szCs w:val="24"/>
          <w:lang w:eastAsia="es-CO"/>
        </w:rPr>
      </w:pPr>
    </w:p>
    <w:p w:rsidR="006258E6" w:rsidRPr="00906C8C" w:rsidRDefault="002E3476" w:rsidP="002E3476">
      <w:pPr>
        <w:autoSpaceDE w:val="0"/>
        <w:autoSpaceDN w:val="0"/>
        <w:adjustRightInd w:val="0"/>
        <w:spacing w:after="0" w:line="240" w:lineRule="auto"/>
        <w:jc w:val="both"/>
        <w:rPr>
          <w:rFonts w:ascii="Arial" w:hAnsi="Arial" w:cs="Arial"/>
          <w:sz w:val="24"/>
          <w:szCs w:val="24"/>
          <w:lang w:eastAsia="es-CO"/>
        </w:rPr>
      </w:pPr>
      <w:r w:rsidRPr="00906C8C">
        <w:rPr>
          <w:rFonts w:ascii="Arial" w:hAnsi="Arial" w:cs="Arial"/>
          <w:sz w:val="24"/>
          <w:szCs w:val="24"/>
          <w:lang w:eastAsia="es-CO"/>
        </w:rPr>
        <w:t xml:space="preserve">Los </w:t>
      </w:r>
      <w:r w:rsidR="006258E6" w:rsidRPr="00906C8C">
        <w:rPr>
          <w:rFonts w:ascii="Arial" w:hAnsi="Arial" w:cs="Arial"/>
          <w:sz w:val="24"/>
          <w:szCs w:val="24"/>
          <w:lang w:eastAsia="es-CO"/>
        </w:rPr>
        <w:t>estándares</w:t>
      </w:r>
      <w:r w:rsidRPr="00906C8C">
        <w:rPr>
          <w:rFonts w:ascii="Arial" w:hAnsi="Arial" w:cs="Arial"/>
          <w:sz w:val="24"/>
          <w:szCs w:val="24"/>
          <w:lang w:eastAsia="es-CO"/>
        </w:rPr>
        <w:t xml:space="preserve"> se expresan en términos de</w:t>
      </w:r>
      <w:r w:rsidR="006258E6" w:rsidRPr="00906C8C">
        <w:rPr>
          <w:rFonts w:ascii="Arial" w:hAnsi="Arial" w:cs="Arial"/>
          <w:sz w:val="24"/>
          <w:szCs w:val="24"/>
          <w:lang w:eastAsia="es-CO"/>
        </w:rPr>
        <w:t>:</w:t>
      </w:r>
    </w:p>
    <w:p w:rsidR="006258E6" w:rsidRPr="00906C8C" w:rsidRDefault="002E3476" w:rsidP="00552D39">
      <w:pPr>
        <w:numPr>
          <w:ilvl w:val="0"/>
          <w:numId w:val="19"/>
        </w:numPr>
        <w:autoSpaceDE w:val="0"/>
        <w:autoSpaceDN w:val="0"/>
        <w:adjustRightInd w:val="0"/>
        <w:spacing w:after="0" w:line="240" w:lineRule="auto"/>
        <w:jc w:val="both"/>
        <w:rPr>
          <w:rFonts w:ascii="Arial" w:hAnsi="Arial" w:cs="Arial"/>
          <w:bCs/>
          <w:sz w:val="24"/>
          <w:szCs w:val="24"/>
          <w:lang w:eastAsia="es-CO"/>
        </w:rPr>
      </w:pPr>
      <w:r w:rsidRPr="00906C8C">
        <w:rPr>
          <w:rFonts w:ascii="Arial" w:hAnsi="Arial" w:cs="Arial"/>
          <w:bCs/>
          <w:sz w:val="24"/>
          <w:szCs w:val="24"/>
          <w:lang w:eastAsia="es-CO"/>
        </w:rPr>
        <w:t>COMPETENCIA</w:t>
      </w:r>
      <w:r w:rsidR="006258E6" w:rsidRPr="00906C8C">
        <w:rPr>
          <w:rFonts w:ascii="Arial" w:hAnsi="Arial" w:cs="Arial"/>
          <w:bCs/>
          <w:sz w:val="24"/>
          <w:szCs w:val="24"/>
          <w:lang w:eastAsia="es-CO"/>
        </w:rPr>
        <w:t xml:space="preserve">, traducida en </w:t>
      </w:r>
      <w:r w:rsidRPr="00906C8C">
        <w:rPr>
          <w:rFonts w:ascii="Arial" w:hAnsi="Arial" w:cs="Arial"/>
          <w:bCs/>
          <w:sz w:val="24"/>
          <w:szCs w:val="24"/>
          <w:lang w:eastAsia="es-CO"/>
        </w:rPr>
        <w:t>habilidades, capacidades, destrezas y desempeños para interpretar, argumentar, proponer, manejar variables y comunicar</w:t>
      </w:r>
      <w:r w:rsidR="006258E6" w:rsidRPr="00906C8C">
        <w:rPr>
          <w:rFonts w:ascii="Arial" w:hAnsi="Arial" w:cs="Arial"/>
          <w:bCs/>
          <w:sz w:val="24"/>
          <w:szCs w:val="24"/>
          <w:lang w:eastAsia="es-CO"/>
        </w:rPr>
        <w:t>.</w:t>
      </w:r>
    </w:p>
    <w:p w:rsidR="006258E6" w:rsidRPr="00906C8C" w:rsidRDefault="006258E6" w:rsidP="00552D39">
      <w:pPr>
        <w:numPr>
          <w:ilvl w:val="0"/>
          <w:numId w:val="19"/>
        </w:numPr>
        <w:autoSpaceDE w:val="0"/>
        <w:autoSpaceDN w:val="0"/>
        <w:adjustRightInd w:val="0"/>
        <w:spacing w:after="0" w:line="240" w:lineRule="auto"/>
        <w:jc w:val="both"/>
        <w:rPr>
          <w:rFonts w:ascii="Arial" w:hAnsi="Arial" w:cs="Arial"/>
          <w:bCs/>
          <w:sz w:val="24"/>
          <w:szCs w:val="24"/>
          <w:lang w:eastAsia="es-CO"/>
        </w:rPr>
      </w:pPr>
      <w:r w:rsidRPr="00906C8C">
        <w:rPr>
          <w:rFonts w:ascii="Arial" w:hAnsi="Arial" w:cs="Arial"/>
          <w:bCs/>
          <w:sz w:val="24"/>
          <w:szCs w:val="24"/>
          <w:lang w:eastAsia="es-CO"/>
        </w:rPr>
        <w:t xml:space="preserve">OPERACIÓN </w:t>
      </w:r>
      <w:r w:rsidR="002E3476" w:rsidRPr="00906C8C">
        <w:rPr>
          <w:rFonts w:ascii="Arial" w:hAnsi="Arial" w:cs="Arial"/>
          <w:bCs/>
          <w:sz w:val="24"/>
          <w:szCs w:val="24"/>
          <w:lang w:eastAsia="es-CO"/>
        </w:rPr>
        <w:t>MENTAL</w:t>
      </w:r>
      <w:r w:rsidRPr="00906C8C">
        <w:rPr>
          <w:rFonts w:ascii="Arial" w:hAnsi="Arial" w:cs="Arial"/>
          <w:bCs/>
          <w:sz w:val="24"/>
          <w:szCs w:val="24"/>
          <w:lang w:eastAsia="es-CO"/>
        </w:rPr>
        <w:t xml:space="preserve">, entendida como el </w:t>
      </w:r>
      <w:r w:rsidR="002E3476" w:rsidRPr="00906C8C">
        <w:rPr>
          <w:rFonts w:ascii="Arial" w:hAnsi="Arial" w:cs="Arial"/>
          <w:bCs/>
          <w:sz w:val="24"/>
          <w:szCs w:val="24"/>
          <w:lang w:eastAsia="es-CO"/>
        </w:rPr>
        <w:t xml:space="preserve">desarrollo de la Dimensión Cognitiva en cuanto a </w:t>
      </w:r>
      <w:r w:rsidR="002E3476" w:rsidRPr="00906C8C">
        <w:rPr>
          <w:rFonts w:ascii="Arial" w:hAnsi="Arial" w:cs="Arial"/>
          <w:sz w:val="24"/>
          <w:szCs w:val="24"/>
          <w:lang w:eastAsia="es-CO"/>
        </w:rPr>
        <w:t>Procesos de Pensamiento como la Identificación, diferenciación, representación mental, transformación mental, comparación, clasificación, codificación y decodificación, proyección de relaciones virtuales, análisis y síntesis, inferencia lógica, razonamientos</w:t>
      </w:r>
      <w:r w:rsidR="00084014" w:rsidRPr="00906C8C">
        <w:rPr>
          <w:rFonts w:ascii="Arial" w:hAnsi="Arial" w:cs="Arial"/>
          <w:sz w:val="24"/>
          <w:szCs w:val="24"/>
          <w:lang w:eastAsia="es-CO"/>
        </w:rPr>
        <w:t xml:space="preserve"> (</w:t>
      </w:r>
      <w:r w:rsidR="002E3476" w:rsidRPr="00906C8C">
        <w:rPr>
          <w:rFonts w:ascii="Arial" w:hAnsi="Arial" w:cs="Arial"/>
          <w:sz w:val="24"/>
          <w:szCs w:val="24"/>
          <w:lang w:eastAsia="es-CO"/>
        </w:rPr>
        <w:t>analógico, hipotético transitivo, silogístico, divergente y convergente</w:t>
      </w:r>
      <w:r w:rsidR="00084014" w:rsidRPr="00906C8C">
        <w:rPr>
          <w:rFonts w:ascii="Arial" w:hAnsi="Arial" w:cs="Arial"/>
          <w:sz w:val="24"/>
          <w:szCs w:val="24"/>
          <w:lang w:eastAsia="es-CO"/>
        </w:rPr>
        <w:t xml:space="preserve">) </w:t>
      </w:r>
      <w:r w:rsidR="002E3476" w:rsidRPr="00906C8C">
        <w:rPr>
          <w:rFonts w:ascii="Arial" w:hAnsi="Arial" w:cs="Arial"/>
          <w:sz w:val="24"/>
          <w:szCs w:val="24"/>
          <w:lang w:eastAsia="es-CO"/>
        </w:rPr>
        <w:t>y conceptualización</w:t>
      </w:r>
      <w:r w:rsidRPr="00906C8C">
        <w:rPr>
          <w:rFonts w:ascii="Arial" w:hAnsi="Arial" w:cs="Arial"/>
          <w:sz w:val="24"/>
          <w:szCs w:val="24"/>
          <w:lang w:eastAsia="es-CO"/>
        </w:rPr>
        <w:t>.</w:t>
      </w:r>
    </w:p>
    <w:p w:rsidR="006258E6" w:rsidRPr="00906C8C" w:rsidRDefault="002E3476" w:rsidP="00552D39">
      <w:pPr>
        <w:numPr>
          <w:ilvl w:val="0"/>
          <w:numId w:val="19"/>
        </w:numPr>
        <w:autoSpaceDE w:val="0"/>
        <w:autoSpaceDN w:val="0"/>
        <w:adjustRightInd w:val="0"/>
        <w:spacing w:after="0" w:line="240" w:lineRule="auto"/>
        <w:jc w:val="both"/>
        <w:rPr>
          <w:rFonts w:ascii="Arial" w:hAnsi="Arial" w:cs="Arial"/>
          <w:bCs/>
          <w:sz w:val="24"/>
          <w:szCs w:val="24"/>
          <w:lang w:eastAsia="es-CO"/>
        </w:rPr>
      </w:pPr>
      <w:r w:rsidRPr="00906C8C">
        <w:rPr>
          <w:rFonts w:ascii="Arial" w:hAnsi="Arial" w:cs="Arial"/>
          <w:bCs/>
          <w:sz w:val="24"/>
          <w:szCs w:val="24"/>
          <w:lang w:eastAsia="es-CO"/>
        </w:rPr>
        <w:t>CONTENIDO</w:t>
      </w:r>
      <w:r w:rsidR="006258E6" w:rsidRPr="00906C8C">
        <w:rPr>
          <w:rFonts w:ascii="Arial" w:hAnsi="Arial" w:cs="Arial"/>
          <w:bCs/>
          <w:sz w:val="24"/>
          <w:szCs w:val="24"/>
          <w:lang w:eastAsia="es-CO"/>
        </w:rPr>
        <w:t xml:space="preserve">, </w:t>
      </w:r>
      <w:r w:rsidR="00084014" w:rsidRPr="00906C8C">
        <w:rPr>
          <w:rFonts w:ascii="Arial" w:hAnsi="Arial" w:cs="Arial"/>
          <w:bCs/>
          <w:sz w:val="24"/>
          <w:szCs w:val="24"/>
          <w:lang w:eastAsia="es-CO"/>
        </w:rPr>
        <w:t xml:space="preserve">referido </w:t>
      </w:r>
      <w:r w:rsidR="006258E6" w:rsidRPr="00906C8C">
        <w:rPr>
          <w:rFonts w:ascii="Arial" w:hAnsi="Arial" w:cs="Arial"/>
          <w:bCs/>
          <w:sz w:val="24"/>
          <w:szCs w:val="24"/>
          <w:lang w:eastAsia="es-CO"/>
        </w:rPr>
        <w:t xml:space="preserve">como la </w:t>
      </w:r>
      <w:r w:rsidRPr="00906C8C">
        <w:rPr>
          <w:rFonts w:ascii="Arial" w:hAnsi="Arial" w:cs="Arial"/>
          <w:bCs/>
          <w:sz w:val="24"/>
          <w:szCs w:val="24"/>
          <w:lang w:eastAsia="es-CO"/>
        </w:rPr>
        <w:t>herramienta temática específica de la asignatura</w:t>
      </w:r>
    </w:p>
    <w:p w:rsidR="006258E6" w:rsidRPr="00906C8C" w:rsidRDefault="002E3476" w:rsidP="00552D39">
      <w:pPr>
        <w:numPr>
          <w:ilvl w:val="0"/>
          <w:numId w:val="19"/>
        </w:numPr>
        <w:autoSpaceDE w:val="0"/>
        <w:autoSpaceDN w:val="0"/>
        <w:adjustRightInd w:val="0"/>
        <w:spacing w:after="0" w:line="240" w:lineRule="auto"/>
        <w:jc w:val="both"/>
        <w:rPr>
          <w:rFonts w:ascii="Arial" w:hAnsi="Arial" w:cs="Arial"/>
          <w:bCs/>
          <w:sz w:val="24"/>
          <w:szCs w:val="24"/>
          <w:lang w:eastAsia="es-CO"/>
        </w:rPr>
      </w:pPr>
      <w:r w:rsidRPr="00906C8C">
        <w:rPr>
          <w:rFonts w:ascii="Arial" w:hAnsi="Arial" w:cs="Arial"/>
          <w:bCs/>
          <w:sz w:val="24"/>
          <w:szCs w:val="24"/>
          <w:lang w:eastAsia="es-CO"/>
        </w:rPr>
        <w:t>ESTRATEGIA</w:t>
      </w:r>
      <w:r w:rsidR="006258E6" w:rsidRPr="00906C8C">
        <w:rPr>
          <w:rFonts w:ascii="Arial" w:hAnsi="Arial" w:cs="Arial"/>
          <w:bCs/>
          <w:sz w:val="24"/>
          <w:szCs w:val="24"/>
          <w:lang w:eastAsia="es-CO"/>
        </w:rPr>
        <w:t xml:space="preserve">, entendida como la </w:t>
      </w:r>
      <w:r w:rsidRPr="00906C8C">
        <w:rPr>
          <w:rFonts w:ascii="Arial" w:hAnsi="Arial" w:cs="Arial"/>
          <w:bCs/>
          <w:sz w:val="24"/>
          <w:szCs w:val="24"/>
          <w:lang w:eastAsia="es-CO"/>
        </w:rPr>
        <w:t>didáctica propia y particular del área y del Docente</w:t>
      </w:r>
      <w:r w:rsidR="006258E6" w:rsidRPr="00906C8C">
        <w:rPr>
          <w:rFonts w:ascii="Arial" w:hAnsi="Arial" w:cs="Arial"/>
          <w:bCs/>
          <w:sz w:val="24"/>
          <w:szCs w:val="24"/>
          <w:lang w:eastAsia="es-CO"/>
        </w:rPr>
        <w:t xml:space="preserve">, </w:t>
      </w:r>
      <w:r w:rsidRPr="00906C8C">
        <w:rPr>
          <w:rFonts w:ascii="Arial" w:hAnsi="Arial" w:cs="Arial"/>
          <w:bCs/>
          <w:sz w:val="24"/>
          <w:szCs w:val="24"/>
          <w:lang w:eastAsia="es-CO"/>
        </w:rPr>
        <w:t xml:space="preserve">y </w:t>
      </w:r>
    </w:p>
    <w:p w:rsidR="002E3476" w:rsidRPr="00906C8C" w:rsidRDefault="002E3476" w:rsidP="00552D39">
      <w:pPr>
        <w:numPr>
          <w:ilvl w:val="0"/>
          <w:numId w:val="19"/>
        </w:numPr>
        <w:autoSpaceDE w:val="0"/>
        <w:autoSpaceDN w:val="0"/>
        <w:adjustRightInd w:val="0"/>
        <w:spacing w:after="0" w:line="240" w:lineRule="auto"/>
        <w:jc w:val="both"/>
        <w:rPr>
          <w:rFonts w:ascii="Arial" w:hAnsi="Arial" w:cs="Arial"/>
          <w:bCs/>
          <w:sz w:val="24"/>
          <w:szCs w:val="24"/>
          <w:lang w:eastAsia="es-CO"/>
        </w:rPr>
      </w:pPr>
      <w:r w:rsidRPr="00906C8C">
        <w:rPr>
          <w:rFonts w:ascii="Arial" w:hAnsi="Arial" w:cs="Arial"/>
          <w:bCs/>
          <w:sz w:val="24"/>
          <w:szCs w:val="24"/>
          <w:lang w:eastAsia="es-CO"/>
        </w:rPr>
        <w:t>CONTEXTO</w:t>
      </w:r>
      <w:r w:rsidR="00084014" w:rsidRPr="00906C8C">
        <w:rPr>
          <w:rFonts w:ascii="Arial" w:hAnsi="Arial" w:cs="Arial"/>
          <w:bCs/>
          <w:sz w:val="24"/>
          <w:szCs w:val="24"/>
          <w:lang w:eastAsia="es-CO"/>
        </w:rPr>
        <w:t xml:space="preserve">, </w:t>
      </w:r>
      <w:r w:rsidR="004717B7" w:rsidRPr="00906C8C">
        <w:rPr>
          <w:rFonts w:ascii="Arial" w:hAnsi="Arial" w:cs="Arial"/>
          <w:bCs/>
          <w:sz w:val="24"/>
          <w:szCs w:val="24"/>
          <w:lang w:eastAsia="es-CO"/>
        </w:rPr>
        <w:t xml:space="preserve">referido </w:t>
      </w:r>
      <w:r w:rsidRPr="00906C8C">
        <w:rPr>
          <w:rFonts w:ascii="Arial" w:hAnsi="Arial" w:cs="Arial"/>
          <w:bCs/>
          <w:sz w:val="24"/>
          <w:szCs w:val="24"/>
          <w:lang w:eastAsia="es-CO"/>
        </w:rPr>
        <w:t xml:space="preserve">a los ambientes de aprendizaje, tales como el </w:t>
      </w:r>
      <w:r w:rsidRPr="00906C8C">
        <w:rPr>
          <w:rFonts w:ascii="Arial" w:hAnsi="Arial" w:cs="Arial"/>
          <w:sz w:val="24"/>
          <w:szCs w:val="24"/>
          <w:lang w:eastAsia="es-CO"/>
        </w:rPr>
        <w:t>Científico-Tecnológico, Histórico</w:t>
      </w:r>
      <w:r w:rsidR="004717B7" w:rsidRPr="00906C8C">
        <w:rPr>
          <w:rFonts w:ascii="Arial" w:hAnsi="Arial" w:cs="Arial"/>
          <w:sz w:val="24"/>
          <w:szCs w:val="24"/>
          <w:lang w:eastAsia="es-CO"/>
        </w:rPr>
        <w:t xml:space="preserve"> (social, político y económico),</w:t>
      </w:r>
      <w:r w:rsidRPr="00906C8C">
        <w:rPr>
          <w:rFonts w:ascii="Arial" w:hAnsi="Arial" w:cs="Arial"/>
          <w:sz w:val="24"/>
          <w:szCs w:val="24"/>
          <w:lang w:eastAsia="es-CO"/>
        </w:rPr>
        <w:t xml:space="preserve"> Ecológico y </w:t>
      </w:r>
      <w:r w:rsidR="006258E6" w:rsidRPr="00906C8C">
        <w:rPr>
          <w:rFonts w:ascii="Arial" w:hAnsi="Arial" w:cs="Arial"/>
          <w:sz w:val="24"/>
          <w:szCs w:val="24"/>
          <w:lang w:eastAsia="es-CO"/>
        </w:rPr>
        <w:t>Ético</w:t>
      </w:r>
      <w:r w:rsidRPr="00906C8C">
        <w:rPr>
          <w:rFonts w:ascii="Arial" w:hAnsi="Arial" w:cs="Arial"/>
          <w:sz w:val="24"/>
          <w:szCs w:val="24"/>
          <w:lang w:eastAsia="es-CO"/>
        </w:rPr>
        <w:t>-Valorativo</w:t>
      </w:r>
      <w:r w:rsidR="004717B7" w:rsidRPr="00906C8C">
        <w:rPr>
          <w:rFonts w:ascii="Arial" w:hAnsi="Arial" w:cs="Arial"/>
          <w:sz w:val="24"/>
          <w:szCs w:val="24"/>
          <w:lang w:eastAsia="es-CO"/>
        </w:rPr>
        <w:t>;</w:t>
      </w:r>
      <w:r w:rsidR="00DD44CD" w:rsidRPr="00906C8C">
        <w:rPr>
          <w:rFonts w:ascii="Arial" w:hAnsi="Arial" w:cs="Arial"/>
          <w:sz w:val="24"/>
          <w:szCs w:val="24"/>
          <w:lang w:eastAsia="es-CO"/>
        </w:rPr>
        <w:t xml:space="preserve"> y </w:t>
      </w:r>
      <w:r w:rsidR="004717B7" w:rsidRPr="00906C8C">
        <w:rPr>
          <w:rFonts w:ascii="Arial" w:hAnsi="Arial" w:cs="Arial"/>
          <w:sz w:val="24"/>
          <w:szCs w:val="24"/>
          <w:lang w:eastAsia="es-CO"/>
        </w:rPr>
        <w:t>a</w:t>
      </w:r>
      <w:r w:rsidR="00DD44CD" w:rsidRPr="00906C8C">
        <w:rPr>
          <w:rFonts w:ascii="Arial" w:hAnsi="Arial" w:cs="Arial"/>
          <w:sz w:val="24"/>
          <w:szCs w:val="24"/>
          <w:lang w:eastAsia="es-CO"/>
        </w:rPr>
        <w:t xml:space="preserve">l </w:t>
      </w:r>
      <w:r w:rsidRPr="00906C8C">
        <w:rPr>
          <w:rFonts w:ascii="Arial" w:hAnsi="Arial" w:cs="Arial"/>
          <w:bCs/>
          <w:sz w:val="24"/>
          <w:szCs w:val="24"/>
          <w:lang w:eastAsia="es-CO"/>
        </w:rPr>
        <w:t>desarrollo de la</w:t>
      </w:r>
      <w:r w:rsidR="00DD44CD" w:rsidRPr="00906C8C">
        <w:rPr>
          <w:rFonts w:ascii="Arial" w:hAnsi="Arial" w:cs="Arial"/>
          <w:bCs/>
          <w:sz w:val="24"/>
          <w:szCs w:val="24"/>
          <w:lang w:eastAsia="es-CO"/>
        </w:rPr>
        <w:t xml:space="preserve"> </w:t>
      </w:r>
      <w:r w:rsidRPr="00906C8C">
        <w:rPr>
          <w:rFonts w:ascii="Arial" w:hAnsi="Arial" w:cs="Arial"/>
          <w:bCs/>
          <w:sz w:val="24"/>
          <w:szCs w:val="24"/>
          <w:lang w:eastAsia="es-CO"/>
        </w:rPr>
        <w:t>creatividad</w:t>
      </w:r>
      <w:r w:rsidR="004717B7" w:rsidRPr="00906C8C">
        <w:rPr>
          <w:rFonts w:ascii="Arial" w:hAnsi="Arial" w:cs="Arial"/>
          <w:bCs/>
          <w:sz w:val="24"/>
          <w:szCs w:val="24"/>
          <w:lang w:eastAsia="es-CO"/>
        </w:rPr>
        <w:t xml:space="preserve"> en su dimensión </w:t>
      </w:r>
      <w:r w:rsidRPr="00906C8C">
        <w:rPr>
          <w:rFonts w:ascii="Arial" w:hAnsi="Arial" w:cs="Arial"/>
          <w:bCs/>
          <w:sz w:val="24"/>
          <w:szCs w:val="24"/>
          <w:lang w:eastAsia="es-CO"/>
        </w:rPr>
        <w:t>estética, espiritual, ética</w:t>
      </w:r>
      <w:r w:rsidR="004717B7" w:rsidRPr="00906C8C">
        <w:rPr>
          <w:rFonts w:ascii="Arial" w:hAnsi="Arial" w:cs="Arial"/>
          <w:bCs/>
          <w:sz w:val="24"/>
          <w:szCs w:val="24"/>
          <w:lang w:eastAsia="es-CO"/>
        </w:rPr>
        <w:t xml:space="preserve"> y </w:t>
      </w:r>
      <w:r w:rsidRPr="00906C8C">
        <w:rPr>
          <w:rFonts w:ascii="Arial" w:hAnsi="Arial" w:cs="Arial"/>
          <w:bCs/>
          <w:sz w:val="24"/>
          <w:szCs w:val="24"/>
          <w:lang w:eastAsia="es-CO"/>
        </w:rPr>
        <w:t xml:space="preserve">valorativa. </w:t>
      </w:r>
    </w:p>
    <w:p w:rsidR="002E3476" w:rsidRPr="00906C8C" w:rsidRDefault="002E3476" w:rsidP="00566C99">
      <w:pPr>
        <w:spacing w:after="0" w:line="240" w:lineRule="auto"/>
        <w:jc w:val="both"/>
        <w:rPr>
          <w:rFonts w:ascii="Arial" w:eastAsia="Times New Roman" w:hAnsi="Arial" w:cs="Arial"/>
          <w:sz w:val="24"/>
          <w:szCs w:val="24"/>
          <w:lang w:eastAsia="es-CO"/>
        </w:rPr>
      </w:pPr>
    </w:p>
    <w:p w:rsidR="00566C99" w:rsidRPr="00906C8C" w:rsidRDefault="008F47C4" w:rsidP="00566C99">
      <w:pPr>
        <w:spacing w:after="0" w:line="240" w:lineRule="auto"/>
        <w:jc w:val="both"/>
        <w:rPr>
          <w:rFonts w:ascii="Arial" w:eastAsia="Times New Roman" w:hAnsi="Arial" w:cs="Arial"/>
          <w:sz w:val="24"/>
          <w:szCs w:val="24"/>
          <w:lang w:eastAsia="es-CO"/>
        </w:rPr>
      </w:pPr>
      <w:r w:rsidRPr="00906C8C">
        <w:rPr>
          <w:rFonts w:ascii="Arial" w:hAnsi="Arial" w:cs="Arial"/>
          <w:bCs/>
          <w:sz w:val="24"/>
          <w:szCs w:val="24"/>
          <w:lang w:eastAsia="es-CO"/>
        </w:rPr>
        <w:t>Teniéndose</w:t>
      </w:r>
      <w:r w:rsidR="004717B7" w:rsidRPr="00906C8C">
        <w:rPr>
          <w:rFonts w:ascii="Arial" w:hAnsi="Arial" w:cs="Arial"/>
          <w:bCs/>
          <w:sz w:val="24"/>
          <w:szCs w:val="24"/>
          <w:lang w:eastAsia="es-CO"/>
        </w:rPr>
        <w:t xml:space="preserve"> como referente los lineamientos curriculares, los Estándares curriculares emanados por el MEN y el horizonte institucional, se logra hacer de la valoración final el resultado del conjunto de procesos </w:t>
      </w:r>
      <w:r w:rsidR="00566C99" w:rsidRPr="00906C8C">
        <w:rPr>
          <w:rFonts w:ascii="Arial" w:eastAsia="Times New Roman" w:hAnsi="Arial" w:cs="Arial"/>
          <w:sz w:val="24"/>
          <w:szCs w:val="24"/>
          <w:lang w:eastAsia="es-CO"/>
        </w:rPr>
        <w:t xml:space="preserve">o dimensiones </w:t>
      </w:r>
      <w:r w:rsidR="004717B7" w:rsidRPr="00906C8C">
        <w:rPr>
          <w:rFonts w:ascii="Arial" w:eastAsia="Times New Roman" w:hAnsi="Arial" w:cs="Arial"/>
          <w:sz w:val="24"/>
          <w:szCs w:val="24"/>
          <w:lang w:eastAsia="es-CO"/>
        </w:rPr>
        <w:t xml:space="preserve">evaluadas que se </w:t>
      </w:r>
      <w:r w:rsidR="00566C99" w:rsidRPr="00906C8C">
        <w:rPr>
          <w:rFonts w:ascii="Arial" w:eastAsia="Times New Roman" w:hAnsi="Arial" w:cs="Arial"/>
          <w:sz w:val="24"/>
          <w:szCs w:val="24"/>
          <w:lang w:eastAsia="es-CO"/>
        </w:rPr>
        <w:t>traduce</w:t>
      </w:r>
      <w:r w:rsidR="004717B7" w:rsidRPr="00906C8C">
        <w:rPr>
          <w:rFonts w:ascii="Arial" w:eastAsia="Times New Roman" w:hAnsi="Arial" w:cs="Arial"/>
          <w:sz w:val="24"/>
          <w:szCs w:val="24"/>
          <w:lang w:eastAsia="es-CO"/>
        </w:rPr>
        <w:t>n</w:t>
      </w:r>
      <w:r w:rsidR="00566C99" w:rsidRPr="00906C8C">
        <w:rPr>
          <w:rFonts w:ascii="Arial" w:eastAsia="Times New Roman" w:hAnsi="Arial" w:cs="Arial"/>
          <w:sz w:val="24"/>
          <w:szCs w:val="24"/>
          <w:lang w:eastAsia="es-CO"/>
        </w:rPr>
        <w:t xml:space="preserve"> en la formulación de </w:t>
      </w:r>
      <w:r w:rsidR="006258E6" w:rsidRPr="00906C8C">
        <w:rPr>
          <w:rFonts w:ascii="Arial" w:eastAsia="Times New Roman" w:hAnsi="Arial" w:cs="Arial"/>
          <w:sz w:val="24"/>
          <w:szCs w:val="24"/>
          <w:lang w:eastAsia="es-CO"/>
        </w:rPr>
        <w:t>estándares</w:t>
      </w:r>
      <w:r w:rsidR="00566C99" w:rsidRPr="00906C8C">
        <w:rPr>
          <w:rFonts w:ascii="Arial" w:eastAsia="Times New Roman" w:hAnsi="Arial" w:cs="Arial"/>
          <w:sz w:val="24"/>
          <w:szCs w:val="24"/>
          <w:lang w:eastAsia="es-CO"/>
        </w:rPr>
        <w:t xml:space="preserve"> promocionales.</w:t>
      </w:r>
    </w:p>
    <w:p w:rsidR="00566C99" w:rsidRPr="00906C8C" w:rsidRDefault="00566C99" w:rsidP="00566C99">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br/>
        <w:t xml:space="preserve">Al iniciar cada periodo académico, los docentes darán a conocer a los estudiantes los </w:t>
      </w:r>
      <w:r w:rsidR="00DC1D25" w:rsidRPr="00906C8C">
        <w:rPr>
          <w:rFonts w:ascii="Arial" w:eastAsia="Times New Roman" w:hAnsi="Arial" w:cs="Arial"/>
          <w:sz w:val="24"/>
          <w:szCs w:val="24"/>
          <w:lang w:eastAsia="es-CO"/>
        </w:rPr>
        <w:t>estándares</w:t>
      </w:r>
      <w:r w:rsidRPr="00906C8C">
        <w:rPr>
          <w:rFonts w:ascii="Arial" w:eastAsia="Times New Roman" w:hAnsi="Arial" w:cs="Arial"/>
          <w:sz w:val="24"/>
          <w:szCs w:val="24"/>
          <w:lang w:eastAsia="es-CO"/>
        </w:rPr>
        <w:t xml:space="preserve">, </w:t>
      </w:r>
      <w:r w:rsidR="00DC1D25" w:rsidRPr="00906C8C">
        <w:rPr>
          <w:rFonts w:ascii="Arial" w:eastAsia="Times New Roman" w:hAnsi="Arial" w:cs="Arial"/>
          <w:sz w:val="24"/>
          <w:szCs w:val="24"/>
          <w:lang w:eastAsia="es-CO"/>
        </w:rPr>
        <w:t xml:space="preserve">desempeños e </w:t>
      </w:r>
      <w:r w:rsidRPr="00906C8C">
        <w:rPr>
          <w:rFonts w:ascii="Arial" w:eastAsia="Times New Roman" w:hAnsi="Arial" w:cs="Arial"/>
          <w:sz w:val="24"/>
          <w:szCs w:val="24"/>
          <w:lang w:eastAsia="es-CO"/>
        </w:rPr>
        <w:t xml:space="preserve">indicadores de </w:t>
      </w:r>
      <w:r w:rsidR="008F47C4" w:rsidRPr="00906C8C">
        <w:rPr>
          <w:rFonts w:ascii="Arial" w:eastAsia="Times New Roman" w:hAnsi="Arial" w:cs="Arial"/>
          <w:sz w:val="24"/>
          <w:szCs w:val="24"/>
          <w:lang w:eastAsia="es-CO"/>
        </w:rPr>
        <w:t>desempeño</w:t>
      </w:r>
      <w:r w:rsidRPr="00906C8C">
        <w:rPr>
          <w:rFonts w:ascii="Arial" w:eastAsia="Times New Roman" w:hAnsi="Arial" w:cs="Arial"/>
          <w:sz w:val="24"/>
          <w:szCs w:val="24"/>
          <w:lang w:eastAsia="es-CO"/>
        </w:rPr>
        <w:t>, contenidos y forma de evaluación a tener en cuenta</w:t>
      </w:r>
      <w:r w:rsidR="007766CB" w:rsidRPr="00906C8C">
        <w:rPr>
          <w:rFonts w:ascii="Arial" w:eastAsia="Times New Roman" w:hAnsi="Arial" w:cs="Arial"/>
          <w:sz w:val="24"/>
          <w:szCs w:val="24"/>
          <w:lang w:eastAsia="es-CO"/>
        </w:rPr>
        <w:t xml:space="preserve">, lo cual debe </w:t>
      </w:r>
      <w:r w:rsidRPr="00906C8C">
        <w:rPr>
          <w:rFonts w:ascii="Arial" w:eastAsia="Times New Roman" w:hAnsi="Arial" w:cs="Arial"/>
          <w:sz w:val="24"/>
          <w:szCs w:val="24"/>
          <w:lang w:eastAsia="es-CO"/>
        </w:rPr>
        <w:t>queda</w:t>
      </w:r>
      <w:r w:rsidR="007766CB" w:rsidRPr="00906C8C">
        <w:rPr>
          <w:rFonts w:ascii="Arial" w:eastAsia="Times New Roman" w:hAnsi="Arial" w:cs="Arial"/>
          <w:sz w:val="24"/>
          <w:szCs w:val="24"/>
          <w:lang w:eastAsia="es-CO"/>
        </w:rPr>
        <w:t>r</w:t>
      </w:r>
      <w:r w:rsidRPr="00906C8C">
        <w:rPr>
          <w:rFonts w:ascii="Arial" w:eastAsia="Times New Roman" w:hAnsi="Arial" w:cs="Arial"/>
          <w:sz w:val="24"/>
          <w:szCs w:val="24"/>
          <w:lang w:eastAsia="es-CO"/>
        </w:rPr>
        <w:t xml:space="preserve"> registrado en el cuaderno correspondiente.</w:t>
      </w:r>
    </w:p>
    <w:p w:rsidR="00B80528" w:rsidRPr="00906C8C" w:rsidRDefault="00B80528" w:rsidP="00566C99">
      <w:pPr>
        <w:spacing w:after="0" w:line="240" w:lineRule="auto"/>
        <w:jc w:val="both"/>
        <w:rPr>
          <w:rFonts w:ascii="Arial" w:eastAsia="Times New Roman" w:hAnsi="Arial" w:cs="Arial"/>
          <w:sz w:val="24"/>
          <w:szCs w:val="24"/>
          <w:lang w:eastAsia="es-CO"/>
        </w:rPr>
      </w:pPr>
    </w:p>
    <w:p w:rsidR="007D6277" w:rsidRPr="00906C8C" w:rsidRDefault="00B80528" w:rsidP="007D6277">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 xml:space="preserve">Artículo 5°: </w:t>
      </w:r>
      <w:r w:rsidR="0079666C" w:rsidRPr="00906C8C">
        <w:rPr>
          <w:rFonts w:ascii="Arial" w:eastAsia="Times New Roman" w:hAnsi="Arial" w:cs="Arial"/>
          <w:b/>
          <w:sz w:val="24"/>
          <w:szCs w:val="24"/>
          <w:lang w:eastAsia="es-CO"/>
        </w:rPr>
        <w:t>Procesos de autoevaluación de los estudiantes</w:t>
      </w:r>
      <w:r w:rsidRPr="00906C8C">
        <w:rPr>
          <w:rFonts w:ascii="Arial" w:eastAsia="Times New Roman" w:hAnsi="Arial" w:cs="Arial"/>
          <w:b/>
          <w:sz w:val="24"/>
          <w:szCs w:val="24"/>
          <w:lang w:eastAsia="es-CO"/>
        </w:rPr>
        <w:t>.</w:t>
      </w:r>
      <w:r w:rsidR="0079666C" w:rsidRPr="00906C8C">
        <w:rPr>
          <w:rFonts w:ascii="Arial" w:eastAsia="Times New Roman" w:hAnsi="Arial" w:cs="Arial"/>
          <w:b/>
          <w:sz w:val="24"/>
          <w:szCs w:val="24"/>
          <w:lang w:eastAsia="es-CO"/>
        </w:rPr>
        <w:t xml:space="preserve"> </w:t>
      </w:r>
      <w:r w:rsidR="0049041E" w:rsidRPr="00906C8C">
        <w:rPr>
          <w:rFonts w:ascii="Arial" w:eastAsia="Times New Roman" w:hAnsi="Arial" w:cs="Arial"/>
          <w:sz w:val="24"/>
          <w:szCs w:val="24"/>
          <w:lang w:eastAsia="es-CO"/>
        </w:rPr>
        <w:t>E</w:t>
      </w:r>
      <w:r w:rsidR="0079666C" w:rsidRPr="00906C8C">
        <w:rPr>
          <w:rFonts w:ascii="Arial" w:hAnsi="Arial" w:cs="Arial"/>
          <w:sz w:val="24"/>
          <w:szCs w:val="24"/>
          <w:lang w:eastAsia="es-CO"/>
        </w:rPr>
        <w:t xml:space="preserve">l proceso evaluativo que realiza el estudiante, de manera consciente, sin más criterios que los </w:t>
      </w:r>
      <w:r w:rsidR="007D6277" w:rsidRPr="00906C8C">
        <w:rPr>
          <w:rFonts w:ascii="Arial" w:hAnsi="Arial" w:cs="Arial"/>
          <w:sz w:val="24"/>
          <w:szCs w:val="24"/>
          <w:lang w:eastAsia="es-CO"/>
        </w:rPr>
        <w:t>aquí</w:t>
      </w:r>
      <w:r w:rsidR="0079666C" w:rsidRPr="00906C8C">
        <w:rPr>
          <w:rFonts w:ascii="Arial" w:hAnsi="Arial" w:cs="Arial"/>
          <w:sz w:val="24"/>
          <w:szCs w:val="24"/>
          <w:lang w:eastAsia="es-CO"/>
        </w:rPr>
        <w:t xml:space="preserve"> relacionados</w:t>
      </w:r>
      <w:r w:rsidR="0049041E" w:rsidRPr="00906C8C">
        <w:rPr>
          <w:rFonts w:ascii="Arial" w:hAnsi="Arial" w:cs="Arial"/>
          <w:sz w:val="24"/>
          <w:szCs w:val="24"/>
          <w:lang w:eastAsia="es-CO"/>
        </w:rPr>
        <w:t xml:space="preserve">, </w:t>
      </w:r>
      <w:r w:rsidR="0079666C" w:rsidRPr="00906C8C">
        <w:rPr>
          <w:rFonts w:ascii="Arial" w:hAnsi="Arial" w:cs="Arial"/>
          <w:sz w:val="24"/>
          <w:szCs w:val="24"/>
          <w:lang w:eastAsia="es-CO"/>
        </w:rPr>
        <w:t>deberá ser respetad</w:t>
      </w:r>
      <w:r w:rsidR="0049041E" w:rsidRPr="00906C8C">
        <w:rPr>
          <w:rFonts w:ascii="Arial" w:hAnsi="Arial" w:cs="Arial"/>
          <w:sz w:val="24"/>
          <w:szCs w:val="24"/>
          <w:lang w:eastAsia="es-CO"/>
        </w:rPr>
        <w:t>o y tenido en cuenta</w:t>
      </w:r>
      <w:r w:rsidR="0079666C" w:rsidRPr="00906C8C">
        <w:rPr>
          <w:rFonts w:ascii="Arial" w:hAnsi="Arial" w:cs="Arial"/>
          <w:sz w:val="24"/>
          <w:szCs w:val="24"/>
          <w:lang w:eastAsia="es-CO"/>
        </w:rPr>
        <w:t xml:space="preserve"> por </w:t>
      </w:r>
      <w:r w:rsidR="007D6277" w:rsidRPr="00906C8C">
        <w:rPr>
          <w:rFonts w:ascii="Arial" w:hAnsi="Arial" w:cs="Arial"/>
          <w:sz w:val="24"/>
          <w:szCs w:val="24"/>
          <w:lang w:eastAsia="es-CO"/>
        </w:rPr>
        <w:t>el</w:t>
      </w:r>
      <w:r w:rsidR="0079666C" w:rsidRPr="00906C8C">
        <w:rPr>
          <w:rFonts w:ascii="Arial" w:hAnsi="Arial" w:cs="Arial"/>
          <w:sz w:val="24"/>
          <w:szCs w:val="24"/>
          <w:lang w:eastAsia="es-CO"/>
        </w:rPr>
        <w:t xml:space="preserve"> docente</w:t>
      </w:r>
      <w:r w:rsidR="007D6277" w:rsidRPr="00906C8C">
        <w:rPr>
          <w:rFonts w:ascii="Arial" w:hAnsi="Arial" w:cs="Arial"/>
          <w:sz w:val="24"/>
          <w:szCs w:val="24"/>
          <w:lang w:eastAsia="es-CO"/>
        </w:rPr>
        <w:t xml:space="preserve"> al </w:t>
      </w:r>
      <w:r w:rsidR="007D6277" w:rsidRPr="00906C8C">
        <w:rPr>
          <w:rFonts w:ascii="Arial" w:hAnsi="Arial" w:cs="Arial"/>
          <w:sz w:val="24"/>
          <w:szCs w:val="24"/>
          <w:lang w:eastAsia="es-CO"/>
        </w:rPr>
        <w:lastRenderedPageBreak/>
        <w:t>determinar la valoración al finalizar el período académico en cada una de las asignaturas que el estudiante cursa o cursó</w:t>
      </w:r>
      <w:r w:rsidR="0079666C" w:rsidRPr="00906C8C">
        <w:rPr>
          <w:rFonts w:ascii="Arial" w:hAnsi="Arial" w:cs="Arial"/>
          <w:sz w:val="24"/>
          <w:szCs w:val="24"/>
          <w:lang w:eastAsia="es-CO"/>
        </w:rPr>
        <w:t xml:space="preserve">. </w:t>
      </w:r>
    </w:p>
    <w:p w:rsidR="007D6277" w:rsidRPr="00906C8C" w:rsidRDefault="007D6277" w:rsidP="0079666C">
      <w:pPr>
        <w:spacing w:after="0" w:line="240" w:lineRule="auto"/>
        <w:ind w:left="360"/>
        <w:jc w:val="both"/>
        <w:rPr>
          <w:rFonts w:ascii="Arial" w:hAnsi="Arial" w:cs="Arial"/>
          <w:sz w:val="24"/>
          <w:szCs w:val="24"/>
          <w:lang w:eastAsia="es-CO"/>
        </w:rPr>
      </w:pP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Presentar oportunamente los talleres, cuaderno y trabajos asignados para ser desarrollados en clase</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Escribir oportunamente el comentario o resumen sobre las actividades desarrolladas en clase</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Participar activamente en explicaciones o reflexiones dentro de la clase</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Participar con interés dentro del equipo de trabajo para el desarrollo de actividades de la asignatura</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Estar al día con trabajos y cuaderno, dentro del tiempo reglamentario, cuando no se asiste a clase.</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Preguntar cuando no entiende y consultar si es necesario</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Demostrar capacidad de análisis e interés por las consultas y tareas que se asignan.</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Hacer lo necesario para presentar exposiciones de buena calidad</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Aprender (interiorizar y aplicar)  los conceptos trabajados en la asignatura</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 xml:space="preserve">Interpretar bien los textos que debe leer y </w:t>
      </w:r>
      <w:r w:rsidR="007D6277" w:rsidRPr="00906C8C">
        <w:rPr>
          <w:rFonts w:ascii="Arial" w:hAnsi="Arial" w:cs="Arial"/>
          <w:sz w:val="24"/>
          <w:szCs w:val="24"/>
          <w:lang w:eastAsia="es-CO"/>
        </w:rPr>
        <w:t xml:space="preserve">en </w:t>
      </w:r>
      <w:r w:rsidRPr="00906C8C">
        <w:rPr>
          <w:rFonts w:ascii="Arial" w:hAnsi="Arial" w:cs="Arial"/>
          <w:sz w:val="24"/>
          <w:szCs w:val="24"/>
          <w:lang w:eastAsia="es-CO"/>
        </w:rPr>
        <w:t>las distintas situaciones</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Argumentar las respuestas e ideas, respetando las ajenas</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Participar activamente en las carteleras y presentaciones del equipo o del grupo</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 xml:space="preserve">Traer los documentos, cuaderno y demás implementos o materiales </w:t>
      </w:r>
      <w:r w:rsidR="007D6277" w:rsidRPr="00906C8C">
        <w:rPr>
          <w:rFonts w:ascii="Arial" w:hAnsi="Arial" w:cs="Arial"/>
          <w:sz w:val="24"/>
          <w:szCs w:val="24"/>
          <w:lang w:eastAsia="es-CO"/>
        </w:rPr>
        <w:t xml:space="preserve">necesarios </w:t>
      </w:r>
      <w:r w:rsidRPr="00906C8C">
        <w:rPr>
          <w:rFonts w:ascii="Arial" w:hAnsi="Arial" w:cs="Arial"/>
          <w:sz w:val="24"/>
          <w:szCs w:val="24"/>
          <w:lang w:eastAsia="es-CO"/>
        </w:rPr>
        <w:t>para trabajar en clase</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Seguir las instrucciones dadas por el docente, para la realización de actividades a desarrollar en el aula o fuera de ella.</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Estudiar en casa para exámenes.</w:t>
      </w:r>
    </w:p>
    <w:p w:rsidR="0079666C" w:rsidRPr="00906C8C" w:rsidRDefault="0079666C" w:rsidP="00F25A4E">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Realizar y entregar oportunamente las tareas, talleres y consultas dejadas para hacer en casa</w:t>
      </w:r>
    </w:p>
    <w:p w:rsidR="007D6277" w:rsidRPr="00906C8C" w:rsidRDefault="007D6277" w:rsidP="007D6277">
      <w:pPr>
        <w:spacing w:after="0" w:line="240" w:lineRule="auto"/>
        <w:jc w:val="both"/>
        <w:rPr>
          <w:rFonts w:ascii="Arial" w:hAnsi="Arial" w:cs="Arial"/>
          <w:sz w:val="24"/>
          <w:szCs w:val="24"/>
          <w:lang w:eastAsia="es-CO"/>
        </w:rPr>
      </w:pPr>
    </w:p>
    <w:p w:rsidR="007D6277" w:rsidRPr="00906C8C" w:rsidRDefault="007D6277" w:rsidP="007D6277">
      <w:pPr>
        <w:spacing w:after="0" w:line="240" w:lineRule="auto"/>
        <w:jc w:val="both"/>
        <w:rPr>
          <w:rFonts w:ascii="Arial" w:hAnsi="Arial" w:cs="Arial"/>
          <w:sz w:val="24"/>
          <w:szCs w:val="24"/>
          <w:lang w:eastAsia="es-CO"/>
        </w:rPr>
      </w:pPr>
      <w:r w:rsidRPr="00906C8C">
        <w:rPr>
          <w:rFonts w:ascii="Arial" w:hAnsi="Arial" w:cs="Arial"/>
          <w:sz w:val="24"/>
          <w:szCs w:val="24"/>
          <w:lang w:eastAsia="es-CO"/>
        </w:rPr>
        <w:t>En cada uno de los anteriores aspectos, el estudiante se autoevaluará de acuerdo a</w:t>
      </w:r>
      <w:r w:rsidR="00E2183B" w:rsidRPr="00906C8C">
        <w:rPr>
          <w:rFonts w:ascii="Arial" w:hAnsi="Arial" w:cs="Arial"/>
          <w:sz w:val="24"/>
          <w:szCs w:val="24"/>
          <w:lang w:eastAsia="es-CO"/>
        </w:rPr>
        <w:t xml:space="preserve">l </w:t>
      </w:r>
      <w:r w:rsidRPr="00906C8C">
        <w:rPr>
          <w:rFonts w:ascii="Arial" w:hAnsi="Arial" w:cs="Arial"/>
          <w:sz w:val="24"/>
          <w:szCs w:val="24"/>
          <w:lang w:eastAsia="es-CO"/>
        </w:rPr>
        <w:t>nivel de cumplimiento</w:t>
      </w:r>
      <w:r w:rsidR="00E2183B" w:rsidRPr="00906C8C">
        <w:rPr>
          <w:rFonts w:ascii="Arial" w:hAnsi="Arial" w:cs="Arial"/>
          <w:sz w:val="24"/>
          <w:szCs w:val="24"/>
          <w:lang w:eastAsia="es-CO"/>
        </w:rPr>
        <w:t>, así:</w:t>
      </w:r>
      <w:r w:rsidRPr="00906C8C">
        <w:rPr>
          <w:rFonts w:ascii="Arial" w:hAnsi="Arial" w:cs="Arial"/>
          <w:sz w:val="24"/>
          <w:szCs w:val="24"/>
          <w:lang w:eastAsia="es-CO"/>
        </w:rPr>
        <w:t xml:space="preserve"> </w:t>
      </w:r>
    </w:p>
    <w:p w:rsidR="00E2183B" w:rsidRPr="00906C8C" w:rsidRDefault="007D6277" w:rsidP="007D6277">
      <w:pPr>
        <w:numPr>
          <w:ilvl w:val="0"/>
          <w:numId w:val="1"/>
        </w:numPr>
        <w:spacing w:after="0" w:line="240" w:lineRule="auto"/>
        <w:jc w:val="both"/>
        <w:rPr>
          <w:rFonts w:ascii="Arial" w:eastAsia="Times New Roman" w:hAnsi="Arial" w:cs="Arial"/>
          <w:b/>
          <w:sz w:val="24"/>
          <w:szCs w:val="24"/>
          <w:lang w:eastAsia="es-CO"/>
        </w:rPr>
      </w:pPr>
      <w:r w:rsidRPr="00906C8C">
        <w:rPr>
          <w:rFonts w:ascii="Arial" w:hAnsi="Arial" w:cs="Arial"/>
          <w:sz w:val="24"/>
          <w:szCs w:val="24"/>
          <w:lang w:eastAsia="es-CO"/>
        </w:rPr>
        <w:t>SIEMPRE (5 puntos); CASI SIEMPRE (4,</w:t>
      </w:r>
      <w:r w:rsidR="00A727E4" w:rsidRPr="00906C8C">
        <w:rPr>
          <w:rFonts w:ascii="Arial" w:hAnsi="Arial" w:cs="Arial"/>
          <w:sz w:val="24"/>
          <w:szCs w:val="24"/>
          <w:lang w:eastAsia="es-CO"/>
        </w:rPr>
        <w:t>5</w:t>
      </w:r>
      <w:r w:rsidRPr="00906C8C">
        <w:rPr>
          <w:rFonts w:ascii="Arial" w:hAnsi="Arial" w:cs="Arial"/>
          <w:sz w:val="24"/>
          <w:szCs w:val="24"/>
          <w:lang w:eastAsia="es-CO"/>
        </w:rPr>
        <w:t xml:space="preserve"> puntos); ALGUNAS VECES (3,2 puntos); POCAS VECES (2,5 puntos) y NUNCA (1 punto).  </w:t>
      </w:r>
    </w:p>
    <w:p w:rsidR="00E2183B" w:rsidRPr="00906C8C" w:rsidRDefault="00E2183B" w:rsidP="007D6277">
      <w:pPr>
        <w:numPr>
          <w:ilvl w:val="0"/>
          <w:numId w:val="1"/>
        </w:numPr>
        <w:spacing w:after="0" w:line="240" w:lineRule="auto"/>
        <w:jc w:val="both"/>
        <w:rPr>
          <w:rFonts w:ascii="Arial" w:eastAsia="Times New Roman" w:hAnsi="Arial" w:cs="Arial"/>
          <w:b/>
          <w:sz w:val="24"/>
          <w:szCs w:val="24"/>
          <w:lang w:eastAsia="es-CO"/>
        </w:rPr>
      </w:pPr>
      <w:r w:rsidRPr="00906C8C">
        <w:rPr>
          <w:rFonts w:ascii="Arial" w:hAnsi="Arial" w:cs="Arial"/>
          <w:sz w:val="24"/>
          <w:szCs w:val="24"/>
          <w:lang w:eastAsia="es-CO"/>
        </w:rPr>
        <w:t>En caso en que uno de los ítems no sea pertinente para la asignatura, no se le dará ningún puntaje.</w:t>
      </w:r>
    </w:p>
    <w:p w:rsidR="00E2183B" w:rsidRPr="00906C8C" w:rsidRDefault="00E2183B" w:rsidP="007D6277">
      <w:pPr>
        <w:numPr>
          <w:ilvl w:val="0"/>
          <w:numId w:val="1"/>
        </w:numPr>
        <w:spacing w:after="0" w:line="240" w:lineRule="auto"/>
        <w:jc w:val="both"/>
        <w:rPr>
          <w:rFonts w:ascii="Arial" w:eastAsia="Times New Roman" w:hAnsi="Arial" w:cs="Arial"/>
          <w:b/>
          <w:sz w:val="24"/>
          <w:szCs w:val="24"/>
          <w:lang w:eastAsia="es-CO"/>
        </w:rPr>
      </w:pPr>
      <w:r w:rsidRPr="00906C8C">
        <w:rPr>
          <w:rFonts w:ascii="Arial" w:hAnsi="Arial" w:cs="Arial"/>
          <w:sz w:val="24"/>
          <w:szCs w:val="24"/>
          <w:lang w:eastAsia="es-CO"/>
        </w:rPr>
        <w:t>Finalmente se suman los puntajes y se divide por el número de ítems valorados.</w:t>
      </w:r>
    </w:p>
    <w:p w:rsidR="00E2183B" w:rsidRPr="00906C8C" w:rsidRDefault="00E2183B" w:rsidP="00E2183B">
      <w:pPr>
        <w:spacing w:after="0" w:line="240" w:lineRule="auto"/>
        <w:jc w:val="both"/>
        <w:rPr>
          <w:rFonts w:ascii="Arial" w:eastAsia="Times New Roman" w:hAnsi="Arial" w:cs="Arial"/>
          <w:b/>
          <w:sz w:val="24"/>
          <w:szCs w:val="24"/>
          <w:lang w:eastAsia="es-CO"/>
        </w:rPr>
      </w:pPr>
    </w:p>
    <w:p w:rsidR="00776B8B" w:rsidRPr="00906C8C" w:rsidRDefault="00776B8B" w:rsidP="00776B8B">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 xml:space="preserve">Artículo </w:t>
      </w:r>
      <w:r w:rsidR="00B80528" w:rsidRPr="00906C8C">
        <w:rPr>
          <w:rFonts w:ascii="Arial" w:eastAsia="Times New Roman" w:hAnsi="Arial" w:cs="Arial"/>
          <w:b/>
          <w:sz w:val="24"/>
          <w:szCs w:val="24"/>
          <w:lang w:eastAsia="es-CO"/>
        </w:rPr>
        <w:t>6</w:t>
      </w:r>
      <w:r w:rsidRPr="00906C8C">
        <w:rPr>
          <w:rFonts w:ascii="Arial" w:eastAsia="Times New Roman" w:hAnsi="Arial" w:cs="Arial"/>
          <w:b/>
          <w:sz w:val="24"/>
          <w:szCs w:val="24"/>
          <w:lang w:eastAsia="es-CO"/>
        </w:rPr>
        <w:t>°: Plan de Evaluación Escolar Institucional</w:t>
      </w:r>
      <w:r w:rsidR="00A13A6F" w:rsidRPr="00906C8C">
        <w:rPr>
          <w:rFonts w:ascii="Arial" w:eastAsia="Times New Roman" w:hAnsi="Arial" w:cs="Arial"/>
          <w:b/>
          <w:sz w:val="24"/>
          <w:szCs w:val="24"/>
          <w:lang w:eastAsia="es-CO"/>
        </w:rPr>
        <w:t xml:space="preserve"> del estudiante</w:t>
      </w:r>
      <w:r w:rsidRPr="00906C8C">
        <w:rPr>
          <w:rFonts w:ascii="Arial" w:eastAsia="Times New Roman" w:hAnsi="Arial" w:cs="Arial"/>
          <w:b/>
          <w:sz w:val="24"/>
          <w:szCs w:val="24"/>
          <w:lang w:eastAsia="es-CO"/>
        </w:rPr>
        <w:t xml:space="preserve">. </w:t>
      </w:r>
      <w:r w:rsidRPr="00906C8C">
        <w:rPr>
          <w:rFonts w:ascii="Arial" w:hAnsi="Arial" w:cs="Arial"/>
          <w:sz w:val="24"/>
          <w:szCs w:val="24"/>
        </w:rPr>
        <w:t xml:space="preserve">El plan de evaluación Institucional es responsabilidad del Consejo Académico y debe contener la fundamentación legal y pedagógica, las estrategias de evaluación, </w:t>
      </w:r>
      <w:r w:rsidR="00A313CF" w:rsidRPr="00906C8C">
        <w:rPr>
          <w:rFonts w:ascii="Arial" w:hAnsi="Arial" w:cs="Arial"/>
          <w:sz w:val="24"/>
          <w:szCs w:val="24"/>
        </w:rPr>
        <w:t xml:space="preserve">los </w:t>
      </w:r>
      <w:r w:rsidR="00A313CF" w:rsidRPr="00906C8C">
        <w:rPr>
          <w:rFonts w:ascii="Arial" w:hAnsi="Arial" w:cs="Arial"/>
          <w:sz w:val="24"/>
          <w:szCs w:val="24"/>
        </w:rPr>
        <w:lastRenderedPageBreak/>
        <w:t xml:space="preserve">estándares, </w:t>
      </w:r>
      <w:r w:rsidRPr="00906C8C">
        <w:rPr>
          <w:rFonts w:ascii="Arial" w:hAnsi="Arial" w:cs="Arial"/>
          <w:sz w:val="24"/>
          <w:szCs w:val="24"/>
        </w:rPr>
        <w:t xml:space="preserve">los </w:t>
      </w:r>
      <w:r w:rsidR="00A313CF" w:rsidRPr="00906C8C">
        <w:rPr>
          <w:rFonts w:ascii="Arial" w:hAnsi="Arial" w:cs="Arial"/>
          <w:sz w:val="24"/>
          <w:szCs w:val="24"/>
        </w:rPr>
        <w:t>desempeños</w:t>
      </w:r>
      <w:r w:rsidRPr="00906C8C">
        <w:rPr>
          <w:rFonts w:ascii="Arial" w:hAnsi="Arial" w:cs="Arial"/>
          <w:sz w:val="24"/>
          <w:szCs w:val="24"/>
        </w:rPr>
        <w:t xml:space="preserve"> e indicadores de </w:t>
      </w:r>
      <w:r w:rsidR="00A313CF" w:rsidRPr="00906C8C">
        <w:rPr>
          <w:rFonts w:ascii="Arial" w:hAnsi="Arial" w:cs="Arial"/>
          <w:sz w:val="24"/>
          <w:szCs w:val="24"/>
        </w:rPr>
        <w:t>desempeño</w:t>
      </w:r>
      <w:r w:rsidRPr="00906C8C">
        <w:rPr>
          <w:rFonts w:ascii="Arial" w:hAnsi="Arial" w:cs="Arial"/>
          <w:sz w:val="24"/>
          <w:szCs w:val="24"/>
        </w:rPr>
        <w:t xml:space="preserve"> de todas y cada una de las asignaturas, los  proyectos pedagógicos contemplados en el Plan de estudios, el plan de evaluación, el plan de actividades de </w:t>
      </w:r>
      <w:r w:rsidR="00A313CF" w:rsidRPr="00906C8C">
        <w:rPr>
          <w:rFonts w:ascii="Arial" w:hAnsi="Arial" w:cs="Arial"/>
          <w:sz w:val="24"/>
          <w:szCs w:val="24"/>
        </w:rPr>
        <w:t xml:space="preserve">nivelación </w:t>
      </w:r>
      <w:r w:rsidRPr="00906C8C">
        <w:rPr>
          <w:rFonts w:ascii="Arial" w:hAnsi="Arial" w:cs="Arial"/>
          <w:sz w:val="24"/>
          <w:szCs w:val="24"/>
        </w:rPr>
        <w:t>y los procesos administrativos para su ejecución (cronograma de actividades e instrumentos requeridos).</w:t>
      </w:r>
    </w:p>
    <w:p w:rsidR="00776B8B" w:rsidRPr="00906C8C" w:rsidRDefault="00776B8B" w:rsidP="00776B8B">
      <w:pPr>
        <w:spacing w:after="0" w:line="240" w:lineRule="auto"/>
        <w:jc w:val="both"/>
        <w:rPr>
          <w:rFonts w:ascii="Arial" w:hAnsi="Arial" w:cs="Arial"/>
          <w:sz w:val="24"/>
          <w:szCs w:val="24"/>
        </w:rPr>
      </w:pPr>
    </w:p>
    <w:p w:rsidR="008709E4" w:rsidRPr="00906C8C" w:rsidRDefault="00776B8B" w:rsidP="00776B8B">
      <w:pPr>
        <w:spacing w:after="0" w:line="240" w:lineRule="auto"/>
        <w:jc w:val="both"/>
        <w:rPr>
          <w:rFonts w:ascii="Arial" w:hAnsi="Arial" w:cs="Arial"/>
          <w:sz w:val="24"/>
          <w:szCs w:val="24"/>
        </w:rPr>
      </w:pPr>
      <w:r w:rsidRPr="00906C8C">
        <w:rPr>
          <w:rFonts w:ascii="Arial" w:hAnsi="Arial" w:cs="Arial"/>
          <w:sz w:val="24"/>
          <w:szCs w:val="24"/>
        </w:rPr>
        <w:t>Para información de los padres de familia</w:t>
      </w:r>
      <w:r w:rsidR="00F828A7" w:rsidRPr="00906C8C">
        <w:rPr>
          <w:rFonts w:ascii="Arial" w:hAnsi="Arial" w:cs="Arial"/>
          <w:sz w:val="24"/>
          <w:szCs w:val="24"/>
        </w:rPr>
        <w:t xml:space="preserve"> y/o acudientes</w:t>
      </w:r>
      <w:r w:rsidRPr="00906C8C">
        <w:rPr>
          <w:rFonts w:ascii="Arial" w:hAnsi="Arial" w:cs="Arial"/>
          <w:sz w:val="24"/>
          <w:szCs w:val="24"/>
        </w:rPr>
        <w:t>, este plan debe ser presentado en forma oportuna al comienzo del año escolar</w:t>
      </w:r>
      <w:r w:rsidR="0096389D" w:rsidRPr="00906C8C">
        <w:rPr>
          <w:rFonts w:ascii="Arial" w:hAnsi="Arial" w:cs="Arial"/>
          <w:sz w:val="24"/>
          <w:szCs w:val="24"/>
        </w:rPr>
        <w:t>.</w:t>
      </w:r>
    </w:p>
    <w:p w:rsidR="009A4A0B" w:rsidRPr="00906C8C" w:rsidRDefault="009A4A0B" w:rsidP="00776B8B">
      <w:pPr>
        <w:spacing w:after="0" w:line="240" w:lineRule="auto"/>
        <w:jc w:val="both"/>
        <w:rPr>
          <w:rFonts w:ascii="Arial" w:hAnsi="Arial" w:cs="Arial"/>
          <w:sz w:val="24"/>
          <w:szCs w:val="24"/>
        </w:rPr>
      </w:pPr>
    </w:p>
    <w:p w:rsidR="00982C3A" w:rsidRPr="00906C8C" w:rsidRDefault="008709E4" w:rsidP="009E2022">
      <w:pPr>
        <w:spacing w:after="0" w:line="240" w:lineRule="auto"/>
        <w:jc w:val="both"/>
        <w:rPr>
          <w:rFonts w:ascii="Arial" w:hAnsi="Arial" w:cs="Arial"/>
          <w:color w:val="FF0000"/>
          <w:sz w:val="24"/>
          <w:szCs w:val="24"/>
          <w:lang w:val="es-ES"/>
        </w:rPr>
      </w:pPr>
      <w:r w:rsidRPr="00906C8C">
        <w:rPr>
          <w:rFonts w:ascii="Arial" w:eastAsia="Times New Roman" w:hAnsi="Arial" w:cs="Arial"/>
          <w:b/>
          <w:sz w:val="24"/>
          <w:szCs w:val="24"/>
          <w:lang w:eastAsia="es-CO"/>
        </w:rPr>
        <w:t xml:space="preserve">Artículo </w:t>
      </w:r>
      <w:r w:rsidR="0079666C" w:rsidRPr="00906C8C">
        <w:rPr>
          <w:rFonts w:ascii="Arial" w:eastAsia="Times New Roman" w:hAnsi="Arial" w:cs="Arial"/>
          <w:b/>
          <w:sz w:val="24"/>
          <w:szCs w:val="24"/>
          <w:lang w:eastAsia="es-CO"/>
        </w:rPr>
        <w:t>7</w:t>
      </w:r>
      <w:r w:rsidRPr="00906C8C">
        <w:rPr>
          <w:rFonts w:ascii="Arial" w:eastAsia="Times New Roman" w:hAnsi="Arial" w:cs="Arial"/>
          <w:b/>
          <w:sz w:val="24"/>
          <w:szCs w:val="24"/>
          <w:lang w:eastAsia="es-CO"/>
        </w:rPr>
        <w:t>º</w:t>
      </w:r>
      <w:r w:rsidR="00E51CA6" w:rsidRPr="00906C8C">
        <w:rPr>
          <w:rFonts w:ascii="Arial" w:eastAsia="Times New Roman" w:hAnsi="Arial" w:cs="Arial"/>
          <w:b/>
          <w:sz w:val="24"/>
          <w:szCs w:val="24"/>
          <w:lang w:eastAsia="es-CO"/>
        </w:rPr>
        <w:t xml:space="preserve">: Desarrollo curricular y evaluación. </w:t>
      </w:r>
      <w:r w:rsidRPr="00906C8C">
        <w:rPr>
          <w:rFonts w:ascii="Arial" w:eastAsia="Times New Roman" w:hAnsi="Arial" w:cs="Arial"/>
          <w:sz w:val="24"/>
          <w:szCs w:val="24"/>
          <w:lang w:eastAsia="es-CO"/>
        </w:rPr>
        <w:t xml:space="preserve">Para efectos del calendario académico y para adelantar el proceso de desarrollo curricular y evaluación, el año </w:t>
      </w:r>
      <w:r w:rsidRPr="00906C8C">
        <w:rPr>
          <w:rFonts w:ascii="Arial" w:hAnsi="Arial" w:cs="Arial"/>
          <w:sz w:val="24"/>
          <w:szCs w:val="24"/>
          <w:lang w:val="es-ES"/>
        </w:rPr>
        <w:t xml:space="preserve">lectivo está conformado por cuarenta (40) semanas, dividido en cuatro (4) períodos o </w:t>
      </w:r>
      <w:r w:rsidRPr="00906C8C">
        <w:rPr>
          <w:rFonts w:ascii="Arial" w:eastAsia="Times New Roman" w:hAnsi="Arial" w:cs="Arial"/>
          <w:sz w:val="24"/>
          <w:szCs w:val="24"/>
          <w:lang w:eastAsia="es-CO"/>
        </w:rPr>
        <w:t>bimestres</w:t>
      </w:r>
      <w:r w:rsidRPr="00906C8C">
        <w:rPr>
          <w:rFonts w:ascii="Arial" w:hAnsi="Arial" w:cs="Arial"/>
          <w:sz w:val="24"/>
          <w:szCs w:val="24"/>
          <w:lang w:val="es-ES"/>
        </w:rPr>
        <w:t>, de igual número de semanas.</w:t>
      </w:r>
    </w:p>
    <w:p w:rsidR="00776B8B" w:rsidRPr="00906C8C" w:rsidRDefault="00776B8B" w:rsidP="00DC74BE">
      <w:pPr>
        <w:spacing w:after="0" w:line="240" w:lineRule="auto"/>
        <w:jc w:val="both"/>
        <w:rPr>
          <w:rFonts w:ascii="Arial" w:eastAsia="Times New Roman" w:hAnsi="Arial" w:cs="Arial"/>
          <w:b/>
          <w:sz w:val="24"/>
          <w:szCs w:val="24"/>
          <w:lang w:eastAsia="es-CO"/>
        </w:rPr>
      </w:pPr>
    </w:p>
    <w:p w:rsidR="009D62A4" w:rsidRPr="00906C8C" w:rsidRDefault="00DD79C4" w:rsidP="00A818EA">
      <w:pPr>
        <w:autoSpaceDE w:val="0"/>
        <w:autoSpaceDN w:val="0"/>
        <w:adjustRightInd w:val="0"/>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Artículo </w:t>
      </w:r>
      <w:r w:rsidR="0079666C" w:rsidRPr="00906C8C">
        <w:rPr>
          <w:rFonts w:ascii="Arial" w:eastAsia="Times New Roman" w:hAnsi="Arial" w:cs="Arial"/>
          <w:b/>
          <w:sz w:val="24"/>
          <w:szCs w:val="24"/>
          <w:lang w:eastAsia="es-CO"/>
        </w:rPr>
        <w:t>8</w:t>
      </w:r>
      <w:r w:rsidRPr="00906C8C">
        <w:rPr>
          <w:rFonts w:ascii="Arial" w:eastAsia="Times New Roman" w:hAnsi="Arial" w:cs="Arial"/>
          <w:b/>
          <w:sz w:val="24"/>
          <w:szCs w:val="24"/>
          <w:lang w:eastAsia="es-CO"/>
        </w:rPr>
        <w:t>°</w:t>
      </w:r>
      <w:r w:rsidR="00442E63" w:rsidRPr="00906C8C">
        <w:rPr>
          <w:rFonts w:ascii="Arial" w:eastAsia="Times New Roman" w:hAnsi="Arial" w:cs="Arial"/>
          <w:b/>
          <w:sz w:val="24"/>
          <w:szCs w:val="24"/>
          <w:lang w:eastAsia="es-CO"/>
        </w:rPr>
        <w:t xml:space="preserve">: </w:t>
      </w:r>
      <w:r w:rsidR="00A818EA" w:rsidRPr="00906C8C">
        <w:rPr>
          <w:rFonts w:ascii="Arial" w:eastAsia="Times New Roman" w:hAnsi="Arial" w:cs="Arial"/>
          <w:b/>
          <w:sz w:val="24"/>
          <w:szCs w:val="24"/>
          <w:lang w:eastAsia="es-CO"/>
        </w:rPr>
        <w:t xml:space="preserve">Acciones de seguimiento para el mejoramiento de los desempeños de los estudiantes durante el año escolar. </w:t>
      </w:r>
      <w:r w:rsidR="009D62A4" w:rsidRPr="00906C8C">
        <w:rPr>
          <w:rFonts w:ascii="Arial" w:hAnsi="Arial" w:cs="Arial"/>
          <w:sz w:val="24"/>
          <w:szCs w:val="24"/>
        </w:rPr>
        <w:t xml:space="preserve">El </w:t>
      </w:r>
      <w:r w:rsidR="00A818EA" w:rsidRPr="00906C8C">
        <w:rPr>
          <w:rFonts w:ascii="Arial" w:hAnsi="Arial" w:cs="Arial"/>
          <w:sz w:val="24"/>
          <w:szCs w:val="24"/>
        </w:rPr>
        <w:t>C</w:t>
      </w:r>
      <w:r w:rsidR="009D62A4" w:rsidRPr="00906C8C">
        <w:rPr>
          <w:rFonts w:ascii="Arial" w:hAnsi="Arial" w:cs="Arial"/>
          <w:sz w:val="24"/>
          <w:szCs w:val="24"/>
        </w:rPr>
        <w:t xml:space="preserve">onsejo </w:t>
      </w:r>
      <w:r w:rsidR="00A818EA" w:rsidRPr="00906C8C">
        <w:rPr>
          <w:rFonts w:ascii="Arial" w:hAnsi="Arial" w:cs="Arial"/>
          <w:sz w:val="24"/>
          <w:szCs w:val="24"/>
        </w:rPr>
        <w:t>A</w:t>
      </w:r>
      <w:r w:rsidR="009D62A4" w:rsidRPr="00906C8C">
        <w:rPr>
          <w:rFonts w:ascii="Arial" w:hAnsi="Arial" w:cs="Arial"/>
          <w:sz w:val="24"/>
          <w:szCs w:val="24"/>
        </w:rPr>
        <w:t xml:space="preserve">cadémico conformará </w:t>
      </w:r>
      <w:r w:rsidR="00E02679" w:rsidRPr="00906C8C">
        <w:rPr>
          <w:rFonts w:ascii="Arial" w:hAnsi="Arial" w:cs="Arial"/>
          <w:sz w:val="24"/>
          <w:szCs w:val="24"/>
        </w:rPr>
        <w:t>la</w:t>
      </w:r>
      <w:r w:rsidR="009D62A4" w:rsidRPr="00906C8C">
        <w:rPr>
          <w:rFonts w:ascii="Arial" w:hAnsi="Arial" w:cs="Arial"/>
          <w:sz w:val="24"/>
          <w:szCs w:val="24"/>
        </w:rPr>
        <w:t xml:space="preserve"> Comisión de evaluación y promoción integrada por </w:t>
      </w:r>
      <w:r w:rsidR="009D62A4" w:rsidRPr="00906C8C">
        <w:rPr>
          <w:rFonts w:ascii="Arial" w:eastAsia="Times New Roman" w:hAnsi="Arial" w:cs="Arial"/>
          <w:sz w:val="24"/>
          <w:szCs w:val="24"/>
          <w:lang w:eastAsia="es-CO"/>
        </w:rPr>
        <w:t xml:space="preserve">el conjunto de docentes </w:t>
      </w:r>
      <w:r w:rsidR="006C6D57" w:rsidRPr="00906C8C">
        <w:rPr>
          <w:rFonts w:ascii="Arial" w:eastAsia="Times New Roman" w:hAnsi="Arial" w:cs="Arial"/>
          <w:sz w:val="24"/>
          <w:szCs w:val="24"/>
          <w:lang w:eastAsia="es-CO"/>
        </w:rPr>
        <w:t>Jefes de Área</w:t>
      </w:r>
      <w:r w:rsidR="0069083F" w:rsidRPr="00906C8C">
        <w:rPr>
          <w:rFonts w:ascii="Arial" w:eastAsia="Times New Roman" w:hAnsi="Arial" w:cs="Arial"/>
          <w:sz w:val="24"/>
          <w:szCs w:val="24"/>
          <w:lang w:eastAsia="es-CO"/>
        </w:rPr>
        <w:t xml:space="preserve"> y </w:t>
      </w:r>
      <w:r w:rsidR="0096389D" w:rsidRPr="00906C8C">
        <w:rPr>
          <w:rFonts w:ascii="Arial" w:eastAsia="Times New Roman" w:hAnsi="Arial" w:cs="Arial"/>
          <w:sz w:val="24"/>
          <w:szCs w:val="24"/>
          <w:lang w:eastAsia="es-CO"/>
        </w:rPr>
        <w:t>los</w:t>
      </w:r>
      <w:r w:rsidR="006C6D57" w:rsidRPr="00906C8C">
        <w:rPr>
          <w:rFonts w:ascii="Arial" w:eastAsia="Times New Roman" w:hAnsi="Arial" w:cs="Arial"/>
          <w:sz w:val="24"/>
          <w:szCs w:val="24"/>
          <w:lang w:eastAsia="es-CO"/>
        </w:rPr>
        <w:t xml:space="preserve"> </w:t>
      </w:r>
      <w:r w:rsidR="0096389D" w:rsidRPr="00906C8C">
        <w:rPr>
          <w:rFonts w:ascii="Arial" w:eastAsia="Times New Roman" w:hAnsi="Arial" w:cs="Arial"/>
          <w:sz w:val="24"/>
          <w:szCs w:val="24"/>
          <w:lang w:eastAsia="es-CO"/>
        </w:rPr>
        <w:t>docentes</w:t>
      </w:r>
      <w:r w:rsidR="0069083F" w:rsidRPr="00906C8C">
        <w:rPr>
          <w:rFonts w:ascii="Arial" w:eastAsia="Times New Roman" w:hAnsi="Arial" w:cs="Arial"/>
          <w:sz w:val="24"/>
          <w:szCs w:val="24"/>
          <w:lang w:eastAsia="es-CO"/>
        </w:rPr>
        <w:t xml:space="preserve"> de </w:t>
      </w:r>
      <w:r w:rsidR="006C6D57" w:rsidRPr="00906C8C">
        <w:rPr>
          <w:rFonts w:ascii="Arial" w:eastAsia="Times New Roman" w:hAnsi="Arial" w:cs="Arial"/>
          <w:sz w:val="24"/>
          <w:szCs w:val="24"/>
          <w:lang w:eastAsia="es-CO"/>
        </w:rPr>
        <w:t>primaria</w:t>
      </w:r>
      <w:r w:rsidR="009D62A4" w:rsidRPr="00906C8C">
        <w:rPr>
          <w:rFonts w:ascii="Arial" w:eastAsia="Times New Roman" w:hAnsi="Arial" w:cs="Arial"/>
          <w:sz w:val="24"/>
          <w:szCs w:val="24"/>
          <w:lang w:eastAsia="es-CO"/>
        </w:rPr>
        <w:t xml:space="preserve">, </w:t>
      </w:r>
      <w:r w:rsidR="00E02679" w:rsidRPr="00906C8C">
        <w:rPr>
          <w:rFonts w:ascii="Arial" w:eastAsia="Times New Roman" w:hAnsi="Arial" w:cs="Arial"/>
          <w:sz w:val="24"/>
          <w:szCs w:val="24"/>
          <w:lang w:eastAsia="es-CO"/>
        </w:rPr>
        <w:t xml:space="preserve">un </w:t>
      </w:r>
      <w:r w:rsidR="009D62A4" w:rsidRPr="00906C8C">
        <w:rPr>
          <w:rFonts w:ascii="Arial" w:eastAsia="Times New Roman" w:hAnsi="Arial" w:cs="Arial"/>
          <w:sz w:val="24"/>
          <w:szCs w:val="24"/>
          <w:lang w:eastAsia="es-CO"/>
        </w:rPr>
        <w:t xml:space="preserve">padre de familia o </w:t>
      </w:r>
      <w:r w:rsidR="00E02679" w:rsidRPr="00906C8C">
        <w:rPr>
          <w:rFonts w:ascii="Arial" w:eastAsia="Times New Roman" w:hAnsi="Arial" w:cs="Arial"/>
          <w:sz w:val="24"/>
          <w:szCs w:val="24"/>
          <w:lang w:eastAsia="es-CO"/>
        </w:rPr>
        <w:t>acudiente representante</w:t>
      </w:r>
      <w:r w:rsidR="009D62A4" w:rsidRPr="00906C8C">
        <w:rPr>
          <w:rFonts w:ascii="Arial" w:eastAsia="Times New Roman" w:hAnsi="Arial" w:cs="Arial"/>
          <w:sz w:val="24"/>
          <w:szCs w:val="24"/>
          <w:lang w:eastAsia="es-CO"/>
        </w:rPr>
        <w:t xml:space="preserve"> de cada grado, las coordinaciones</w:t>
      </w:r>
      <w:r w:rsidR="00E02679" w:rsidRPr="00906C8C">
        <w:rPr>
          <w:rFonts w:ascii="Arial" w:eastAsia="Times New Roman" w:hAnsi="Arial" w:cs="Arial"/>
          <w:sz w:val="24"/>
          <w:szCs w:val="24"/>
          <w:lang w:eastAsia="es-CO"/>
        </w:rPr>
        <w:t xml:space="preserve">, Orientación Escolar </w:t>
      </w:r>
      <w:r w:rsidR="009D62A4" w:rsidRPr="00906C8C">
        <w:rPr>
          <w:rFonts w:ascii="Arial" w:eastAsia="Times New Roman" w:hAnsi="Arial" w:cs="Arial"/>
          <w:sz w:val="24"/>
          <w:szCs w:val="24"/>
          <w:lang w:eastAsia="es-CO"/>
        </w:rPr>
        <w:t xml:space="preserve">y </w:t>
      </w:r>
      <w:r w:rsidR="00E02679" w:rsidRPr="00906C8C">
        <w:rPr>
          <w:rFonts w:ascii="Arial" w:eastAsia="Times New Roman" w:hAnsi="Arial" w:cs="Arial"/>
          <w:sz w:val="24"/>
          <w:szCs w:val="24"/>
          <w:lang w:eastAsia="es-CO"/>
        </w:rPr>
        <w:t>R</w:t>
      </w:r>
      <w:r w:rsidR="009D62A4" w:rsidRPr="00906C8C">
        <w:rPr>
          <w:rFonts w:ascii="Arial" w:eastAsia="Times New Roman" w:hAnsi="Arial" w:cs="Arial"/>
          <w:sz w:val="24"/>
          <w:szCs w:val="24"/>
          <w:lang w:eastAsia="es-CO"/>
        </w:rPr>
        <w:t xml:space="preserve">ectoría. </w:t>
      </w:r>
    </w:p>
    <w:p w:rsidR="009D62A4" w:rsidRPr="00906C8C" w:rsidRDefault="009D62A4" w:rsidP="009D62A4">
      <w:pPr>
        <w:spacing w:after="0" w:line="240" w:lineRule="auto"/>
        <w:jc w:val="both"/>
        <w:rPr>
          <w:rFonts w:ascii="Arial" w:eastAsia="Times New Roman" w:hAnsi="Arial" w:cs="Arial"/>
          <w:sz w:val="24"/>
          <w:szCs w:val="24"/>
          <w:lang w:eastAsia="es-CO"/>
        </w:rPr>
      </w:pPr>
    </w:p>
    <w:p w:rsidR="006B30C3" w:rsidRPr="00906C8C" w:rsidRDefault="009D62A4" w:rsidP="009D62A4">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Al finalizar cada período académico, se reunirá la Comisión de Evaluación y Promoción a fin de estudiar cuidadosamente el desempeño escolar de los estudiantes y determinar los procedimientos y lineamientos a seguir de acuerdo con los diferentes casos</w:t>
      </w:r>
      <w:r w:rsidR="00120629" w:rsidRPr="00906C8C">
        <w:rPr>
          <w:rFonts w:ascii="Arial" w:eastAsia="Times New Roman" w:hAnsi="Arial" w:cs="Arial"/>
          <w:sz w:val="24"/>
          <w:szCs w:val="24"/>
          <w:lang w:eastAsia="es-CO"/>
        </w:rPr>
        <w:t xml:space="preserve"> que se presenten</w:t>
      </w:r>
      <w:r w:rsidRPr="00906C8C">
        <w:rPr>
          <w:rFonts w:ascii="Arial" w:eastAsia="Times New Roman" w:hAnsi="Arial" w:cs="Arial"/>
          <w:sz w:val="24"/>
          <w:szCs w:val="24"/>
          <w:lang w:eastAsia="es-CO"/>
        </w:rPr>
        <w:t xml:space="preserve">. </w:t>
      </w:r>
    </w:p>
    <w:p w:rsidR="006B30C3" w:rsidRPr="00906C8C" w:rsidRDefault="006B30C3" w:rsidP="009D62A4">
      <w:pPr>
        <w:spacing w:after="0" w:line="240" w:lineRule="auto"/>
        <w:jc w:val="both"/>
        <w:rPr>
          <w:rFonts w:ascii="Arial" w:eastAsia="Times New Roman" w:hAnsi="Arial" w:cs="Arial"/>
          <w:sz w:val="24"/>
          <w:szCs w:val="24"/>
          <w:lang w:eastAsia="es-CO"/>
        </w:rPr>
      </w:pPr>
    </w:p>
    <w:p w:rsidR="006B30C3" w:rsidRPr="00906C8C" w:rsidRDefault="00927046" w:rsidP="006B30C3">
      <w:pPr>
        <w:spacing w:after="0" w:line="240" w:lineRule="auto"/>
        <w:jc w:val="both"/>
        <w:rPr>
          <w:rFonts w:ascii="Arial" w:hAnsi="Arial" w:cs="Arial"/>
          <w:sz w:val="24"/>
          <w:szCs w:val="24"/>
        </w:rPr>
      </w:pPr>
      <w:r>
        <w:rPr>
          <w:rFonts w:ascii="Arial" w:hAnsi="Arial" w:cs="Arial"/>
          <w:sz w:val="24"/>
          <w:szCs w:val="24"/>
        </w:rPr>
        <w:t xml:space="preserve">Al iniciar </w:t>
      </w:r>
      <w:r w:rsidR="00120629" w:rsidRPr="00906C8C">
        <w:rPr>
          <w:rFonts w:ascii="Arial" w:hAnsi="Arial" w:cs="Arial"/>
          <w:sz w:val="24"/>
          <w:szCs w:val="24"/>
        </w:rPr>
        <w:t xml:space="preserve">el </w:t>
      </w:r>
      <w:r>
        <w:rPr>
          <w:rFonts w:ascii="Arial" w:hAnsi="Arial" w:cs="Arial"/>
          <w:sz w:val="24"/>
          <w:szCs w:val="24"/>
        </w:rPr>
        <w:t xml:space="preserve">segundo </w:t>
      </w:r>
      <w:r w:rsidR="00120629" w:rsidRPr="00906C8C">
        <w:rPr>
          <w:rFonts w:ascii="Arial" w:hAnsi="Arial" w:cs="Arial"/>
          <w:sz w:val="24"/>
          <w:szCs w:val="24"/>
        </w:rPr>
        <w:t>semestre</w:t>
      </w:r>
      <w:r w:rsidR="00982C3A" w:rsidRPr="00906C8C">
        <w:rPr>
          <w:rFonts w:ascii="Arial" w:hAnsi="Arial" w:cs="Arial"/>
          <w:sz w:val="24"/>
          <w:szCs w:val="24"/>
        </w:rPr>
        <w:t xml:space="preserve"> </w:t>
      </w:r>
      <w:r w:rsidR="0001258C">
        <w:rPr>
          <w:rFonts w:ascii="Arial" w:hAnsi="Arial" w:cs="Arial"/>
          <w:sz w:val="24"/>
          <w:szCs w:val="24"/>
        </w:rPr>
        <w:t xml:space="preserve"> y al terminar el Tercer Período, </w:t>
      </w:r>
      <w:r w:rsidR="00120629" w:rsidRPr="00906C8C">
        <w:rPr>
          <w:rFonts w:ascii="Arial" w:hAnsi="Arial" w:cs="Arial"/>
          <w:sz w:val="24"/>
          <w:szCs w:val="24"/>
        </w:rPr>
        <w:t xml:space="preserve">se analizarán </w:t>
      </w:r>
      <w:r w:rsidR="009D62A4" w:rsidRPr="00906C8C">
        <w:rPr>
          <w:rFonts w:ascii="Arial" w:hAnsi="Arial" w:cs="Arial"/>
          <w:sz w:val="24"/>
          <w:szCs w:val="24"/>
        </w:rPr>
        <w:t xml:space="preserve">las condiciones de los educandos, se convocará a los padres de familia o acudientes, al educando y al </w:t>
      </w:r>
      <w:r w:rsidR="00120629" w:rsidRPr="00906C8C">
        <w:rPr>
          <w:rFonts w:ascii="Arial" w:hAnsi="Arial" w:cs="Arial"/>
          <w:sz w:val="24"/>
          <w:szCs w:val="24"/>
        </w:rPr>
        <w:t>director de grupo</w:t>
      </w:r>
      <w:r w:rsidR="009D62A4" w:rsidRPr="00906C8C">
        <w:rPr>
          <w:rFonts w:ascii="Arial" w:hAnsi="Arial" w:cs="Arial"/>
          <w:sz w:val="24"/>
          <w:szCs w:val="24"/>
        </w:rPr>
        <w:t xml:space="preserve"> con el fin de presentarles un informe junto con el plan de </w:t>
      </w:r>
      <w:r w:rsidR="00120629" w:rsidRPr="00906C8C">
        <w:rPr>
          <w:rFonts w:ascii="Arial" w:hAnsi="Arial" w:cs="Arial"/>
          <w:sz w:val="24"/>
          <w:szCs w:val="24"/>
        </w:rPr>
        <w:t>nivelación</w:t>
      </w:r>
      <w:r w:rsidR="009D62A4" w:rsidRPr="00906C8C">
        <w:rPr>
          <w:rFonts w:ascii="Arial" w:hAnsi="Arial" w:cs="Arial"/>
          <w:sz w:val="24"/>
          <w:szCs w:val="24"/>
        </w:rPr>
        <w:t>, y acordar los compromisos por parte de los involucrados.</w:t>
      </w:r>
      <w:r w:rsidR="006B30C3" w:rsidRPr="00906C8C">
        <w:rPr>
          <w:rFonts w:ascii="Arial" w:hAnsi="Arial" w:cs="Arial"/>
          <w:sz w:val="24"/>
          <w:szCs w:val="24"/>
        </w:rPr>
        <w:t xml:space="preserve"> Igualmente se establecerá si educadores y educandos </w:t>
      </w:r>
      <w:r w:rsidR="00120629" w:rsidRPr="00906C8C">
        <w:rPr>
          <w:rFonts w:ascii="Arial" w:hAnsi="Arial" w:cs="Arial"/>
          <w:sz w:val="24"/>
          <w:szCs w:val="24"/>
        </w:rPr>
        <w:t>c</w:t>
      </w:r>
      <w:r w:rsidR="006B30C3" w:rsidRPr="00906C8C">
        <w:rPr>
          <w:rFonts w:ascii="Arial" w:hAnsi="Arial" w:cs="Arial"/>
          <w:sz w:val="24"/>
          <w:szCs w:val="24"/>
        </w:rPr>
        <w:t xml:space="preserve">umplieron </w:t>
      </w:r>
      <w:r w:rsidR="00120629" w:rsidRPr="00906C8C">
        <w:rPr>
          <w:rFonts w:ascii="Arial" w:hAnsi="Arial" w:cs="Arial"/>
          <w:sz w:val="24"/>
          <w:szCs w:val="24"/>
        </w:rPr>
        <w:t xml:space="preserve">con </w:t>
      </w:r>
      <w:r w:rsidR="006B30C3" w:rsidRPr="00906C8C">
        <w:rPr>
          <w:rFonts w:ascii="Arial" w:hAnsi="Arial" w:cs="Arial"/>
          <w:sz w:val="24"/>
          <w:szCs w:val="24"/>
        </w:rPr>
        <w:t xml:space="preserve">los compromisos </w:t>
      </w:r>
      <w:r w:rsidR="00120629" w:rsidRPr="00906C8C">
        <w:rPr>
          <w:rFonts w:ascii="Arial" w:hAnsi="Arial" w:cs="Arial"/>
          <w:sz w:val="24"/>
          <w:szCs w:val="24"/>
        </w:rPr>
        <w:t>y parámetros establecidos en el presente acuerdo</w:t>
      </w:r>
      <w:r w:rsidR="006B30C3" w:rsidRPr="00906C8C">
        <w:rPr>
          <w:rFonts w:ascii="Arial" w:hAnsi="Arial" w:cs="Arial"/>
          <w:sz w:val="24"/>
          <w:szCs w:val="24"/>
        </w:rPr>
        <w:t>. Las decisiones, observaciones y recomendaciones de la Comisión se consignarán en actas y éstas se radicarán en Coordinación Académica y constituirán evidencia para posteriores decisiones acerca de la promoción de educandos.</w:t>
      </w:r>
    </w:p>
    <w:p w:rsidR="006B30C3" w:rsidRPr="00906C8C" w:rsidRDefault="006B30C3" w:rsidP="009D62A4">
      <w:pPr>
        <w:spacing w:after="0" w:line="240" w:lineRule="auto"/>
        <w:jc w:val="both"/>
        <w:rPr>
          <w:rFonts w:ascii="Arial" w:eastAsia="Times New Roman" w:hAnsi="Arial" w:cs="Arial"/>
          <w:sz w:val="24"/>
          <w:szCs w:val="24"/>
          <w:lang w:eastAsia="es-CO"/>
        </w:rPr>
      </w:pPr>
    </w:p>
    <w:p w:rsidR="009D62A4" w:rsidRPr="00906C8C" w:rsidRDefault="009D62A4" w:rsidP="009D62A4">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Finalizando el año lectivo, se reunirá nuevamente la Comisión de Evaluación y Promoción para definir cuáles estudiantes serán promovidos y quiénes deben volver a cursar el grado respectivo, atendiendo los parámetros de promoción contenidos en el </w:t>
      </w:r>
      <w:r w:rsidR="00042299" w:rsidRPr="00906C8C">
        <w:rPr>
          <w:rFonts w:ascii="Arial" w:eastAsia="Times New Roman" w:hAnsi="Arial" w:cs="Arial"/>
          <w:sz w:val="24"/>
          <w:szCs w:val="24"/>
          <w:lang w:eastAsia="es-CO"/>
        </w:rPr>
        <w:t>D</w:t>
      </w:r>
      <w:r w:rsidRPr="00906C8C">
        <w:rPr>
          <w:rFonts w:ascii="Arial" w:eastAsia="Times New Roman" w:hAnsi="Arial" w:cs="Arial"/>
          <w:sz w:val="24"/>
          <w:szCs w:val="24"/>
          <w:lang w:eastAsia="es-CO"/>
        </w:rPr>
        <w:t xml:space="preserve">ecreto </w:t>
      </w:r>
      <w:r w:rsidR="002E7382" w:rsidRPr="00906C8C">
        <w:rPr>
          <w:rFonts w:ascii="Arial" w:eastAsia="Times New Roman" w:hAnsi="Arial" w:cs="Arial"/>
          <w:sz w:val="24"/>
          <w:szCs w:val="24"/>
          <w:lang w:eastAsia="es-CO"/>
        </w:rPr>
        <w:t>1290</w:t>
      </w:r>
      <w:r w:rsidRPr="00906C8C">
        <w:rPr>
          <w:rFonts w:ascii="Arial" w:eastAsia="Times New Roman" w:hAnsi="Arial" w:cs="Arial"/>
          <w:sz w:val="24"/>
          <w:szCs w:val="24"/>
          <w:lang w:eastAsia="es-CO"/>
        </w:rPr>
        <w:t xml:space="preserve"> y el presente acuerdo.</w:t>
      </w:r>
    </w:p>
    <w:p w:rsidR="00042299" w:rsidRPr="00906C8C" w:rsidRDefault="00F83157" w:rsidP="00042299">
      <w:pPr>
        <w:autoSpaceDE w:val="0"/>
        <w:autoSpaceDN w:val="0"/>
        <w:adjustRightInd w:val="0"/>
        <w:spacing w:after="0" w:line="240" w:lineRule="auto"/>
        <w:jc w:val="both"/>
        <w:rPr>
          <w:rFonts w:ascii="Arial" w:hAnsi="Arial" w:cs="Arial"/>
          <w:sz w:val="24"/>
          <w:szCs w:val="24"/>
        </w:rPr>
      </w:pPr>
      <w:r w:rsidRPr="00906C8C">
        <w:rPr>
          <w:rFonts w:ascii="Arial" w:eastAsia="Times New Roman" w:hAnsi="Arial" w:cs="Arial"/>
          <w:b/>
          <w:sz w:val="24"/>
          <w:szCs w:val="24"/>
          <w:lang w:eastAsia="es-CO"/>
        </w:rPr>
        <w:lastRenderedPageBreak/>
        <w:t xml:space="preserve">Artículo </w:t>
      </w:r>
      <w:r w:rsidR="0079666C" w:rsidRPr="00906C8C">
        <w:rPr>
          <w:rFonts w:ascii="Arial" w:eastAsia="Times New Roman" w:hAnsi="Arial" w:cs="Arial"/>
          <w:b/>
          <w:sz w:val="24"/>
          <w:szCs w:val="24"/>
          <w:lang w:eastAsia="es-CO"/>
        </w:rPr>
        <w:t>9</w:t>
      </w:r>
      <w:r w:rsidRPr="00906C8C">
        <w:rPr>
          <w:rFonts w:ascii="Arial" w:eastAsia="Times New Roman" w:hAnsi="Arial" w:cs="Arial"/>
          <w:b/>
          <w:sz w:val="24"/>
          <w:szCs w:val="24"/>
          <w:lang w:eastAsia="es-CO"/>
        </w:rPr>
        <w:t>º</w:t>
      </w:r>
      <w:r w:rsidR="0072591C" w:rsidRPr="00906C8C">
        <w:rPr>
          <w:rFonts w:ascii="Arial" w:eastAsia="Times New Roman" w:hAnsi="Arial" w:cs="Arial"/>
          <w:b/>
          <w:sz w:val="24"/>
          <w:szCs w:val="24"/>
          <w:lang w:eastAsia="es-CO"/>
        </w:rPr>
        <w:t xml:space="preserve">.- </w:t>
      </w:r>
      <w:r w:rsidR="006C22A7" w:rsidRPr="00906C8C">
        <w:rPr>
          <w:rFonts w:ascii="Arial" w:eastAsia="Times New Roman" w:hAnsi="Arial" w:cs="Arial"/>
          <w:b/>
          <w:sz w:val="24"/>
          <w:szCs w:val="24"/>
          <w:lang w:eastAsia="es-CO"/>
        </w:rPr>
        <w:t xml:space="preserve">Informes de Evaluación. </w:t>
      </w:r>
      <w:r w:rsidRPr="00906C8C">
        <w:rPr>
          <w:rFonts w:ascii="Arial" w:eastAsia="Times New Roman" w:hAnsi="Arial" w:cs="Arial"/>
          <w:sz w:val="24"/>
          <w:szCs w:val="24"/>
          <w:lang w:eastAsia="es-CO"/>
        </w:rPr>
        <w:t xml:space="preserve">Al finalizar cada periodo se </w:t>
      </w:r>
      <w:r w:rsidR="00042299" w:rsidRPr="00906C8C">
        <w:rPr>
          <w:rFonts w:ascii="Arial" w:eastAsia="Times New Roman" w:hAnsi="Arial" w:cs="Arial"/>
          <w:sz w:val="24"/>
          <w:szCs w:val="24"/>
          <w:lang w:eastAsia="es-CO"/>
        </w:rPr>
        <w:t>da</w:t>
      </w:r>
      <w:r w:rsidRPr="00906C8C">
        <w:rPr>
          <w:rFonts w:ascii="Arial" w:eastAsia="Times New Roman" w:hAnsi="Arial" w:cs="Arial"/>
          <w:sz w:val="24"/>
          <w:szCs w:val="24"/>
          <w:lang w:eastAsia="es-CO"/>
        </w:rPr>
        <w:t>rá una valoración por asignatura</w:t>
      </w:r>
      <w:r w:rsidR="006C22A7" w:rsidRPr="00906C8C">
        <w:rPr>
          <w:rFonts w:ascii="Arial" w:eastAsia="Times New Roman" w:hAnsi="Arial" w:cs="Arial"/>
          <w:sz w:val="24"/>
          <w:szCs w:val="24"/>
          <w:lang w:eastAsia="es-CO"/>
        </w:rPr>
        <w:t xml:space="preserve">, la cual evalúa de manera puntual </w:t>
      </w:r>
      <w:r w:rsidR="00042299" w:rsidRPr="00906C8C">
        <w:rPr>
          <w:rFonts w:ascii="Arial" w:eastAsia="Times New Roman" w:hAnsi="Arial" w:cs="Arial"/>
          <w:sz w:val="24"/>
          <w:szCs w:val="24"/>
          <w:lang w:eastAsia="es-CO"/>
        </w:rPr>
        <w:t>el desempeño alcanzado</w:t>
      </w:r>
      <w:r w:rsidR="006C22A7" w:rsidRPr="00906C8C">
        <w:rPr>
          <w:rFonts w:ascii="Arial" w:eastAsia="Times New Roman" w:hAnsi="Arial" w:cs="Arial"/>
          <w:sz w:val="24"/>
          <w:szCs w:val="24"/>
          <w:lang w:eastAsia="es-CO"/>
        </w:rPr>
        <w:t xml:space="preserve"> por l</w:t>
      </w:r>
      <w:r w:rsidR="00042299" w:rsidRPr="00906C8C">
        <w:rPr>
          <w:rFonts w:ascii="Arial" w:eastAsia="Times New Roman" w:hAnsi="Arial" w:cs="Arial"/>
          <w:sz w:val="24"/>
          <w:szCs w:val="24"/>
          <w:lang w:eastAsia="es-CO"/>
        </w:rPr>
        <w:t>o</w:t>
      </w:r>
      <w:r w:rsidR="006C22A7" w:rsidRPr="00906C8C">
        <w:rPr>
          <w:rFonts w:ascii="Arial" w:eastAsia="Times New Roman" w:hAnsi="Arial" w:cs="Arial"/>
          <w:sz w:val="24"/>
          <w:szCs w:val="24"/>
          <w:lang w:eastAsia="es-CO"/>
        </w:rPr>
        <w:t>s estudiantes durante el proceso académico del respectivo periodo</w:t>
      </w:r>
      <w:r w:rsidR="008F1405" w:rsidRPr="00906C8C">
        <w:rPr>
          <w:rFonts w:ascii="Arial" w:eastAsia="Times New Roman" w:hAnsi="Arial" w:cs="Arial"/>
          <w:sz w:val="24"/>
          <w:szCs w:val="24"/>
          <w:lang w:eastAsia="es-CO"/>
        </w:rPr>
        <w:t xml:space="preserve">, especificando los indicadores de </w:t>
      </w:r>
      <w:r w:rsidR="00042299" w:rsidRPr="00906C8C">
        <w:rPr>
          <w:rFonts w:ascii="Arial" w:eastAsia="Times New Roman" w:hAnsi="Arial" w:cs="Arial"/>
          <w:sz w:val="24"/>
          <w:szCs w:val="24"/>
          <w:lang w:eastAsia="es-CO"/>
        </w:rPr>
        <w:t>desempeño</w:t>
      </w:r>
      <w:r w:rsidR="008F1405" w:rsidRPr="00906C8C">
        <w:rPr>
          <w:rFonts w:ascii="Arial" w:eastAsia="Times New Roman" w:hAnsi="Arial" w:cs="Arial"/>
          <w:sz w:val="24"/>
          <w:szCs w:val="24"/>
          <w:lang w:eastAsia="es-CO"/>
        </w:rPr>
        <w:t xml:space="preserve"> utilizados para la evaluación </w:t>
      </w:r>
      <w:r w:rsidR="00042299" w:rsidRPr="00906C8C">
        <w:rPr>
          <w:rFonts w:ascii="Arial" w:eastAsia="Times New Roman" w:hAnsi="Arial" w:cs="Arial"/>
          <w:sz w:val="24"/>
          <w:szCs w:val="24"/>
          <w:lang w:eastAsia="es-CO"/>
        </w:rPr>
        <w:t>en</w:t>
      </w:r>
      <w:r w:rsidR="008F1405" w:rsidRPr="00906C8C">
        <w:rPr>
          <w:rFonts w:ascii="Arial" w:eastAsia="Times New Roman" w:hAnsi="Arial" w:cs="Arial"/>
          <w:sz w:val="24"/>
          <w:szCs w:val="24"/>
          <w:lang w:eastAsia="es-CO"/>
        </w:rPr>
        <w:t xml:space="preserve"> las distintas áreas y</w:t>
      </w:r>
      <w:r w:rsidR="00042299" w:rsidRPr="00906C8C">
        <w:rPr>
          <w:rFonts w:ascii="Arial" w:eastAsia="Times New Roman" w:hAnsi="Arial" w:cs="Arial"/>
          <w:sz w:val="24"/>
          <w:szCs w:val="24"/>
          <w:lang w:eastAsia="es-CO"/>
        </w:rPr>
        <w:t>/o</w:t>
      </w:r>
      <w:r w:rsidR="008F1405" w:rsidRPr="00906C8C">
        <w:rPr>
          <w:rFonts w:ascii="Arial" w:eastAsia="Times New Roman" w:hAnsi="Arial" w:cs="Arial"/>
          <w:sz w:val="24"/>
          <w:szCs w:val="24"/>
          <w:lang w:eastAsia="es-CO"/>
        </w:rPr>
        <w:t xml:space="preserve"> asignaturas</w:t>
      </w:r>
      <w:r w:rsidR="00042299" w:rsidRPr="00906C8C">
        <w:rPr>
          <w:rFonts w:ascii="Arial" w:eastAsia="Times New Roman" w:hAnsi="Arial" w:cs="Arial"/>
          <w:sz w:val="24"/>
          <w:szCs w:val="24"/>
          <w:lang w:eastAsia="es-CO"/>
        </w:rPr>
        <w:t>,</w:t>
      </w:r>
      <w:r w:rsidR="008F1405" w:rsidRPr="00906C8C">
        <w:rPr>
          <w:rFonts w:ascii="Arial" w:eastAsia="Times New Roman" w:hAnsi="Arial" w:cs="Arial"/>
          <w:sz w:val="24"/>
          <w:szCs w:val="24"/>
          <w:lang w:eastAsia="es-CO"/>
        </w:rPr>
        <w:t xml:space="preserve"> en forma de Fortalezas y Debilidades, acompañado del juicio valorativo correspondiente y las definiciones que de ellos hace el presente acuerdo, </w:t>
      </w:r>
      <w:r w:rsidR="008F1405" w:rsidRPr="00906C8C">
        <w:rPr>
          <w:rFonts w:ascii="Arial" w:hAnsi="Arial" w:cs="Arial"/>
          <w:sz w:val="24"/>
          <w:szCs w:val="24"/>
          <w:lang w:eastAsia="es-CO"/>
        </w:rPr>
        <w:t xml:space="preserve">así como las recomendaciones pertinentes. Es así, como los </w:t>
      </w:r>
      <w:r w:rsidR="006C22A7" w:rsidRPr="00906C8C">
        <w:rPr>
          <w:rFonts w:ascii="Arial" w:hAnsi="Arial" w:cs="Arial"/>
          <w:sz w:val="24"/>
          <w:szCs w:val="24"/>
        </w:rPr>
        <w:t>padres de familia o acudientes recibirán un informe descriptivo-explicativo co</w:t>
      </w:r>
      <w:r w:rsidR="00042299" w:rsidRPr="00906C8C">
        <w:rPr>
          <w:rFonts w:ascii="Arial" w:hAnsi="Arial" w:cs="Arial"/>
          <w:sz w:val="24"/>
          <w:szCs w:val="24"/>
        </w:rPr>
        <w:t>n el</w:t>
      </w:r>
      <w:r w:rsidR="006C22A7" w:rsidRPr="00906C8C">
        <w:rPr>
          <w:rFonts w:ascii="Arial" w:hAnsi="Arial" w:cs="Arial"/>
          <w:sz w:val="24"/>
          <w:szCs w:val="24"/>
        </w:rPr>
        <w:t xml:space="preserve"> objetivo </w:t>
      </w:r>
      <w:r w:rsidR="00042299" w:rsidRPr="00906C8C">
        <w:rPr>
          <w:rFonts w:ascii="Arial" w:hAnsi="Arial" w:cs="Arial"/>
          <w:sz w:val="24"/>
          <w:szCs w:val="24"/>
        </w:rPr>
        <w:t xml:space="preserve">de </w:t>
      </w:r>
      <w:r w:rsidR="006C22A7" w:rsidRPr="00906C8C">
        <w:rPr>
          <w:rFonts w:ascii="Arial" w:hAnsi="Arial" w:cs="Arial"/>
          <w:sz w:val="24"/>
          <w:szCs w:val="24"/>
        </w:rPr>
        <w:t>suministr</w:t>
      </w:r>
      <w:r w:rsidR="008F1405" w:rsidRPr="00906C8C">
        <w:rPr>
          <w:rFonts w:ascii="Arial" w:hAnsi="Arial" w:cs="Arial"/>
          <w:sz w:val="24"/>
          <w:szCs w:val="24"/>
        </w:rPr>
        <w:t>arle una</w:t>
      </w:r>
      <w:r w:rsidR="006C22A7" w:rsidRPr="00906C8C">
        <w:rPr>
          <w:rFonts w:ascii="Arial" w:hAnsi="Arial" w:cs="Arial"/>
          <w:sz w:val="24"/>
          <w:szCs w:val="24"/>
        </w:rPr>
        <w:t xml:space="preserve"> información </w:t>
      </w:r>
      <w:r w:rsidR="00042299" w:rsidRPr="00906C8C">
        <w:rPr>
          <w:rFonts w:ascii="Arial" w:hAnsi="Arial" w:cs="Arial"/>
          <w:sz w:val="24"/>
          <w:szCs w:val="24"/>
        </w:rPr>
        <w:t>integral, clara</w:t>
      </w:r>
      <w:r w:rsidR="006C22A7" w:rsidRPr="00906C8C">
        <w:rPr>
          <w:rFonts w:ascii="Arial" w:hAnsi="Arial" w:cs="Arial"/>
          <w:sz w:val="24"/>
          <w:szCs w:val="24"/>
        </w:rPr>
        <w:t xml:space="preserve"> y comprensi</w:t>
      </w:r>
      <w:r w:rsidR="00042299" w:rsidRPr="00906C8C">
        <w:rPr>
          <w:rFonts w:ascii="Arial" w:hAnsi="Arial" w:cs="Arial"/>
          <w:sz w:val="24"/>
          <w:szCs w:val="24"/>
        </w:rPr>
        <w:t xml:space="preserve">ble que dé cuenta de </w:t>
      </w:r>
      <w:r w:rsidR="006C22A7" w:rsidRPr="00906C8C">
        <w:rPr>
          <w:rFonts w:ascii="Arial" w:hAnsi="Arial" w:cs="Arial"/>
          <w:sz w:val="24"/>
          <w:szCs w:val="24"/>
        </w:rPr>
        <w:t>los avances de su acudido en el proceso formativo en cada una de las asignaturas</w:t>
      </w:r>
      <w:r w:rsidR="008F1405" w:rsidRPr="00906C8C">
        <w:rPr>
          <w:rFonts w:ascii="Arial" w:hAnsi="Arial" w:cs="Arial"/>
          <w:sz w:val="24"/>
          <w:szCs w:val="24"/>
        </w:rPr>
        <w:t>.</w:t>
      </w:r>
    </w:p>
    <w:p w:rsidR="008D30AD" w:rsidRPr="00906C8C" w:rsidRDefault="008D30AD" w:rsidP="00DC74BE">
      <w:pPr>
        <w:spacing w:after="0" w:line="240" w:lineRule="auto"/>
        <w:jc w:val="both"/>
        <w:rPr>
          <w:rFonts w:ascii="Arial" w:eastAsia="Times New Roman" w:hAnsi="Arial" w:cs="Arial"/>
          <w:sz w:val="24"/>
          <w:szCs w:val="24"/>
          <w:lang w:eastAsia="es-CO"/>
        </w:rPr>
      </w:pPr>
    </w:p>
    <w:p w:rsidR="008D30AD" w:rsidRPr="00906C8C" w:rsidRDefault="008D30AD" w:rsidP="00DC74BE">
      <w:pPr>
        <w:spacing w:after="0" w:line="240" w:lineRule="auto"/>
        <w:jc w:val="both"/>
        <w:rPr>
          <w:rFonts w:ascii="Arial" w:eastAsia="Times New Roman" w:hAnsi="Arial" w:cs="Arial"/>
          <w:sz w:val="24"/>
          <w:szCs w:val="24"/>
          <w:lang w:eastAsia="es-CO"/>
        </w:rPr>
      </w:pPr>
      <w:r w:rsidRPr="00906C8C">
        <w:rPr>
          <w:rFonts w:ascii="Arial" w:hAnsi="Arial" w:cs="Arial"/>
          <w:sz w:val="24"/>
          <w:szCs w:val="24"/>
          <w:lang w:eastAsia="es-CO"/>
        </w:rPr>
        <w:t>Al finalizar el año escolar, se realizará una valoración por asignatura</w:t>
      </w:r>
      <w:r w:rsidR="005A4F84" w:rsidRPr="00906C8C">
        <w:rPr>
          <w:rFonts w:ascii="Arial" w:hAnsi="Arial" w:cs="Arial"/>
          <w:sz w:val="24"/>
          <w:szCs w:val="24"/>
          <w:lang w:eastAsia="es-CO"/>
        </w:rPr>
        <w:t xml:space="preserve"> que </w:t>
      </w:r>
      <w:r w:rsidRPr="00906C8C">
        <w:rPr>
          <w:rFonts w:ascii="Arial" w:hAnsi="Arial" w:cs="Arial"/>
          <w:sz w:val="24"/>
          <w:szCs w:val="24"/>
          <w:lang w:eastAsia="es-CO"/>
        </w:rPr>
        <w:t xml:space="preserve">evalúa de manera integral el rendimiento del estudiante en cada asignatura durante todo el año, indicando los </w:t>
      </w:r>
      <w:r w:rsidR="00042299" w:rsidRPr="00906C8C">
        <w:rPr>
          <w:rFonts w:ascii="Arial" w:hAnsi="Arial" w:cs="Arial"/>
          <w:sz w:val="24"/>
          <w:szCs w:val="24"/>
          <w:lang w:eastAsia="es-CO"/>
        </w:rPr>
        <w:t>desempeños</w:t>
      </w:r>
      <w:r w:rsidRPr="00906C8C">
        <w:rPr>
          <w:rFonts w:ascii="Arial" w:hAnsi="Arial" w:cs="Arial"/>
          <w:sz w:val="24"/>
          <w:szCs w:val="24"/>
          <w:lang w:eastAsia="es-CO"/>
        </w:rPr>
        <w:t xml:space="preserve"> alcanzados y/o no alcanzados</w:t>
      </w:r>
      <w:r w:rsidR="005A4F84" w:rsidRPr="00906C8C">
        <w:rPr>
          <w:rFonts w:ascii="Arial" w:hAnsi="Arial" w:cs="Arial"/>
          <w:sz w:val="24"/>
          <w:szCs w:val="24"/>
          <w:lang w:eastAsia="es-CO"/>
        </w:rPr>
        <w:t xml:space="preserve">, </w:t>
      </w:r>
      <w:r w:rsidR="005A4F84" w:rsidRPr="00906C8C">
        <w:rPr>
          <w:rFonts w:ascii="Arial" w:eastAsia="Times New Roman" w:hAnsi="Arial" w:cs="Arial"/>
          <w:sz w:val="24"/>
          <w:szCs w:val="24"/>
          <w:lang w:eastAsia="es-CO"/>
        </w:rPr>
        <w:t xml:space="preserve">el juicio valorativo correspondiente  y las </w:t>
      </w:r>
      <w:r w:rsidR="005A4F84" w:rsidRPr="00906C8C">
        <w:rPr>
          <w:rFonts w:ascii="Arial" w:hAnsi="Arial" w:cs="Arial"/>
          <w:sz w:val="24"/>
          <w:szCs w:val="24"/>
          <w:lang w:eastAsia="es-CO"/>
        </w:rPr>
        <w:t>recomendaciones pertinentes.</w:t>
      </w:r>
    </w:p>
    <w:p w:rsidR="008F1405" w:rsidRPr="00906C8C" w:rsidRDefault="008F1405" w:rsidP="00DC74BE">
      <w:pPr>
        <w:spacing w:after="0" w:line="240" w:lineRule="auto"/>
        <w:jc w:val="both"/>
        <w:rPr>
          <w:rFonts w:ascii="Arial" w:eastAsia="Times New Roman" w:hAnsi="Arial" w:cs="Arial"/>
          <w:sz w:val="24"/>
          <w:szCs w:val="24"/>
          <w:lang w:eastAsia="es-CO"/>
        </w:rPr>
      </w:pPr>
    </w:p>
    <w:p w:rsidR="008F1405" w:rsidRPr="00906C8C" w:rsidRDefault="001E3680" w:rsidP="008F1405">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Parágrafo</w:t>
      </w:r>
      <w:r w:rsidR="008F1405" w:rsidRPr="00906C8C">
        <w:rPr>
          <w:rFonts w:ascii="Arial" w:eastAsia="Times New Roman" w:hAnsi="Arial" w:cs="Arial"/>
          <w:b/>
          <w:sz w:val="24"/>
          <w:szCs w:val="24"/>
          <w:lang w:eastAsia="es-CO"/>
        </w:rPr>
        <w:t xml:space="preserve"> 1:</w:t>
      </w:r>
      <w:r w:rsidR="008F1405" w:rsidRPr="00906C8C">
        <w:rPr>
          <w:rFonts w:ascii="Arial" w:eastAsia="Times New Roman" w:hAnsi="Arial" w:cs="Arial"/>
          <w:sz w:val="24"/>
          <w:szCs w:val="24"/>
          <w:lang w:eastAsia="es-CO"/>
        </w:rPr>
        <w:t xml:space="preserve"> Al finalizar cada período</w:t>
      </w:r>
      <w:r w:rsidR="008D30AD" w:rsidRPr="00906C8C">
        <w:rPr>
          <w:rFonts w:ascii="Arial" w:eastAsia="Times New Roman" w:hAnsi="Arial" w:cs="Arial"/>
          <w:sz w:val="24"/>
          <w:szCs w:val="24"/>
          <w:lang w:eastAsia="es-CO"/>
        </w:rPr>
        <w:t xml:space="preserve"> académico</w:t>
      </w:r>
      <w:r w:rsidR="008F1405" w:rsidRPr="00906C8C">
        <w:rPr>
          <w:rFonts w:ascii="Arial" w:eastAsia="Times New Roman" w:hAnsi="Arial" w:cs="Arial"/>
          <w:sz w:val="24"/>
          <w:szCs w:val="24"/>
          <w:lang w:eastAsia="es-CO"/>
        </w:rPr>
        <w:t xml:space="preserve">, el </w:t>
      </w:r>
      <w:proofErr w:type="spellStart"/>
      <w:r w:rsidR="008F1405" w:rsidRPr="00906C8C">
        <w:rPr>
          <w:rFonts w:ascii="Arial" w:eastAsia="Times New Roman" w:hAnsi="Arial" w:cs="Arial"/>
          <w:sz w:val="24"/>
          <w:szCs w:val="24"/>
          <w:lang w:eastAsia="es-CO"/>
        </w:rPr>
        <w:t>director@</w:t>
      </w:r>
      <w:proofErr w:type="spellEnd"/>
      <w:r w:rsidR="008F1405" w:rsidRPr="00906C8C">
        <w:rPr>
          <w:rFonts w:ascii="Arial" w:eastAsia="Times New Roman" w:hAnsi="Arial" w:cs="Arial"/>
          <w:sz w:val="24"/>
          <w:szCs w:val="24"/>
          <w:lang w:eastAsia="es-CO"/>
        </w:rPr>
        <w:t xml:space="preserve"> de grupo entregará el informe respectivo</w:t>
      </w:r>
      <w:r w:rsidR="008F1405" w:rsidRPr="00906C8C">
        <w:rPr>
          <w:rFonts w:ascii="Arial" w:hAnsi="Arial" w:cs="Arial"/>
          <w:sz w:val="24"/>
          <w:szCs w:val="24"/>
          <w:lang w:val="es-ES"/>
        </w:rPr>
        <w:t xml:space="preserve"> </w:t>
      </w:r>
      <w:r w:rsidR="008D30AD" w:rsidRPr="00906C8C">
        <w:rPr>
          <w:rFonts w:ascii="Arial" w:hAnsi="Arial" w:cs="Arial"/>
          <w:sz w:val="24"/>
          <w:szCs w:val="24"/>
          <w:lang w:val="es-ES"/>
        </w:rPr>
        <w:t>al Padre de familia o acudiente</w:t>
      </w:r>
      <w:r w:rsidR="008F1405" w:rsidRPr="00906C8C">
        <w:rPr>
          <w:rFonts w:ascii="Arial" w:hAnsi="Arial" w:cs="Arial"/>
          <w:sz w:val="24"/>
          <w:szCs w:val="24"/>
          <w:lang w:val="es-ES"/>
        </w:rPr>
        <w:t xml:space="preserve"> en compañía del estudiante.</w:t>
      </w:r>
      <w:r w:rsidR="002B2801" w:rsidRPr="00906C8C">
        <w:rPr>
          <w:rFonts w:ascii="Arial" w:hAnsi="Arial" w:cs="Arial"/>
          <w:sz w:val="24"/>
          <w:szCs w:val="24"/>
          <w:lang w:val="es-ES"/>
        </w:rPr>
        <w:t xml:space="preserve"> </w:t>
      </w:r>
      <w:r w:rsidR="002B2801" w:rsidRPr="00906C8C">
        <w:rPr>
          <w:rFonts w:ascii="Arial" w:eastAsia="Times New Roman" w:hAnsi="Arial" w:cs="Arial"/>
          <w:sz w:val="24"/>
          <w:szCs w:val="24"/>
          <w:lang w:eastAsia="es-CO"/>
        </w:rPr>
        <w:t xml:space="preserve">En los casos donde el estudiante </w:t>
      </w:r>
      <w:r w:rsidR="00042299" w:rsidRPr="00906C8C">
        <w:rPr>
          <w:rFonts w:ascii="Arial" w:eastAsia="Times New Roman" w:hAnsi="Arial" w:cs="Arial"/>
          <w:sz w:val="24"/>
          <w:szCs w:val="24"/>
          <w:lang w:eastAsia="es-CO"/>
        </w:rPr>
        <w:t xml:space="preserve">tenga un desempeño bajo (inferior a 3,2) </w:t>
      </w:r>
      <w:r w:rsidR="002B2801" w:rsidRPr="00906C8C">
        <w:rPr>
          <w:rFonts w:ascii="Arial" w:eastAsia="Times New Roman" w:hAnsi="Arial" w:cs="Arial"/>
          <w:sz w:val="24"/>
          <w:szCs w:val="24"/>
          <w:lang w:eastAsia="es-CO"/>
        </w:rPr>
        <w:t xml:space="preserve">en </w:t>
      </w:r>
      <w:r w:rsidR="002B24FF" w:rsidRPr="00906C8C">
        <w:rPr>
          <w:rFonts w:ascii="Arial" w:eastAsia="Times New Roman" w:hAnsi="Arial" w:cs="Arial"/>
          <w:sz w:val="24"/>
          <w:szCs w:val="24"/>
          <w:lang w:eastAsia="es-CO"/>
        </w:rPr>
        <w:t xml:space="preserve">una o más </w:t>
      </w:r>
      <w:r w:rsidR="002B2801" w:rsidRPr="00906C8C">
        <w:rPr>
          <w:rFonts w:ascii="Arial" w:eastAsia="Times New Roman" w:hAnsi="Arial" w:cs="Arial"/>
          <w:sz w:val="24"/>
          <w:szCs w:val="24"/>
          <w:lang w:eastAsia="es-CO"/>
        </w:rPr>
        <w:t xml:space="preserve"> asignaturas deberá</w:t>
      </w:r>
      <w:r w:rsidR="002B24FF" w:rsidRPr="00906C8C">
        <w:rPr>
          <w:rFonts w:ascii="Arial" w:eastAsia="Times New Roman" w:hAnsi="Arial" w:cs="Arial"/>
          <w:sz w:val="24"/>
          <w:szCs w:val="24"/>
          <w:lang w:eastAsia="es-CO"/>
        </w:rPr>
        <w:t>n</w:t>
      </w:r>
      <w:r w:rsidR="002B2801" w:rsidRPr="00906C8C">
        <w:rPr>
          <w:rFonts w:ascii="Arial" w:eastAsia="Times New Roman" w:hAnsi="Arial" w:cs="Arial"/>
          <w:sz w:val="24"/>
          <w:szCs w:val="24"/>
          <w:lang w:eastAsia="es-CO"/>
        </w:rPr>
        <w:t xml:space="preserve"> firmar </w:t>
      </w:r>
      <w:r w:rsidR="002B24FF" w:rsidRPr="00906C8C">
        <w:rPr>
          <w:rFonts w:ascii="Arial" w:eastAsia="Times New Roman" w:hAnsi="Arial" w:cs="Arial"/>
          <w:sz w:val="24"/>
          <w:szCs w:val="24"/>
          <w:lang w:eastAsia="es-CO"/>
        </w:rPr>
        <w:t xml:space="preserve">un </w:t>
      </w:r>
      <w:r w:rsidR="002B2801" w:rsidRPr="00906C8C">
        <w:rPr>
          <w:rFonts w:ascii="Arial" w:eastAsia="Times New Roman" w:hAnsi="Arial" w:cs="Arial"/>
          <w:sz w:val="24"/>
          <w:szCs w:val="24"/>
          <w:lang w:eastAsia="es-CO"/>
        </w:rPr>
        <w:t xml:space="preserve">compromiso de </w:t>
      </w:r>
      <w:r w:rsidR="002B24FF" w:rsidRPr="00906C8C">
        <w:rPr>
          <w:rFonts w:ascii="Arial" w:eastAsia="Times New Roman" w:hAnsi="Arial" w:cs="Arial"/>
          <w:sz w:val="24"/>
          <w:szCs w:val="24"/>
          <w:lang w:eastAsia="es-CO"/>
        </w:rPr>
        <w:t>nivela</w:t>
      </w:r>
      <w:r w:rsidR="002B2801" w:rsidRPr="00906C8C">
        <w:rPr>
          <w:rFonts w:ascii="Arial" w:eastAsia="Times New Roman" w:hAnsi="Arial" w:cs="Arial"/>
          <w:sz w:val="24"/>
          <w:szCs w:val="24"/>
          <w:lang w:eastAsia="es-CO"/>
        </w:rPr>
        <w:t xml:space="preserve">ción, tanto el padre de Familia y/o acudiente </w:t>
      </w:r>
      <w:r w:rsidR="002B24FF" w:rsidRPr="00906C8C">
        <w:rPr>
          <w:rFonts w:ascii="Arial" w:eastAsia="Times New Roman" w:hAnsi="Arial" w:cs="Arial"/>
          <w:sz w:val="24"/>
          <w:szCs w:val="24"/>
          <w:lang w:eastAsia="es-CO"/>
        </w:rPr>
        <w:t xml:space="preserve">como </w:t>
      </w:r>
      <w:r w:rsidR="002B2801" w:rsidRPr="00906C8C">
        <w:rPr>
          <w:rFonts w:ascii="Arial" w:eastAsia="Times New Roman" w:hAnsi="Arial" w:cs="Arial"/>
          <w:sz w:val="24"/>
          <w:szCs w:val="24"/>
          <w:lang w:eastAsia="es-CO"/>
        </w:rPr>
        <w:t>el estudiante respectivo.</w:t>
      </w:r>
    </w:p>
    <w:p w:rsidR="008F1405" w:rsidRPr="00906C8C" w:rsidRDefault="008F1405" w:rsidP="008F1405">
      <w:pPr>
        <w:spacing w:after="0" w:line="240" w:lineRule="auto"/>
        <w:jc w:val="both"/>
        <w:rPr>
          <w:rFonts w:ascii="Arial" w:eastAsia="Times New Roman" w:hAnsi="Arial" w:cs="Arial"/>
          <w:sz w:val="24"/>
          <w:szCs w:val="24"/>
          <w:lang w:eastAsia="es-CO"/>
        </w:rPr>
      </w:pPr>
    </w:p>
    <w:p w:rsidR="008F1405" w:rsidRPr="00906C8C" w:rsidRDefault="001E3680" w:rsidP="008F1405">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Parágrafo</w:t>
      </w:r>
      <w:r w:rsidR="008F1405" w:rsidRPr="00906C8C">
        <w:rPr>
          <w:rFonts w:ascii="Arial" w:eastAsia="Times New Roman" w:hAnsi="Arial" w:cs="Arial"/>
          <w:b/>
          <w:sz w:val="24"/>
          <w:szCs w:val="24"/>
          <w:lang w:eastAsia="es-CO"/>
        </w:rPr>
        <w:t xml:space="preserve"> 2:</w:t>
      </w:r>
      <w:r w:rsidR="008F1405" w:rsidRPr="00906C8C">
        <w:rPr>
          <w:rFonts w:ascii="Arial" w:eastAsia="Times New Roman" w:hAnsi="Arial" w:cs="Arial"/>
          <w:sz w:val="24"/>
          <w:szCs w:val="24"/>
          <w:lang w:eastAsia="es-CO"/>
        </w:rPr>
        <w:t xml:space="preserve"> Al finalizar el año escolar, el </w:t>
      </w:r>
      <w:proofErr w:type="spellStart"/>
      <w:r w:rsidR="008F1405" w:rsidRPr="00906C8C">
        <w:rPr>
          <w:rFonts w:ascii="Arial" w:eastAsia="Times New Roman" w:hAnsi="Arial" w:cs="Arial"/>
          <w:sz w:val="24"/>
          <w:szCs w:val="24"/>
          <w:lang w:eastAsia="es-CO"/>
        </w:rPr>
        <w:t>director@</w:t>
      </w:r>
      <w:proofErr w:type="spellEnd"/>
      <w:r w:rsidR="008F1405" w:rsidRPr="00906C8C">
        <w:rPr>
          <w:rFonts w:ascii="Arial" w:eastAsia="Times New Roman" w:hAnsi="Arial" w:cs="Arial"/>
          <w:sz w:val="24"/>
          <w:szCs w:val="24"/>
          <w:lang w:eastAsia="es-CO"/>
        </w:rPr>
        <w:t xml:space="preserve"> de grupo </w:t>
      </w:r>
      <w:r w:rsidR="008F1405" w:rsidRPr="00906C8C">
        <w:rPr>
          <w:rFonts w:ascii="Arial" w:hAnsi="Arial" w:cs="Arial"/>
          <w:sz w:val="24"/>
          <w:szCs w:val="24"/>
          <w:lang w:val="es-ES"/>
        </w:rPr>
        <w:t>entrega</w:t>
      </w:r>
      <w:r w:rsidR="008D30AD" w:rsidRPr="00906C8C">
        <w:rPr>
          <w:rFonts w:ascii="Arial" w:hAnsi="Arial" w:cs="Arial"/>
          <w:sz w:val="24"/>
          <w:szCs w:val="24"/>
          <w:lang w:val="es-ES"/>
        </w:rPr>
        <w:t>rá</w:t>
      </w:r>
      <w:r w:rsidR="008F1405" w:rsidRPr="00906C8C">
        <w:rPr>
          <w:rFonts w:ascii="Arial" w:hAnsi="Arial" w:cs="Arial"/>
          <w:sz w:val="24"/>
          <w:szCs w:val="24"/>
          <w:lang w:val="es-ES"/>
        </w:rPr>
        <w:t xml:space="preserve"> </w:t>
      </w:r>
      <w:r w:rsidR="008F1405" w:rsidRPr="00906C8C">
        <w:rPr>
          <w:rFonts w:ascii="Arial" w:hAnsi="Arial" w:cs="Arial"/>
          <w:sz w:val="24"/>
          <w:szCs w:val="24"/>
          <w:lang w:eastAsia="es-CO"/>
        </w:rPr>
        <w:t xml:space="preserve">al </w:t>
      </w:r>
      <w:r w:rsidR="008F1405" w:rsidRPr="00906C8C">
        <w:rPr>
          <w:rFonts w:ascii="Arial" w:hAnsi="Arial" w:cs="Arial"/>
          <w:sz w:val="24"/>
          <w:szCs w:val="24"/>
          <w:lang w:val="es-ES"/>
        </w:rPr>
        <w:t xml:space="preserve">Padre de familia o acudiente en compañía del estudiante, </w:t>
      </w:r>
      <w:r w:rsidR="008F1405" w:rsidRPr="00906C8C">
        <w:rPr>
          <w:rFonts w:ascii="Arial" w:hAnsi="Arial" w:cs="Arial"/>
          <w:sz w:val="24"/>
          <w:szCs w:val="24"/>
          <w:lang w:eastAsia="es-CO"/>
        </w:rPr>
        <w:t xml:space="preserve">el informe del cuarto periodo y un informe </w:t>
      </w:r>
      <w:r w:rsidR="000C7410" w:rsidRPr="00906C8C">
        <w:rPr>
          <w:rFonts w:ascii="Arial" w:hAnsi="Arial" w:cs="Arial"/>
          <w:sz w:val="24"/>
          <w:szCs w:val="24"/>
          <w:lang w:eastAsia="es-CO"/>
        </w:rPr>
        <w:t>final,</w:t>
      </w:r>
      <w:r w:rsidR="008F1405" w:rsidRPr="00906C8C">
        <w:rPr>
          <w:rFonts w:ascii="Arial" w:hAnsi="Arial" w:cs="Arial"/>
          <w:sz w:val="24"/>
          <w:szCs w:val="24"/>
          <w:lang w:eastAsia="es-CO"/>
        </w:rPr>
        <w:t xml:space="preserve"> </w:t>
      </w:r>
      <w:r w:rsidR="00446E68" w:rsidRPr="00906C8C">
        <w:rPr>
          <w:rFonts w:ascii="Arial" w:hAnsi="Arial" w:cs="Arial"/>
          <w:sz w:val="24"/>
          <w:szCs w:val="24"/>
          <w:lang w:eastAsia="es-CO"/>
        </w:rPr>
        <w:t xml:space="preserve">y se les </w:t>
      </w:r>
      <w:r w:rsidR="008F1405" w:rsidRPr="00906C8C">
        <w:rPr>
          <w:rFonts w:ascii="Arial" w:hAnsi="Arial" w:cs="Arial"/>
          <w:sz w:val="24"/>
          <w:szCs w:val="24"/>
          <w:lang w:eastAsia="es-CO"/>
        </w:rPr>
        <w:t>comunica</w:t>
      </w:r>
      <w:r w:rsidR="00626857" w:rsidRPr="00906C8C">
        <w:rPr>
          <w:rFonts w:ascii="Arial" w:hAnsi="Arial" w:cs="Arial"/>
          <w:sz w:val="24"/>
          <w:szCs w:val="24"/>
          <w:lang w:eastAsia="es-CO"/>
        </w:rPr>
        <w:t>rá</w:t>
      </w:r>
      <w:r w:rsidR="008F1405" w:rsidRPr="00906C8C">
        <w:rPr>
          <w:rFonts w:ascii="Arial" w:hAnsi="Arial" w:cs="Arial"/>
          <w:sz w:val="24"/>
          <w:szCs w:val="24"/>
          <w:lang w:eastAsia="es-CO"/>
        </w:rPr>
        <w:t xml:space="preserve"> si ha sido promovido o no al grado siguiente. </w:t>
      </w:r>
    </w:p>
    <w:p w:rsidR="008F1405" w:rsidRPr="00906C8C" w:rsidRDefault="008F1405" w:rsidP="00DC74BE">
      <w:pPr>
        <w:spacing w:after="0" w:line="240" w:lineRule="auto"/>
        <w:jc w:val="both"/>
        <w:rPr>
          <w:rFonts w:ascii="Arial" w:eastAsia="Times New Roman" w:hAnsi="Arial" w:cs="Arial"/>
          <w:sz w:val="24"/>
          <w:szCs w:val="24"/>
          <w:lang w:eastAsia="es-CO"/>
        </w:rPr>
      </w:pPr>
    </w:p>
    <w:p w:rsidR="008B498E" w:rsidRPr="00906C8C" w:rsidRDefault="00DA43F6" w:rsidP="00DC74BE">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Artículo </w:t>
      </w:r>
      <w:r w:rsidR="0079666C" w:rsidRPr="00906C8C">
        <w:rPr>
          <w:rFonts w:ascii="Arial" w:eastAsia="Times New Roman" w:hAnsi="Arial" w:cs="Arial"/>
          <w:b/>
          <w:sz w:val="24"/>
          <w:szCs w:val="24"/>
          <w:lang w:eastAsia="es-CO"/>
        </w:rPr>
        <w:t>10</w:t>
      </w:r>
      <w:r w:rsidRPr="00906C8C">
        <w:rPr>
          <w:rFonts w:ascii="Arial" w:eastAsia="Times New Roman" w:hAnsi="Arial" w:cs="Arial"/>
          <w:b/>
          <w:sz w:val="24"/>
          <w:szCs w:val="24"/>
          <w:lang w:eastAsia="es-CO"/>
        </w:rPr>
        <w:t>º</w:t>
      </w:r>
      <w:r w:rsidR="008709E4" w:rsidRPr="00906C8C">
        <w:rPr>
          <w:rFonts w:ascii="Arial" w:eastAsia="Times New Roman" w:hAnsi="Arial" w:cs="Arial"/>
          <w:b/>
          <w:sz w:val="24"/>
          <w:szCs w:val="24"/>
          <w:lang w:eastAsia="es-CO"/>
        </w:rPr>
        <w:t xml:space="preserve">: Escalas de Valoración. </w:t>
      </w:r>
      <w:r w:rsidR="00833F3B" w:rsidRPr="00906C8C">
        <w:rPr>
          <w:rFonts w:ascii="Arial" w:hAnsi="Arial" w:cs="Arial"/>
          <w:sz w:val="24"/>
          <w:szCs w:val="24"/>
        </w:rPr>
        <w:t xml:space="preserve">Los cuatro informes de periodo y el informe final de evaluación, mostrarán el </w:t>
      </w:r>
      <w:r w:rsidR="00CF5031" w:rsidRPr="00906C8C">
        <w:rPr>
          <w:rFonts w:ascii="Arial" w:hAnsi="Arial" w:cs="Arial"/>
          <w:sz w:val="24"/>
          <w:szCs w:val="24"/>
        </w:rPr>
        <w:t>nivel de desempeño</w:t>
      </w:r>
      <w:r w:rsidR="00833F3B" w:rsidRPr="00906C8C">
        <w:rPr>
          <w:rFonts w:ascii="Arial" w:hAnsi="Arial" w:cs="Arial"/>
          <w:sz w:val="24"/>
          <w:szCs w:val="24"/>
        </w:rPr>
        <w:t xml:space="preserve"> de los estudiantes, en cada asignatura, mediante una escala valorativa tanto cualitativa como cuantitativa</w:t>
      </w:r>
      <w:r w:rsidR="00CF5031" w:rsidRPr="00906C8C">
        <w:rPr>
          <w:rFonts w:ascii="Arial" w:hAnsi="Arial" w:cs="Arial"/>
          <w:sz w:val="24"/>
          <w:szCs w:val="24"/>
        </w:rPr>
        <w:t>, en concordancia con la escala nacional establecida en el Decreto 1290 de 2009, así</w:t>
      </w:r>
    </w:p>
    <w:p w:rsidR="00833F3B" w:rsidRPr="00906C8C" w:rsidRDefault="00833F3B" w:rsidP="00DC74BE">
      <w:pPr>
        <w:spacing w:after="0" w:line="240" w:lineRule="auto"/>
        <w:jc w:val="both"/>
        <w:rPr>
          <w:rFonts w:ascii="Arial" w:eastAsia="Times New Roman" w:hAnsi="Arial" w:cs="Arial"/>
          <w:sz w:val="24"/>
          <w:szCs w:val="24"/>
          <w:lang w:eastAsia="es-CO"/>
        </w:rPr>
      </w:pPr>
    </w:p>
    <w:p w:rsidR="00093904" w:rsidRPr="00906C8C" w:rsidRDefault="0000272C" w:rsidP="00727D2F">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DESEMPEÑO SUPERIOR</w:t>
      </w:r>
      <w:r w:rsidR="00F83157" w:rsidRPr="00906C8C">
        <w:rPr>
          <w:rFonts w:ascii="Arial" w:eastAsia="Times New Roman" w:hAnsi="Arial" w:cs="Arial"/>
          <w:b/>
          <w:sz w:val="24"/>
          <w:szCs w:val="24"/>
          <w:lang w:eastAsia="es-CO"/>
        </w:rPr>
        <w:t>:</w:t>
      </w:r>
      <w:r w:rsidR="00F83157" w:rsidRPr="00906C8C">
        <w:rPr>
          <w:rFonts w:ascii="Arial" w:eastAsia="Times New Roman" w:hAnsi="Arial" w:cs="Arial"/>
          <w:sz w:val="24"/>
          <w:szCs w:val="24"/>
          <w:lang w:eastAsia="es-CO"/>
        </w:rPr>
        <w:t xml:space="preserve"> </w:t>
      </w:r>
      <w:r w:rsidR="00833F3B" w:rsidRPr="00906C8C">
        <w:rPr>
          <w:rFonts w:ascii="Arial" w:hAnsi="Arial" w:cs="Arial"/>
          <w:sz w:val="24"/>
          <w:szCs w:val="24"/>
          <w:lang w:eastAsia="es-CO"/>
        </w:rPr>
        <w:t xml:space="preserve">Cuando el estudiante </w:t>
      </w:r>
      <w:r w:rsidR="00DB45F6" w:rsidRPr="00906C8C">
        <w:rPr>
          <w:rFonts w:ascii="Arial" w:hAnsi="Arial" w:cs="Arial"/>
          <w:sz w:val="24"/>
          <w:szCs w:val="24"/>
          <w:lang w:eastAsia="es-CO"/>
        </w:rPr>
        <w:t>supera</w:t>
      </w:r>
      <w:r w:rsidR="00F935CC" w:rsidRPr="00906C8C">
        <w:rPr>
          <w:rFonts w:ascii="Arial" w:hAnsi="Arial" w:cs="Arial"/>
          <w:sz w:val="24"/>
          <w:szCs w:val="24"/>
          <w:lang w:eastAsia="es-CO"/>
        </w:rPr>
        <w:t xml:space="preserve"> ampliamente </w:t>
      </w:r>
      <w:r w:rsidR="00833F3B" w:rsidRPr="00906C8C">
        <w:rPr>
          <w:rFonts w:ascii="Arial" w:hAnsi="Arial" w:cs="Arial"/>
          <w:sz w:val="24"/>
          <w:szCs w:val="24"/>
          <w:lang w:eastAsia="es-CO"/>
        </w:rPr>
        <w:t xml:space="preserve">todos los </w:t>
      </w:r>
      <w:r w:rsidRPr="00906C8C">
        <w:rPr>
          <w:rFonts w:ascii="Arial" w:hAnsi="Arial" w:cs="Arial"/>
          <w:sz w:val="24"/>
          <w:szCs w:val="24"/>
          <w:lang w:eastAsia="es-CO"/>
        </w:rPr>
        <w:t>desempeño</w:t>
      </w:r>
      <w:r w:rsidR="00DB45F6" w:rsidRPr="00906C8C">
        <w:rPr>
          <w:rFonts w:ascii="Arial" w:hAnsi="Arial" w:cs="Arial"/>
          <w:sz w:val="24"/>
          <w:szCs w:val="24"/>
          <w:lang w:eastAsia="es-CO"/>
        </w:rPr>
        <w:t>s</w:t>
      </w:r>
      <w:r w:rsidR="003335B4" w:rsidRPr="00906C8C">
        <w:rPr>
          <w:rFonts w:ascii="Arial" w:hAnsi="Arial" w:cs="Arial"/>
          <w:sz w:val="24"/>
          <w:szCs w:val="24"/>
          <w:lang w:eastAsia="es-CO"/>
        </w:rPr>
        <w:t xml:space="preserve"> </w:t>
      </w:r>
      <w:r w:rsidR="00DB45F6" w:rsidRPr="00906C8C">
        <w:rPr>
          <w:rFonts w:ascii="Arial" w:hAnsi="Arial" w:cs="Arial"/>
          <w:sz w:val="24"/>
          <w:szCs w:val="24"/>
          <w:lang w:eastAsia="es-CO"/>
        </w:rPr>
        <w:t xml:space="preserve">necesarios, </w:t>
      </w:r>
      <w:r w:rsidR="003335B4" w:rsidRPr="00906C8C">
        <w:rPr>
          <w:rFonts w:ascii="Arial" w:hAnsi="Arial" w:cs="Arial"/>
          <w:sz w:val="24"/>
          <w:szCs w:val="24"/>
          <w:lang w:eastAsia="es-CO"/>
        </w:rPr>
        <w:t xml:space="preserve">dentro del tiempo previsto </w:t>
      </w:r>
      <w:r w:rsidR="00833F3B" w:rsidRPr="00906C8C">
        <w:rPr>
          <w:rFonts w:ascii="Arial" w:hAnsi="Arial" w:cs="Arial"/>
          <w:sz w:val="24"/>
          <w:szCs w:val="24"/>
          <w:lang w:eastAsia="es-CO"/>
        </w:rPr>
        <w:t xml:space="preserve">y contribuye al desarrollo de la clase con aportes significativos. Su valoración cuantitativa se expresará en una nota entre cuatro punto </w:t>
      </w:r>
      <w:r w:rsidR="00093904" w:rsidRPr="00906C8C">
        <w:rPr>
          <w:rFonts w:ascii="Arial" w:hAnsi="Arial" w:cs="Arial"/>
          <w:sz w:val="24"/>
          <w:szCs w:val="24"/>
          <w:lang w:eastAsia="es-CO"/>
        </w:rPr>
        <w:t>seis</w:t>
      </w:r>
      <w:r w:rsidR="00833F3B" w:rsidRPr="00906C8C">
        <w:rPr>
          <w:rFonts w:ascii="Arial" w:hAnsi="Arial" w:cs="Arial"/>
          <w:sz w:val="24"/>
          <w:szCs w:val="24"/>
          <w:lang w:eastAsia="es-CO"/>
        </w:rPr>
        <w:t xml:space="preserve"> y cinco punto cero (4.</w:t>
      </w:r>
      <w:r w:rsidR="00093904" w:rsidRPr="00906C8C">
        <w:rPr>
          <w:rFonts w:ascii="Arial" w:hAnsi="Arial" w:cs="Arial"/>
          <w:sz w:val="24"/>
          <w:szCs w:val="24"/>
          <w:lang w:eastAsia="es-CO"/>
        </w:rPr>
        <w:t>6</w:t>
      </w:r>
      <w:r w:rsidR="00833F3B" w:rsidRPr="00906C8C">
        <w:rPr>
          <w:rFonts w:ascii="Arial" w:hAnsi="Arial" w:cs="Arial"/>
          <w:sz w:val="24"/>
          <w:szCs w:val="24"/>
          <w:lang w:eastAsia="es-CO"/>
        </w:rPr>
        <w:t xml:space="preserve"> – 5.0).</w:t>
      </w:r>
      <w:r w:rsidR="00727D2F" w:rsidRPr="00906C8C">
        <w:rPr>
          <w:rFonts w:ascii="Arial" w:hAnsi="Arial" w:cs="Arial"/>
          <w:sz w:val="24"/>
          <w:szCs w:val="24"/>
          <w:lang w:eastAsia="es-CO"/>
        </w:rPr>
        <w:t xml:space="preserve"> </w:t>
      </w:r>
      <w:r w:rsidRPr="00906C8C">
        <w:rPr>
          <w:rFonts w:ascii="Arial" w:hAnsi="Arial" w:cs="Arial"/>
          <w:sz w:val="24"/>
          <w:szCs w:val="24"/>
          <w:lang w:eastAsia="es-CO"/>
        </w:rPr>
        <w:t xml:space="preserve">El desempeño superior tendrá en cuenta los </w:t>
      </w:r>
      <w:r w:rsidR="00093904" w:rsidRPr="00906C8C">
        <w:rPr>
          <w:rFonts w:ascii="Arial" w:eastAsia="Times New Roman" w:hAnsi="Arial" w:cs="Arial"/>
          <w:sz w:val="24"/>
          <w:szCs w:val="24"/>
          <w:lang w:eastAsia="es-CO"/>
        </w:rPr>
        <w:t>siguientes atributos:</w:t>
      </w:r>
    </w:p>
    <w:p w:rsidR="0000272C" w:rsidRPr="00906C8C" w:rsidRDefault="0000272C" w:rsidP="0000272C">
      <w:pPr>
        <w:numPr>
          <w:ilvl w:val="0"/>
          <w:numId w:val="1"/>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Desarrolla actividades curriculares que exceden las exigencias esperadas.</w:t>
      </w:r>
    </w:p>
    <w:p w:rsidR="0000272C" w:rsidRPr="00906C8C" w:rsidRDefault="0000272C" w:rsidP="0000272C">
      <w:pPr>
        <w:numPr>
          <w:ilvl w:val="0"/>
          <w:numId w:val="1"/>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Participa en las actividades curriculares y extracurriculares.</w:t>
      </w:r>
    </w:p>
    <w:p w:rsidR="0000272C" w:rsidRPr="00906C8C" w:rsidRDefault="0000272C" w:rsidP="0000272C">
      <w:pPr>
        <w:numPr>
          <w:ilvl w:val="0"/>
          <w:numId w:val="1"/>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Valora y promueve autónomamente su propio desarrollo académico.</w:t>
      </w:r>
    </w:p>
    <w:p w:rsidR="003657AF" w:rsidRPr="00906C8C" w:rsidRDefault="003657AF" w:rsidP="003657AF">
      <w:pPr>
        <w:numPr>
          <w:ilvl w:val="0"/>
          <w:numId w:val="1"/>
        </w:numPr>
        <w:spacing w:after="0" w:line="240" w:lineRule="auto"/>
        <w:jc w:val="both"/>
        <w:rPr>
          <w:rFonts w:ascii="Arial" w:eastAsia="Times New Roman" w:hAnsi="Arial" w:cs="Arial"/>
          <w:sz w:val="24"/>
          <w:szCs w:val="24"/>
          <w:lang w:eastAsia="es-CO"/>
        </w:rPr>
      </w:pPr>
      <w:r w:rsidRPr="00906C8C">
        <w:rPr>
          <w:rFonts w:ascii="Arial" w:hAnsi="Arial" w:cs="Arial"/>
          <w:sz w:val="24"/>
          <w:szCs w:val="24"/>
        </w:rPr>
        <w:lastRenderedPageBreak/>
        <w:t>Su comportamiento individual y social en clase favorece ampliamente el ambiente de aprendizaje.</w:t>
      </w:r>
    </w:p>
    <w:p w:rsidR="002B2DF6" w:rsidRPr="00906C8C" w:rsidRDefault="002B2DF6" w:rsidP="002B2DF6">
      <w:pPr>
        <w:numPr>
          <w:ilvl w:val="0"/>
          <w:numId w:val="1"/>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Tiene faltas de asistencia, sin que su proceso de aprendizaje se vea afectado.</w:t>
      </w:r>
    </w:p>
    <w:p w:rsidR="00F83157" w:rsidRPr="00906C8C" w:rsidRDefault="00F83157" w:rsidP="00093904">
      <w:pPr>
        <w:tabs>
          <w:tab w:val="num" w:pos="540"/>
        </w:tabs>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br/>
      </w:r>
      <w:r w:rsidR="00454449" w:rsidRPr="00906C8C">
        <w:rPr>
          <w:rFonts w:ascii="Arial" w:eastAsia="Times New Roman" w:hAnsi="Arial" w:cs="Arial"/>
          <w:b/>
          <w:sz w:val="24"/>
          <w:szCs w:val="24"/>
          <w:lang w:eastAsia="es-CO"/>
        </w:rPr>
        <w:t>DESEMPEÑO ALTO</w:t>
      </w:r>
      <w:r w:rsidRPr="00906C8C">
        <w:rPr>
          <w:rFonts w:ascii="Arial" w:eastAsia="Times New Roman" w:hAnsi="Arial" w:cs="Arial"/>
          <w:sz w:val="24"/>
          <w:szCs w:val="24"/>
          <w:lang w:eastAsia="es-CO"/>
        </w:rPr>
        <w:t xml:space="preserve">: </w:t>
      </w:r>
      <w:r w:rsidR="00727D2F" w:rsidRPr="00906C8C">
        <w:rPr>
          <w:rFonts w:ascii="Arial" w:hAnsi="Arial" w:cs="Arial"/>
          <w:sz w:val="24"/>
          <w:szCs w:val="24"/>
          <w:lang w:eastAsia="es-CO"/>
        </w:rPr>
        <w:t xml:space="preserve">Cuando el estudiante </w:t>
      </w:r>
      <w:r w:rsidR="00DB45F6" w:rsidRPr="00906C8C">
        <w:rPr>
          <w:rFonts w:ascii="Arial" w:hAnsi="Arial" w:cs="Arial"/>
          <w:sz w:val="24"/>
          <w:szCs w:val="24"/>
          <w:lang w:eastAsia="es-CO"/>
        </w:rPr>
        <w:t xml:space="preserve">supera </w:t>
      </w:r>
      <w:r w:rsidR="00727D2F" w:rsidRPr="00906C8C">
        <w:rPr>
          <w:rFonts w:ascii="Arial" w:hAnsi="Arial" w:cs="Arial"/>
          <w:sz w:val="24"/>
          <w:szCs w:val="24"/>
          <w:lang w:eastAsia="es-CO"/>
        </w:rPr>
        <w:t xml:space="preserve">todos </w:t>
      </w:r>
      <w:r w:rsidR="00454449" w:rsidRPr="00906C8C">
        <w:rPr>
          <w:rFonts w:ascii="Arial" w:hAnsi="Arial" w:cs="Arial"/>
          <w:sz w:val="24"/>
          <w:szCs w:val="24"/>
          <w:lang w:eastAsia="es-CO"/>
        </w:rPr>
        <w:t>los desempeño</w:t>
      </w:r>
      <w:r w:rsidR="00DB45F6" w:rsidRPr="00906C8C">
        <w:rPr>
          <w:rFonts w:ascii="Arial" w:hAnsi="Arial" w:cs="Arial"/>
          <w:sz w:val="24"/>
          <w:szCs w:val="24"/>
          <w:lang w:eastAsia="es-CO"/>
        </w:rPr>
        <w:t>s</w:t>
      </w:r>
      <w:r w:rsidR="00727D2F" w:rsidRPr="00906C8C">
        <w:rPr>
          <w:rFonts w:ascii="Arial" w:hAnsi="Arial" w:cs="Arial"/>
          <w:sz w:val="24"/>
          <w:szCs w:val="24"/>
          <w:lang w:eastAsia="es-CO"/>
        </w:rPr>
        <w:t xml:space="preserve"> </w:t>
      </w:r>
      <w:r w:rsidR="00DB45F6" w:rsidRPr="00906C8C">
        <w:rPr>
          <w:rFonts w:ascii="Arial" w:hAnsi="Arial" w:cs="Arial"/>
          <w:sz w:val="24"/>
          <w:szCs w:val="24"/>
          <w:lang w:eastAsia="es-CO"/>
        </w:rPr>
        <w:t>necesarios,</w:t>
      </w:r>
      <w:r w:rsidR="003335B4" w:rsidRPr="00906C8C">
        <w:rPr>
          <w:rFonts w:ascii="Arial" w:hAnsi="Arial" w:cs="Arial"/>
          <w:sz w:val="24"/>
          <w:szCs w:val="24"/>
          <w:lang w:eastAsia="es-CO"/>
        </w:rPr>
        <w:t xml:space="preserve"> </w:t>
      </w:r>
      <w:r w:rsidR="003335B4" w:rsidRPr="00906C8C">
        <w:rPr>
          <w:rFonts w:ascii="Arial" w:hAnsi="Arial" w:cs="Arial"/>
          <w:sz w:val="24"/>
          <w:szCs w:val="24"/>
        </w:rPr>
        <w:t>con algunas dificultades</w:t>
      </w:r>
      <w:r w:rsidR="00727D2F" w:rsidRPr="00906C8C">
        <w:rPr>
          <w:rFonts w:ascii="Arial" w:hAnsi="Arial" w:cs="Arial"/>
          <w:sz w:val="24"/>
          <w:szCs w:val="24"/>
          <w:lang w:eastAsia="es-CO"/>
        </w:rPr>
        <w:t xml:space="preserve">. Su valoración cuantitativa se expresará en una nota entre cuatro punto cero y cuatro punto </w:t>
      </w:r>
      <w:r w:rsidR="00093904" w:rsidRPr="00906C8C">
        <w:rPr>
          <w:rFonts w:ascii="Arial" w:hAnsi="Arial" w:cs="Arial"/>
          <w:sz w:val="24"/>
          <w:szCs w:val="24"/>
          <w:lang w:eastAsia="es-CO"/>
        </w:rPr>
        <w:t>cinco</w:t>
      </w:r>
      <w:r w:rsidR="00727D2F" w:rsidRPr="00906C8C">
        <w:rPr>
          <w:rFonts w:ascii="Arial" w:hAnsi="Arial" w:cs="Arial"/>
          <w:sz w:val="24"/>
          <w:szCs w:val="24"/>
          <w:lang w:eastAsia="es-CO"/>
        </w:rPr>
        <w:t xml:space="preserve"> (4.0 – 4.</w:t>
      </w:r>
      <w:r w:rsidR="00093904" w:rsidRPr="00906C8C">
        <w:rPr>
          <w:rFonts w:ascii="Arial" w:hAnsi="Arial" w:cs="Arial"/>
          <w:sz w:val="24"/>
          <w:szCs w:val="24"/>
          <w:lang w:eastAsia="es-CO"/>
        </w:rPr>
        <w:t>5</w:t>
      </w:r>
      <w:r w:rsidR="00727D2F" w:rsidRPr="00906C8C">
        <w:rPr>
          <w:rFonts w:ascii="Arial" w:hAnsi="Arial" w:cs="Arial"/>
          <w:sz w:val="24"/>
          <w:szCs w:val="24"/>
          <w:lang w:eastAsia="es-CO"/>
        </w:rPr>
        <w:t>).</w:t>
      </w:r>
      <w:r w:rsidR="00093904" w:rsidRPr="00906C8C">
        <w:rPr>
          <w:rFonts w:ascii="Arial" w:hAnsi="Arial" w:cs="Arial"/>
          <w:sz w:val="24"/>
          <w:szCs w:val="24"/>
          <w:lang w:eastAsia="es-CO"/>
        </w:rPr>
        <w:t xml:space="preserve"> </w:t>
      </w:r>
      <w:r w:rsidRPr="00906C8C">
        <w:rPr>
          <w:rFonts w:ascii="Arial" w:eastAsia="Times New Roman" w:hAnsi="Arial" w:cs="Arial"/>
          <w:sz w:val="24"/>
          <w:szCs w:val="24"/>
          <w:lang w:eastAsia="es-CO"/>
        </w:rPr>
        <w:t>Se considera</w:t>
      </w:r>
      <w:r w:rsidR="00686B49" w:rsidRPr="00906C8C">
        <w:rPr>
          <w:rFonts w:ascii="Arial" w:eastAsia="Times New Roman" w:hAnsi="Arial" w:cs="Arial"/>
          <w:sz w:val="24"/>
          <w:szCs w:val="24"/>
          <w:lang w:eastAsia="es-CO"/>
        </w:rPr>
        <w:t xml:space="preserve"> </w:t>
      </w:r>
      <w:r w:rsidR="003657AF" w:rsidRPr="00906C8C">
        <w:rPr>
          <w:rFonts w:ascii="Arial" w:eastAsia="Times New Roman" w:hAnsi="Arial" w:cs="Arial"/>
          <w:sz w:val="24"/>
          <w:szCs w:val="24"/>
          <w:lang w:eastAsia="es-CO"/>
        </w:rPr>
        <w:t>un</w:t>
      </w:r>
      <w:r w:rsidRPr="00906C8C">
        <w:rPr>
          <w:rFonts w:ascii="Arial" w:eastAsia="Times New Roman" w:hAnsi="Arial" w:cs="Arial"/>
          <w:sz w:val="24"/>
          <w:szCs w:val="24"/>
          <w:lang w:eastAsia="es-CO"/>
        </w:rPr>
        <w:t xml:space="preserve"> estudiante </w:t>
      </w:r>
      <w:r w:rsidR="003657AF" w:rsidRPr="00906C8C">
        <w:rPr>
          <w:rFonts w:ascii="Arial" w:eastAsia="Times New Roman" w:hAnsi="Arial" w:cs="Arial"/>
          <w:sz w:val="24"/>
          <w:szCs w:val="24"/>
          <w:lang w:eastAsia="es-CO"/>
        </w:rPr>
        <w:t xml:space="preserve">con desempeño alto, al </w:t>
      </w:r>
      <w:r w:rsidR="00093904" w:rsidRPr="00906C8C">
        <w:rPr>
          <w:rFonts w:ascii="Arial" w:eastAsia="Times New Roman" w:hAnsi="Arial" w:cs="Arial"/>
          <w:sz w:val="24"/>
          <w:szCs w:val="24"/>
          <w:lang w:eastAsia="es-CO"/>
        </w:rPr>
        <w:t xml:space="preserve">que haya </w:t>
      </w:r>
      <w:r w:rsidRPr="00906C8C">
        <w:rPr>
          <w:rFonts w:ascii="Arial" w:eastAsia="Times New Roman" w:hAnsi="Arial" w:cs="Arial"/>
          <w:sz w:val="24"/>
          <w:szCs w:val="24"/>
          <w:lang w:eastAsia="es-CO"/>
        </w:rPr>
        <w:t>cumplido con los siguientes atributos:</w:t>
      </w:r>
      <w:r w:rsidR="00982C3A" w:rsidRPr="00906C8C">
        <w:rPr>
          <w:rFonts w:ascii="Arial" w:eastAsia="Times New Roman" w:hAnsi="Arial" w:cs="Arial"/>
          <w:sz w:val="24"/>
          <w:szCs w:val="24"/>
          <w:lang w:eastAsia="es-CO"/>
        </w:rPr>
        <w:t xml:space="preserve"> </w:t>
      </w:r>
    </w:p>
    <w:p w:rsidR="003657AF" w:rsidRPr="00906C8C" w:rsidRDefault="003657AF" w:rsidP="006776EB">
      <w:pPr>
        <w:numPr>
          <w:ilvl w:val="0"/>
          <w:numId w:val="2"/>
        </w:numPr>
        <w:spacing w:after="0" w:line="240" w:lineRule="auto"/>
        <w:jc w:val="both"/>
        <w:rPr>
          <w:rFonts w:ascii="Arial" w:eastAsia="Times New Roman" w:hAnsi="Arial" w:cs="Arial"/>
          <w:sz w:val="24"/>
          <w:szCs w:val="24"/>
          <w:lang w:eastAsia="es-CO"/>
        </w:rPr>
      </w:pPr>
      <w:r w:rsidRPr="00906C8C">
        <w:rPr>
          <w:rFonts w:ascii="Arial" w:hAnsi="Arial" w:cs="Arial"/>
          <w:sz w:val="24"/>
          <w:szCs w:val="24"/>
        </w:rPr>
        <w:t>Evidencia un buen nivel de compromiso con su formación</w:t>
      </w:r>
    </w:p>
    <w:p w:rsidR="003657AF" w:rsidRPr="00906C8C" w:rsidRDefault="003657AF" w:rsidP="003657AF">
      <w:pPr>
        <w:numPr>
          <w:ilvl w:val="0"/>
          <w:numId w:val="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Desarrolla actividades curriculares específicas.</w:t>
      </w:r>
    </w:p>
    <w:p w:rsidR="003657AF" w:rsidRPr="00906C8C" w:rsidRDefault="003657AF" w:rsidP="003657AF">
      <w:pPr>
        <w:numPr>
          <w:ilvl w:val="0"/>
          <w:numId w:val="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Se promueve con ayuda del docente y sigue un ritmo de trabajo.</w:t>
      </w:r>
    </w:p>
    <w:p w:rsidR="008771CE" w:rsidRPr="00906C8C" w:rsidRDefault="008771CE" w:rsidP="008771CE">
      <w:pPr>
        <w:numPr>
          <w:ilvl w:val="0"/>
          <w:numId w:val="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Reconoce y supera sus dificultades.</w:t>
      </w:r>
    </w:p>
    <w:p w:rsidR="00125E14" w:rsidRPr="00906C8C" w:rsidRDefault="00125E14" w:rsidP="00125E14">
      <w:pPr>
        <w:numPr>
          <w:ilvl w:val="0"/>
          <w:numId w:val="2"/>
        </w:numPr>
        <w:spacing w:after="0" w:line="240" w:lineRule="auto"/>
        <w:jc w:val="both"/>
        <w:rPr>
          <w:rFonts w:ascii="Arial" w:eastAsia="Times New Roman" w:hAnsi="Arial" w:cs="Arial"/>
          <w:sz w:val="24"/>
          <w:szCs w:val="24"/>
          <w:lang w:eastAsia="es-CO"/>
        </w:rPr>
      </w:pPr>
      <w:r w:rsidRPr="00906C8C">
        <w:rPr>
          <w:rFonts w:ascii="Arial" w:hAnsi="Arial" w:cs="Arial"/>
          <w:sz w:val="24"/>
          <w:szCs w:val="24"/>
        </w:rPr>
        <w:t>Su comportamiento individual y social en clase favorece ampliamente el ambiente de aprendizaje.</w:t>
      </w:r>
    </w:p>
    <w:p w:rsidR="00F83157" w:rsidRPr="00906C8C" w:rsidRDefault="00F83157" w:rsidP="006776EB">
      <w:pPr>
        <w:numPr>
          <w:ilvl w:val="0"/>
          <w:numId w:val="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Tiene fal</w:t>
      </w:r>
      <w:r w:rsidR="002B2DF6" w:rsidRPr="00906C8C">
        <w:rPr>
          <w:rFonts w:ascii="Arial" w:eastAsia="Times New Roman" w:hAnsi="Arial" w:cs="Arial"/>
          <w:sz w:val="24"/>
          <w:szCs w:val="24"/>
          <w:lang w:eastAsia="es-CO"/>
        </w:rPr>
        <w:t>t</w:t>
      </w:r>
      <w:r w:rsidRPr="00906C8C">
        <w:rPr>
          <w:rFonts w:ascii="Arial" w:eastAsia="Times New Roman" w:hAnsi="Arial" w:cs="Arial"/>
          <w:sz w:val="24"/>
          <w:szCs w:val="24"/>
          <w:lang w:eastAsia="es-CO"/>
        </w:rPr>
        <w:t>as de asistencia</w:t>
      </w:r>
      <w:r w:rsidR="002B2DF6" w:rsidRPr="00906C8C">
        <w:rPr>
          <w:rFonts w:ascii="Arial" w:eastAsia="Times New Roman" w:hAnsi="Arial" w:cs="Arial"/>
          <w:sz w:val="24"/>
          <w:szCs w:val="24"/>
          <w:lang w:eastAsia="es-CO"/>
        </w:rPr>
        <w:t xml:space="preserve">, </w:t>
      </w:r>
      <w:r w:rsidR="008771CE" w:rsidRPr="00906C8C">
        <w:rPr>
          <w:rFonts w:ascii="Arial" w:eastAsia="Times New Roman" w:hAnsi="Arial" w:cs="Arial"/>
          <w:sz w:val="24"/>
          <w:szCs w:val="24"/>
          <w:lang w:eastAsia="es-CO"/>
        </w:rPr>
        <w:t>sin que su proceso de aprendizaje se vea afectado.</w:t>
      </w:r>
    </w:p>
    <w:p w:rsidR="00F83157" w:rsidRPr="00906C8C" w:rsidRDefault="00F83157" w:rsidP="00093904">
      <w:pPr>
        <w:tabs>
          <w:tab w:val="num" w:pos="540"/>
        </w:tabs>
        <w:spacing w:after="0" w:line="240" w:lineRule="auto"/>
        <w:jc w:val="both"/>
        <w:rPr>
          <w:rFonts w:ascii="Arial" w:eastAsia="Times New Roman" w:hAnsi="Arial" w:cs="Arial"/>
          <w:b/>
          <w:color w:val="FF0000"/>
          <w:sz w:val="24"/>
          <w:szCs w:val="24"/>
          <w:lang w:eastAsia="es-CO"/>
        </w:rPr>
      </w:pPr>
      <w:r w:rsidRPr="00906C8C">
        <w:rPr>
          <w:rFonts w:ascii="Arial" w:eastAsia="Times New Roman" w:hAnsi="Arial" w:cs="Arial"/>
          <w:sz w:val="24"/>
          <w:szCs w:val="24"/>
          <w:lang w:eastAsia="es-CO"/>
        </w:rPr>
        <w:br/>
      </w:r>
      <w:r w:rsidR="008771CE" w:rsidRPr="00906C8C">
        <w:rPr>
          <w:rFonts w:ascii="Arial" w:eastAsia="Times New Roman" w:hAnsi="Arial" w:cs="Arial"/>
          <w:b/>
          <w:sz w:val="24"/>
          <w:szCs w:val="24"/>
          <w:lang w:eastAsia="es-CO"/>
        </w:rPr>
        <w:t>DESEMPEÑO BÁSICO</w:t>
      </w:r>
      <w:r w:rsidRPr="00906C8C">
        <w:rPr>
          <w:rFonts w:ascii="Arial" w:eastAsia="Times New Roman" w:hAnsi="Arial" w:cs="Arial"/>
          <w:sz w:val="24"/>
          <w:szCs w:val="24"/>
          <w:lang w:eastAsia="es-CO"/>
        </w:rPr>
        <w:t xml:space="preserve">: </w:t>
      </w:r>
      <w:r w:rsidR="00093904" w:rsidRPr="00906C8C">
        <w:rPr>
          <w:rFonts w:ascii="Arial" w:hAnsi="Arial" w:cs="Arial"/>
          <w:sz w:val="24"/>
          <w:szCs w:val="24"/>
          <w:lang w:eastAsia="es-CO"/>
        </w:rPr>
        <w:t xml:space="preserve">Cuando el estudiante </w:t>
      </w:r>
      <w:r w:rsidR="00DB45F6" w:rsidRPr="00906C8C">
        <w:rPr>
          <w:rFonts w:ascii="Arial" w:hAnsi="Arial" w:cs="Arial"/>
          <w:sz w:val="24"/>
          <w:szCs w:val="24"/>
          <w:lang w:eastAsia="es-CO"/>
        </w:rPr>
        <w:t xml:space="preserve">supera </w:t>
      </w:r>
      <w:r w:rsidR="008771CE" w:rsidRPr="00906C8C">
        <w:rPr>
          <w:rFonts w:ascii="Arial" w:hAnsi="Arial" w:cs="Arial"/>
          <w:sz w:val="24"/>
          <w:szCs w:val="24"/>
          <w:lang w:eastAsia="es-CO"/>
        </w:rPr>
        <w:t>los desempeño</w:t>
      </w:r>
      <w:r w:rsidR="00DB45F6" w:rsidRPr="00906C8C">
        <w:rPr>
          <w:rFonts w:ascii="Arial" w:hAnsi="Arial" w:cs="Arial"/>
          <w:sz w:val="24"/>
          <w:szCs w:val="24"/>
          <w:lang w:eastAsia="es-CO"/>
        </w:rPr>
        <w:t>s</w:t>
      </w:r>
      <w:r w:rsidR="008771CE" w:rsidRPr="00906C8C">
        <w:rPr>
          <w:rFonts w:ascii="Arial" w:hAnsi="Arial" w:cs="Arial"/>
          <w:sz w:val="24"/>
          <w:szCs w:val="24"/>
          <w:lang w:eastAsia="es-CO"/>
        </w:rPr>
        <w:t xml:space="preserve"> </w:t>
      </w:r>
      <w:r w:rsidR="00DB45F6" w:rsidRPr="00906C8C">
        <w:rPr>
          <w:rFonts w:ascii="Arial" w:hAnsi="Arial" w:cs="Arial"/>
          <w:sz w:val="24"/>
          <w:szCs w:val="24"/>
          <w:lang w:eastAsia="es-CO"/>
        </w:rPr>
        <w:t>necesarios</w:t>
      </w:r>
      <w:r w:rsidR="008771CE" w:rsidRPr="00906C8C">
        <w:rPr>
          <w:rFonts w:ascii="Arial" w:hAnsi="Arial" w:cs="Arial"/>
          <w:sz w:val="24"/>
          <w:szCs w:val="24"/>
          <w:lang w:eastAsia="es-CO"/>
        </w:rPr>
        <w:t xml:space="preserve"> y</w:t>
      </w:r>
      <w:r w:rsidR="00093904" w:rsidRPr="00906C8C">
        <w:rPr>
          <w:rFonts w:ascii="Arial" w:hAnsi="Arial" w:cs="Arial"/>
          <w:sz w:val="24"/>
          <w:szCs w:val="24"/>
          <w:lang w:eastAsia="es-CO"/>
        </w:rPr>
        <w:t xml:space="preserve"> por esa razón requiere de un trabajo adicional. Su valoración cuantitativa se expresará en una nota entre tres punto dos y tres punto nueve (3.2 – 3.9). </w:t>
      </w:r>
      <w:r w:rsidR="00093904" w:rsidRPr="00906C8C">
        <w:rPr>
          <w:rFonts w:ascii="Arial" w:eastAsia="Times New Roman" w:hAnsi="Arial" w:cs="Arial"/>
          <w:sz w:val="24"/>
          <w:szCs w:val="24"/>
          <w:lang w:eastAsia="es-CO"/>
        </w:rPr>
        <w:t>Se</w:t>
      </w:r>
      <w:r w:rsidRPr="00906C8C">
        <w:rPr>
          <w:rFonts w:ascii="Arial" w:eastAsia="Times New Roman" w:hAnsi="Arial" w:cs="Arial"/>
          <w:sz w:val="24"/>
          <w:szCs w:val="24"/>
          <w:lang w:eastAsia="es-CO"/>
        </w:rPr>
        <w:t xml:space="preserve"> considera </w:t>
      </w:r>
      <w:r w:rsidR="00686B49" w:rsidRPr="00906C8C">
        <w:rPr>
          <w:rFonts w:ascii="Arial" w:eastAsia="Times New Roman" w:hAnsi="Arial" w:cs="Arial"/>
          <w:sz w:val="24"/>
          <w:szCs w:val="24"/>
          <w:lang w:eastAsia="es-CO"/>
        </w:rPr>
        <w:t>e</w:t>
      </w:r>
      <w:r w:rsidRPr="00906C8C">
        <w:rPr>
          <w:rFonts w:ascii="Arial" w:eastAsia="Times New Roman" w:hAnsi="Arial" w:cs="Arial"/>
          <w:sz w:val="24"/>
          <w:szCs w:val="24"/>
          <w:lang w:eastAsia="es-CO"/>
        </w:rPr>
        <w:t xml:space="preserve">l estudiante </w:t>
      </w:r>
      <w:r w:rsidR="00A37007" w:rsidRPr="00906C8C">
        <w:rPr>
          <w:rFonts w:ascii="Arial" w:eastAsia="Times New Roman" w:hAnsi="Arial" w:cs="Arial"/>
          <w:sz w:val="24"/>
          <w:szCs w:val="24"/>
          <w:lang w:eastAsia="es-CO"/>
        </w:rPr>
        <w:t xml:space="preserve">con desempeño básico al </w:t>
      </w:r>
      <w:r w:rsidR="00093904" w:rsidRPr="00906C8C">
        <w:rPr>
          <w:rFonts w:ascii="Arial" w:eastAsia="Times New Roman" w:hAnsi="Arial" w:cs="Arial"/>
          <w:sz w:val="24"/>
          <w:szCs w:val="24"/>
          <w:lang w:eastAsia="es-CO"/>
        </w:rPr>
        <w:t xml:space="preserve">que </w:t>
      </w:r>
      <w:r w:rsidR="00A37007" w:rsidRPr="00906C8C">
        <w:rPr>
          <w:rFonts w:ascii="Arial" w:eastAsia="Times New Roman" w:hAnsi="Arial" w:cs="Arial"/>
          <w:sz w:val="24"/>
          <w:szCs w:val="24"/>
          <w:lang w:eastAsia="es-CO"/>
        </w:rPr>
        <w:t>hay</w:t>
      </w:r>
      <w:r w:rsidR="00125E14" w:rsidRPr="00906C8C">
        <w:rPr>
          <w:rFonts w:ascii="Arial" w:eastAsia="Times New Roman" w:hAnsi="Arial" w:cs="Arial"/>
          <w:sz w:val="24"/>
          <w:szCs w:val="24"/>
          <w:lang w:eastAsia="es-CO"/>
        </w:rPr>
        <w:t>a</w:t>
      </w:r>
      <w:r w:rsidR="00A37007" w:rsidRPr="00906C8C">
        <w:rPr>
          <w:rFonts w:ascii="Arial" w:eastAsia="Times New Roman" w:hAnsi="Arial" w:cs="Arial"/>
          <w:sz w:val="24"/>
          <w:szCs w:val="24"/>
          <w:lang w:eastAsia="es-CO"/>
        </w:rPr>
        <w:t xml:space="preserve"> cumplido con </w:t>
      </w:r>
      <w:r w:rsidRPr="00906C8C">
        <w:rPr>
          <w:rFonts w:ascii="Arial" w:eastAsia="Times New Roman" w:hAnsi="Arial" w:cs="Arial"/>
          <w:sz w:val="24"/>
          <w:szCs w:val="24"/>
          <w:lang w:eastAsia="es-CO"/>
        </w:rPr>
        <w:t>los siguientes atributos</w:t>
      </w:r>
      <w:r w:rsidR="00BC6008">
        <w:rPr>
          <w:rFonts w:ascii="Arial" w:eastAsia="Times New Roman" w:hAnsi="Arial" w:cs="Arial"/>
          <w:sz w:val="24"/>
          <w:szCs w:val="24"/>
          <w:lang w:eastAsia="es-CO"/>
        </w:rPr>
        <w:t>:</w:t>
      </w:r>
    </w:p>
    <w:p w:rsidR="00125E14" w:rsidRPr="00906C8C" w:rsidRDefault="00125E14" w:rsidP="00125E14">
      <w:pPr>
        <w:numPr>
          <w:ilvl w:val="0"/>
          <w:numId w:val="3"/>
        </w:numPr>
        <w:spacing w:after="0" w:line="240" w:lineRule="auto"/>
        <w:jc w:val="both"/>
        <w:rPr>
          <w:rFonts w:ascii="Arial" w:eastAsia="Times New Roman" w:hAnsi="Arial" w:cs="Arial"/>
          <w:sz w:val="24"/>
          <w:szCs w:val="24"/>
          <w:lang w:eastAsia="es-CO"/>
        </w:rPr>
      </w:pPr>
      <w:r w:rsidRPr="00906C8C">
        <w:rPr>
          <w:rFonts w:ascii="Arial" w:hAnsi="Arial" w:cs="Arial"/>
          <w:sz w:val="24"/>
          <w:szCs w:val="24"/>
        </w:rPr>
        <w:t>Evidencia un nivel de compromiso con su formación que le permite el alcance básico de desempeño</w:t>
      </w:r>
    </w:p>
    <w:p w:rsidR="003F0632" w:rsidRPr="00906C8C" w:rsidRDefault="003F0632" w:rsidP="003F0632">
      <w:pPr>
        <w:numPr>
          <w:ilvl w:val="0"/>
          <w:numId w:val="3"/>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Desarrolla un mínimo de actividades curriculares requeridas.</w:t>
      </w:r>
    </w:p>
    <w:p w:rsidR="00125E14" w:rsidRPr="00906C8C" w:rsidRDefault="002B2DF6" w:rsidP="00125E14">
      <w:pPr>
        <w:numPr>
          <w:ilvl w:val="0"/>
          <w:numId w:val="3"/>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Tiene faltas de asistencia</w:t>
      </w:r>
      <w:r w:rsidR="00125E14" w:rsidRPr="00906C8C">
        <w:rPr>
          <w:rFonts w:ascii="Arial" w:eastAsia="Times New Roman" w:hAnsi="Arial" w:cs="Arial"/>
          <w:sz w:val="24"/>
          <w:szCs w:val="24"/>
          <w:lang w:eastAsia="es-CO"/>
        </w:rPr>
        <w:t>, sin que su proceso de aprendizaje se vea afectado radicalmente.</w:t>
      </w:r>
    </w:p>
    <w:p w:rsidR="00125E14" w:rsidRPr="00906C8C" w:rsidRDefault="00125E14" w:rsidP="00125E14">
      <w:pPr>
        <w:spacing w:after="0" w:line="240" w:lineRule="auto"/>
        <w:jc w:val="both"/>
        <w:rPr>
          <w:rFonts w:ascii="Arial" w:eastAsia="Times New Roman" w:hAnsi="Arial" w:cs="Arial"/>
          <w:sz w:val="24"/>
          <w:szCs w:val="24"/>
          <w:lang w:eastAsia="es-CO"/>
        </w:rPr>
      </w:pPr>
    </w:p>
    <w:p w:rsidR="00F83157" w:rsidRPr="00906C8C" w:rsidRDefault="00125E14" w:rsidP="00125E14">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DESEMPEÑO BAJO</w:t>
      </w:r>
      <w:r w:rsidRPr="00906C8C">
        <w:rPr>
          <w:rFonts w:ascii="Arial" w:eastAsia="Times New Roman" w:hAnsi="Arial" w:cs="Arial"/>
          <w:sz w:val="24"/>
          <w:szCs w:val="24"/>
          <w:lang w:eastAsia="es-CO"/>
        </w:rPr>
        <w:t xml:space="preserve">: </w:t>
      </w:r>
      <w:r w:rsidR="00093904" w:rsidRPr="00906C8C">
        <w:rPr>
          <w:rFonts w:ascii="Arial" w:hAnsi="Arial" w:cs="Arial"/>
          <w:sz w:val="24"/>
          <w:szCs w:val="24"/>
          <w:lang w:eastAsia="es-CO"/>
        </w:rPr>
        <w:t xml:space="preserve">Cuando el estudiante </w:t>
      </w:r>
      <w:r w:rsidR="00B8338F" w:rsidRPr="00906C8C">
        <w:rPr>
          <w:rFonts w:ascii="Arial" w:hAnsi="Arial" w:cs="Arial"/>
          <w:sz w:val="24"/>
          <w:szCs w:val="24"/>
          <w:lang w:eastAsia="es-CO"/>
        </w:rPr>
        <w:t xml:space="preserve">no </w:t>
      </w:r>
      <w:r w:rsidR="00DD0764" w:rsidRPr="00906C8C">
        <w:rPr>
          <w:rFonts w:ascii="Arial" w:hAnsi="Arial" w:cs="Arial"/>
          <w:sz w:val="24"/>
          <w:szCs w:val="24"/>
          <w:lang w:eastAsia="es-CO"/>
        </w:rPr>
        <w:t>supera</w:t>
      </w:r>
      <w:r w:rsidR="00093904" w:rsidRPr="00906C8C">
        <w:rPr>
          <w:rFonts w:ascii="Arial" w:hAnsi="Arial" w:cs="Arial"/>
          <w:sz w:val="24"/>
          <w:szCs w:val="24"/>
          <w:lang w:eastAsia="es-CO"/>
        </w:rPr>
        <w:t xml:space="preserve"> </w:t>
      </w:r>
      <w:r w:rsidR="00DD0764" w:rsidRPr="00906C8C">
        <w:rPr>
          <w:rFonts w:ascii="Arial" w:hAnsi="Arial" w:cs="Arial"/>
          <w:sz w:val="24"/>
          <w:szCs w:val="24"/>
          <w:lang w:eastAsia="es-CO"/>
        </w:rPr>
        <w:t>los desempeños necesarios</w:t>
      </w:r>
      <w:r w:rsidR="00B8338F" w:rsidRPr="00906C8C">
        <w:rPr>
          <w:rFonts w:ascii="Arial" w:hAnsi="Arial" w:cs="Arial"/>
          <w:sz w:val="24"/>
          <w:szCs w:val="24"/>
          <w:lang w:eastAsia="es-CO"/>
        </w:rPr>
        <w:t>,</w:t>
      </w:r>
      <w:r w:rsidR="00093904" w:rsidRPr="00906C8C">
        <w:rPr>
          <w:rFonts w:ascii="Arial" w:hAnsi="Arial" w:cs="Arial"/>
          <w:sz w:val="24"/>
          <w:szCs w:val="24"/>
          <w:lang w:eastAsia="es-CO"/>
        </w:rPr>
        <w:t xml:space="preserve"> por esa razón requier</w:t>
      </w:r>
      <w:r w:rsidR="00B8338F" w:rsidRPr="00906C8C">
        <w:rPr>
          <w:rFonts w:ascii="Arial" w:hAnsi="Arial" w:cs="Arial"/>
          <w:sz w:val="24"/>
          <w:szCs w:val="24"/>
          <w:lang w:eastAsia="es-CO"/>
        </w:rPr>
        <w:t>e de actividades permanentes de</w:t>
      </w:r>
      <w:r w:rsidR="00093904" w:rsidRPr="00906C8C">
        <w:rPr>
          <w:rFonts w:ascii="Arial" w:hAnsi="Arial" w:cs="Arial"/>
          <w:sz w:val="24"/>
          <w:szCs w:val="24"/>
          <w:lang w:eastAsia="es-CO"/>
        </w:rPr>
        <w:t xml:space="preserve"> refuerzo</w:t>
      </w:r>
      <w:r w:rsidR="002B2DF6" w:rsidRPr="00906C8C">
        <w:rPr>
          <w:rFonts w:ascii="Arial" w:hAnsi="Arial" w:cs="Arial"/>
          <w:sz w:val="24"/>
          <w:szCs w:val="24"/>
          <w:lang w:eastAsia="es-CO"/>
        </w:rPr>
        <w:t xml:space="preserve"> </w:t>
      </w:r>
      <w:r w:rsidR="00093904" w:rsidRPr="00906C8C">
        <w:rPr>
          <w:rFonts w:ascii="Arial" w:hAnsi="Arial" w:cs="Arial"/>
          <w:sz w:val="24"/>
          <w:szCs w:val="24"/>
          <w:lang w:eastAsia="es-CO"/>
        </w:rPr>
        <w:t>y</w:t>
      </w:r>
      <w:r w:rsidR="002B2DF6" w:rsidRPr="00906C8C">
        <w:rPr>
          <w:rFonts w:ascii="Arial" w:hAnsi="Arial" w:cs="Arial"/>
          <w:sz w:val="24"/>
          <w:szCs w:val="24"/>
          <w:lang w:eastAsia="es-CO"/>
        </w:rPr>
        <w:t>/o</w:t>
      </w:r>
      <w:r w:rsidR="00093904" w:rsidRPr="00906C8C">
        <w:rPr>
          <w:rFonts w:ascii="Arial" w:hAnsi="Arial" w:cs="Arial"/>
          <w:sz w:val="24"/>
          <w:szCs w:val="24"/>
          <w:lang w:eastAsia="es-CO"/>
        </w:rPr>
        <w:t xml:space="preserve"> nivelación. Su valoración cuantitativa se expresará en una nota entre </w:t>
      </w:r>
      <w:r w:rsidR="002B2DF6" w:rsidRPr="00906C8C">
        <w:rPr>
          <w:rFonts w:ascii="Arial" w:hAnsi="Arial" w:cs="Arial"/>
          <w:sz w:val="24"/>
          <w:szCs w:val="24"/>
          <w:lang w:eastAsia="es-CO"/>
        </w:rPr>
        <w:t>uno</w:t>
      </w:r>
      <w:r w:rsidR="00093904" w:rsidRPr="00906C8C">
        <w:rPr>
          <w:rFonts w:ascii="Arial" w:hAnsi="Arial" w:cs="Arial"/>
          <w:sz w:val="24"/>
          <w:szCs w:val="24"/>
          <w:lang w:eastAsia="es-CO"/>
        </w:rPr>
        <w:t xml:space="preserve"> punto </w:t>
      </w:r>
      <w:r w:rsidR="001B48B9" w:rsidRPr="00906C8C">
        <w:rPr>
          <w:rFonts w:ascii="Arial" w:hAnsi="Arial" w:cs="Arial"/>
          <w:sz w:val="24"/>
          <w:szCs w:val="24"/>
          <w:lang w:eastAsia="es-CO"/>
        </w:rPr>
        <w:t>cuatro</w:t>
      </w:r>
      <w:r w:rsidR="00093904" w:rsidRPr="00906C8C">
        <w:rPr>
          <w:rFonts w:ascii="Arial" w:hAnsi="Arial" w:cs="Arial"/>
          <w:sz w:val="24"/>
          <w:szCs w:val="24"/>
          <w:lang w:eastAsia="es-CO"/>
        </w:rPr>
        <w:t xml:space="preserve"> y tres punto </w:t>
      </w:r>
      <w:r w:rsidR="001D3B1C" w:rsidRPr="00906C8C">
        <w:rPr>
          <w:rFonts w:ascii="Arial" w:hAnsi="Arial" w:cs="Arial"/>
          <w:sz w:val="24"/>
          <w:szCs w:val="24"/>
          <w:lang w:eastAsia="es-CO"/>
        </w:rPr>
        <w:t>uno</w:t>
      </w:r>
      <w:r w:rsidR="00093904" w:rsidRPr="00906C8C">
        <w:rPr>
          <w:rFonts w:ascii="Arial" w:hAnsi="Arial" w:cs="Arial"/>
          <w:sz w:val="24"/>
          <w:szCs w:val="24"/>
          <w:lang w:eastAsia="es-CO"/>
        </w:rPr>
        <w:t xml:space="preserve"> (</w:t>
      </w:r>
      <w:r w:rsidR="002B2DF6" w:rsidRPr="00906C8C">
        <w:rPr>
          <w:rFonts w:ascii="Arial" w:hAnsi="Arial" w:cs="Arial"/>
          <w:sz w:val="24"/>
          <w:szCs w:val="24"/>
          <w:lang w:eastAsia="es-CO"/>
        </w:rPr>
        <w:t>1.</w:t>
      </w:r>
      <w:r w:rsidR="001B48B9" w:rsidRPr="00906C8C">
        <w:rPr>
          <w:rFonts w:ascii="Arial" w:hAnsi="Arial" w:cs="Arial"/>
          <w:sz w:val="24"/>
          <w:szCs w:val="24"/>
          <w:lang w:eastAsia="es-CO"/>
        </w:rPr>
        <w:t>4</w:t>
      </w:r>
      <w:r w:rsidR="00093904" w:rsidRPr="00906C8C">
        <w:rPr>
          <w:rFonts w:ascii="Arial" w:hAnsi="Arial" w:cs="Arial"/>
          <w:sz w:val="24"/>
          <w:szCs w:val="24"/>
          <w:lang w:eastAsia="es-CO"/>
        </w:rPr>
        <w:t xml:space="preserve"> – 3.</w:t>
      </w:r>
      <w:r w:rsidR="001D3B1C" w:rsidRPr="00906C8C">
        <w:rPr>
          <w:rFonts w:ascii="Arial" w:hAnsi="Arial" w:cs="Arial"/>
          <w:sz w:val="24"/>
          <w:szCs w:val="24"/>
          <w:lang w:eastAsia="es-CO"/>
        </w:rPr>
        <w:t>1</w:t>
      </w:r>
      <w:r w:rsidR="00093904" w:rsidRPr="00906C8C">
        <w:rPr>
          <w:rFonts w:ascii="Arial" w:hAnsi="Arial" w:cs="Arial"/>
          <w:sz w:val="24"/>
          <w:szCs w:val="24"/>
          <w:lang w:eastAsia="es-CO"/>
        </w:rPr>
        <w:t xml:space="preserve">). </w:t>
      </w:r>
      <w:r w:rsidR="00F83157" w:rsidRPr="00906C8C">
        <w:rPr>
          <w:rFonts w:ascii="Arial" w:eastAsia="Times New Roman" w:hAnsi="Arial" w:cs="Arial"/>
          <w:sz w:val="24"/>
          <w:szCs w:val="24"/>
          <w:lang w:eastAsia="es-CO"/>
        </w:rPr>
        <w:t xml:space="preserve">Se considera </w:t>
      </w:r>
      <w:r w:rsidR="002B2DF6" w:rsidRPr="00906C8C">
        <w:rPr>
          <w:rFonts w:ascii="Arial" w:eastAsia="Times New Roman" w:hAnsi="Arial" w:cs="Arial"/>
          <w:sz w:val="24"/>
          <w:szCs w:val="24"/>
          <w:lang w:eastAsia="es-CO"/>
        </w:rPr>
        <w:t>con desempeño bajo a</w:t>
      </w:r>
      <w:r w:rsidR="00F83157" w:rsidRPr="00906C8C">
        <w:rPr>
          <w:rFonts w:ascii="Arial" w:eastAsia="Times New Roman" w:hAnsi="Arial" w:cs="Arial"/>
          <w:sz w:val="24"/>
          <w:szCs w:val="24"/>
          <w:lang w:eastAsia="es-CO"/>
        </w:rPr>
        <w:t xml:space="preserve">l estudiante </w:t>
      </w:r>
      <w:r w:rsidR="00093904" w:rsidRPr="00906C8C">
        <w:rPr>
          <w:rFonts w:ascii="Arial" w:eastAsia="Times New Roman" w:hAnsi="Arial" w:cs="Arial"/>
          <w:sz w:val="24"/>
          <w:szCs w:val="24"/>
          <w:lang w:eastAsia="es-CO"/>
        </w:rPr>
        <w:t>que cumpla</w:t>
      </w:r>
      <w:r w:rsidR="00F83157" w:rsidRPr="00906C8C">
        <w:rPr>
          <w:rFonts w:ascii="Arial" w:eastAsia="Times New Roman" w:hAnsi="Arial" w:cs="Arial"/>
          <w:sz w:val="24"/>
          <w:szCs w:val="24"/>
          <w:lang w:eastAsia="es-CO"/>
        </w:rPr>
        <w:t xml:space="preserve"> los siguientes atributos:</w:t>
      </w:r>
    </w:p>
    <w:p w:rsidR="00F83157" w:rsidRPr="00906C8C" w:rsidRDefault="002B2DF6" w:rsidP="006776EB">
      <w:pPr>
        <w:numPr>
          <w:ilvl w:val="0"/>
          <w:numId w:val="4"/>
        </w:numPr>
        <w:spacing w:after="0" w:line="240" w:lineRule="auto"/>
        <w:jc w:val="both"/>
        <w:rPr>
          <w:rFonts w:ascii="Arial" w:eastAsia="Times New Roman" w:hAnsi="Arial" w:cs="Arial"/>
          <w:sz w:val="24"/>
          <w:szCs w:val="24"/>
          <w:lang w:eastAsia="es-CO"/>
        </w:rPr>
      </w:pPr>
      <w:r w:rsidRPr="00906C8C">
        <w:rPr>
          <w:rFonts w:ascii="Arial" w:hAnsi="Arial" w:cs="Arial"/>
          <w:sz w:val="24"/>
          <w:szCs w:val="24"/>
          <w:lang w:eastAsia="es-CO"/>
        </w:rPr>
        <w:t>No supera los desempeños necesarios</w:t>
      </w:r>
      <w:r w:rsidRPr="00906C8C">
        <w:rPr>
          <w:rFonts w:ascii="Arial" w:eastAsia="Times New Roman" w:hAnsi="Arial" w:cs="Arial"/>
          <w:sz w:val="24"/>
          <w:szCs w:val="24"/>
          <w:lang w:eastAsia="es-CO"/>
        </w:rPr>
        <w:t xml:space="preserve"> después de haber sido objeto de diversas acciones de refuerzo.</w:t>
      </w:r>
    </w:p>
    <w:p w:rsidR="00F83157" w:rsidRPr="00906C8C" w:rsidRDefault="00F83157" w:rsidP="006776EB">
      <w:pPr>
        <w:numPr>
          <w:ilvl w:val="0"/>
          <w:numId w:val="4"/>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Presenta faltas de asistencia </w:t>
      </w:r>
      <w:r w:rsidR="002B2DF6" w:rsidRPr="00906C8C">
        <w:rPr>
          <w:rFonts w:ascii="Arial" w:eastAsia="Times New Roman" w:hAnsi="Arial" w:cs="Arial"/>
          <w:sz w:val="24"/>
          <w:szCs w:val="24"/>
          <w:lang w:eastAsia="es-CO"/>
        </w:rPr>
        <w:t>mayores al 25% del período o año académico, según el caso</w:t>
      </w:r>
      <w:r w:rsidRPr="00906C8C">
        <w:rPr>
          <w:rFonts w:ascii="Arial" w:eastAsia="Times New Roman" w:hAnsi="Arial" w:cs="Arial"/>
          <w:sz w:val="24"/>
          <w:szCs w:val="24"/>
          <w:lang w:eastAsia="es-CO"/>
        </w:rPr>
        <w:t>.</w:t>
      </w:r>
    </w:p>
    <w:p w:rsidR="00B8338F" w:rsidRPr="00906C8C" w:rsidRDefault="00B8338F" w:rsidP="006776EB">
      <w:pPr>
        <w:numPr>
          <w:ilvl w:val="0"/>
          <w:numId w:val="4"/>
        </w:numPr>
        <w:spacing w:after="0" w:line="240" w:lineRule="auto"/>
        <w:jc w:val="both"/>
        <w:rPr>
          <w:rFonts w:ascii="Arial" w:eastAsia="Times New Roman" w:hAnsi="Arial" w:cs="Arial"/>
          <w:sz w:val="24"/>
          <w:szCs w:val="24"/>
          <w:lang w:eastAsia="es-CO"/>
        </w:rPr>
      </w:pPr>
      <w:r w:rsidRPr="00906C8C">
        <w:rPr>
          <w:rFonts w:ascii="Arial" w:hAnsi="Arial" w:cs="Arial"/>
          <w:sz w:val="24"/>
          <w:szCs w:val="24"/>
        </w:rPr>
        <w:t>Evidencia desinterés en su proceso de formación académica.</w:t>
      </w:r>
    </w:p>
    <w:p w:rsidR="00F83157" w:rsidRPr="00906C8C" w:rsidRDefault="00F83157" w:rsidP="006776EB">
      <w:pPr>
        <w:numPr>
          <w:ilvl w:val="0"/>
          <w:numId w:val="4"/>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No desarrolla el mínimo de actividades curriculares requeridas.</w:t>
      </w:r>
    </w:p>
    <w:p w:rsidR="00B76609" w:rsidRPr="00906C8C" w:rsidRDefault="00B76609" w:rsidP="006776EB">
      <w:pPr>
        <w:spacing w:after="0" w:line="240" w:lineRule="auto"/>
        <w:jc w:val="both"/>
        <w:rPr>
          <w:rFonts w:ascii="Arial" w:eastAsia="Times New Roman" w:hAnsi="Arial" w:cs="Arial"/>
          <w:sz w:val="24"/>
          <w:szCs w:val="24"/>
          <w:lang w:eastAsia="es-CO"/>
        </w:rPr>
      </w:pPr>
    </w:p>
    <w:p w:rsidR="001D3B1C" w:rsidRPr="00906C8C" w:rsidRDefault="001E3680" w:rsidP="001D3B1C">
      <w:pPr>
        <w:spacing w:after="0" w:line="240" w:lineRule="auto"/>
        <w:jc w:val="both"/>
        <w:rPr>
          <w:rFonts w:ascii="Arial" w:hAnsi="Arial" w:cs="Arial"/>
          <w:sz w:val="24"/>
          <w:szCs w:val="24"/>
          <w:lang w:eastAsia="es-CO"/>
        </w:rPr>
      </w:pPr>
      <w:r w:rsidRPr="00906C8C">
        <w:rPr>
          <w:rFonts w:ascii="Arial" w:eastAsia="Times New Roman" w:hAnsi="Arial" w:cs="Arial"/>
          <w:b/>
          <w:sz w:val="24"/>
          <w:szCs w:val="24"/>
          <w:lang w:eastAsia="es-CO"/>
        </w:rPr>
        <w:lastRenderedPageBreak/>
        <w:t>Parágrafo</w:t>
      </w:r>
      <w:r w:rsidR="001D3B1C" w:rsidRPr="00906C8C">
        <w:rPr>
          <w:rFonts w:ascii="Arial" w:eastAsia="Times New Roman" w:hAnsi="Arial" w:cs="Arial"/>
          <w:b/>
          <w:sz w:val="24"/>
          <w:szCs w:val="24"/>
          <w:lang w:eastAsia="es-CO"/>
        </w:rPr>
        <w:t xml:space="preserve"> 1:</w:t>
      </w:r>
      <w:r w:rsidR="001D3B1C" w:rsidRPr="00906C8C">
        <w:rPr>
          <w:rFonts w:ascii="Arial" w:eastAsia="Times New Roman" w:hAnsi="Arial" w:cs="Arial"/>
          <w:sz w:val="24"/>
          <w:szCs w:val="24"/>
          <w:lang w:eastAsia="es-CO"/>
        </w:rPr>
        <w:t xml:space="preserve"> </w:t>
      </w:r>
      <w:r w:rsidR="001D3B1C" w:rsidRPr="00906C8C">
        <w:rPr>
          <w:rFonts w:ascii="Arial" w:hAnsi="Arial" w:cs="Arial"/>
          <w:sz w:val="24"/>
          <w:szCs w:val="24"/>
          <w:lang w:eastAsia="es-CO"/>
        </w:rPr>
        <w:t xml:space="preserve">La valoración aprobatoria </w:t>
      </w:r>
      <w:r w:rsidR="0056380D" w:rsidRPr="00906C8C">
        <w:rPr>
          <w:rFonts w:ascii="Arial" w:hAnsi="Arial" w:cs="Arial"/>
          <w:sz w:val="24"/>
          <w:szCs w:val="24"/>
          <w:lang w:eastAsia="es-CO"/>
        </w:rPr>
        <w:t xml:space="preserve">de una asignatura </w:t>
      </w:r>
      <w:r w:rsidR="001D3B1C" w:rsidRPr="00906C8C">
        <w:rPr>
          <w:rFonts w:ascii="Arial" w:hAnsi="Arial" w:cs="Arial"/>
          <w:sz w:val="24"/>
          <w:szCs w:val="24"/>
          <w:lang w:eastAsia="es-CO"/>
        </w:rPr>
        <w:t>será a partir de la obtención de una nota igual o superior a tres punto dos (3.2) y se reprueba con una valoración igual o inferior a tres punto uno (3.1).</w:t>
      </w:r>
    </w:p>
    <w:p w:rsidR="000F3221" w:rsidRPr="00906C8C" w:rsidRDefault="000F3221" w:rsidP="001D3B1C">
      <w:pPr>
        <w:spacing w:after="0" w:line="240" w:lineRule="auto"/>
        <w:jc w:val="both"/>
        <w:rPr>
          <w:rFonts w:ascii="Arial" w:hAnsi="Arial" w:cs="Arial"/>
          <w:sz w:val="24"/>
          <w:szCs w:val="24"/>
          <w:lang w:eastAsia="es-CO"/>
        </w:rPr>
      </w:pPr>
    </w:p>
    <w:p w:rsidR="00886A8E" w:rsidRPr="00906C8C" w:rsidRDefault="00B8338F" w:rsidP="00886A8E">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Artículo 1</w:t>
      </w:r>
      <w:r w:rsidR="0079666C" w:rsidRPr="00906C8C">
        <w:rPr>
          <w:rFonts w:ascii="Arial" w:eastAsia="Times New Roman" w:hAnsi="Arial" w:cs="Arial"/>
          <w:b/>
          <w:sz w:val="24"/>
          <w:szCs w:val="24"/>
          <w:lang w:eastAsia="es-CO"/>
        </w:rPr>
        <w:t>1</w:t>
      </w:r>
      <w:r w:rsidRPr="00906C8C">
        <w:rPr>
          <w:rFonts w:ascii="Arial" w:eastAsia="Times New Roman" w:hAnsi="Arial" w:cs="Arial"/>
          <w:b/>
          <w:sz w:val="24"/>
          <w:szCs w:val="24"/>
          <w:lang w:eastAsia="es-CO"/>
        </w:rPr>
        <w:t xml:space="preserve">°: </w:t>
      </w:r>
      <w:r w:rsidR="008709E4" w:rsidRPr="00906C8C">
        <w:rPr>
          <w:rFonts w:ascii="Arial" w:eastAsia="Times New Roman" w:hAnsi="Arial" w:cs="Arial"/>
          <w:b/>
          <w:sz w:val="24"/>
          <w:szCs w:val="24"/>
          <w:lang w:eastAsia="es-CO"/>
        </w:rPr>
        <w:t>J</w:t>
      </w:r>
      <w:r w:rsidRPr="00906C8C">
        <w:rPr>
          <w:rFonts w:ascii="Arial" w:hAnsi="Arial" w:cs="Arial"/>
          <w:b/>
          <w:bCs/>
          <w:sz w:val="24"/>
          <w:szCs w:val="24"/>
        </w:rPr>
        <w:t xml:space="preserve">uicios valorativos acerca de la convivencia de los estudiantes. </w:t>
      </w:r>
      <w:r w:rsidR="00886A8E" w:rsidRPr="00906C8C">
        <w:rPr>
          <w:rFonts w:ascii="Arial" w:hAnsi="Arial" w:cs="Arial"/>
          <w:sz w:val="24"/>
          <w:szCs w:val="24"/>
        </w:rPr>
        <w:t xml:space="preserve">La escala de valoración </w:t>
      </w:r>
      <w:r w:rsidR="00E60CE4" w:rsidRPr="00906C8C">
        <w:rPr>
          <w:rFonts w:ascii="Arial" w:hAnsi="Arial" w:cs="Arial"/>
          <w:sz w:val="24"/>
          <w:szCs w:val="24"/>
        </w:rPr>
        <w:t xml:space="preserve">parcial y final de la Convivencia de los estudiantes </w:t>
      </w:r>
      <w:r w:rsidR="00D95939" w:rsidRPr="00906C8C">
        <w:rPr>
          <w:rFonts w:ascii="Arial" w:hAnsi="Arial" w:cs="Arial"/>
          <w:sz w:val="24"/>
          <w:szCs w:val="24"/>
        </w:rPr>
        <w:t xml:space="preserve">tendrán como referencia las utilizadas en la parte académica, con las correspondientes  equivalencias, pero teniendo en cuenta </w:t>
      </w:r>
      <w:r w:rsidR="00E60CE4" w:rsidRPr="00906C8C">
        <w:rPr>
          <w:rFonts w:ascii="Arial" w:hAnsi="Arial" w:cs="Arial"/>
          <w:sz w:val="24"/>
          <w:szCs w:val="24"/>
        </w:rPr>
        <w:t>los siguientes aspectos:</w:t>
      </w:r>
    </w:p>
    <w:p w:rsidR="00886A8E" w:rsidRPr="00906C8C" w:rsidRDefault="00886A8E" w:rsidP="00886A8E">
      <w:pPr>
        <w:spacing w:after="0" w:line="240" w:lineRule="auto"/>
        <w:jc w:val="both"/>
        <w:rPr>
          <w:rFonts w:ascii="Arial" w:hAnsi="Arial" w:cs="Arial"/>
          <w:sz w:val="24"/>
          <w:szCs w:val="24"/>
        </w:rPr>
      </w:pPr>
    </w:p>
    <w:p w:rsidR="00886A8E" w:rsidRPr="00906C8C" w:rsidRDefault="003F0C54" w:rsidP="00886A8E">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DESEMPEÑO SUPERIOR</w:t>
      </w:r>
      <w:r w:rsidR="00886A8E" w:rsidRPr="00906C8C">
        <w:rPr>
          <w:rFonts w:ascii="Arial" w:hAnsi="Arial" w:cs="Arial"/>
          <w:sz w:val="24"/>
          <w:szCs w:val="24"/>
        </w:rPr>
        <w:t xml:space="preserve">: Cuando el estudiante se destaca por: </w:t>
      </w:r>
    </w:p>
    <w:p w:rsidR="00886A8E" w:rsidRPr="00906C8C" w:rsidRDefault="00EE7AA0" w:rsidP="00552D39">
      <w:pPr>
        <w:widowControl w:val="0"/>
        <w:numPr>
          <w:ilvl w:val="0"/>
          <w:numId w:val="9"/>
        </w:numPr>
        <w:tabs>
          <w:tab w:val="left" w:pos="643"/>
        </w:tabs>
        <w:suppressAutoHyphens/>
        <w:spacing w:after="0" w:line="240" w:lineRule="auto"/>
        <w:jc w:val="both"/>
        <w:rPr>
          <w:rFonts w:ascii="Arial" w:hAnsi="Arial" w:cs="Arial"/>
          <w:sz w:val="24"/>
          <w:szCs w:val="24"/>
        </w:rPr>
      </w:pPr>
      <w:r w:rsidRPr="00906C8C">
        <w:rPr>
          <w:rFonts w:ascii="Arial" w:hAnsi="Arial" w:cs="Arial"/>
          <w:sz w:val="24"/>
          <w:szCs w:val="24"/>
        </w:rPr>
        <w:t>No presenta problemas en las relaciones interpersonales</w:t>
      </w:r>
      <w:r w:rsidR="00886A8E" w:rsidRPr="00906C8C">
        <w:rPr>
          <w:rFonts w:ascii="Arial" w:hAnsi="Arial" w:cs="Arial"/>
          <w:sz w:val="24"/>
          <w:szCs w:val="24"/>
        </w:rPr>
        <w:t>.</w:t>
      </w:r>
    </w:p>
    <w:p w:rsidR="00886A8E" w:rsidRPr="00906C8C" w:rsidRDefault="00886A8E" w:rsidP="00552D39">
      <w:pPr>
        <w:widowControl w:val="0"/>
        <w:numPr>
          <w:ilvl w:val="0"/>
          <w:numId w:val="9"/>
        </w:numPr>
        <w:tabs>
          <w:tab w:val="left" w:pos="643"/>
        </w:tabs>
        <w:suppressAutoHyphens/>
        <w:spacing w:after="0" w:line="240" w:lineRule="auto"/>
        <w:jc w:val="both"/>
        <w:rPr>
          <w:rFonts w:ascii="Arial" w:hAnsi="Arial" w:cs="Arial"/>
          <w:sz w:val="24"/>
          <w:szCs w:val="24"/>
        </w:rPr>
      </w:pPr>
      <w:r w:rsidRPr="00906C8C">
        <w:rPr>
          <w:rFonts w:ascii="Arial" w:hAnsi="Arial" w:cs="Arial"/>
          <w:sz w:val="24"/>
          <w:szCs w:val="24"/>
        </w:rPr>
        <w:t xml:space="preserve">Su presentación  personal es </w:t>
      </w:r>
      <w:r w:rsidR="00C21B78" w:rsidRPr="00906C8C">
        <w:rPr>
          <w:rFonts w:ascii="Arial" w:hAnsi="Arial" w:cs="Arial"/>
          <w:sz w:val="24"/>
          <w:szCs w:val="24"/>
        </w:rPr>
        <w:t>acorde con las normas Institucionales</w:t>
      </w:r>
      <w:r w:rsidRPr="00906C8C">
        <w:rPr>
          <w:rFonts w:ascii="Arial" w:hAnsi="Arial" w:cs="Arial"/>
          <w:sz w:val="24"/>
          <w:szCs w:val="24"/>
        </w:rPr>
        <w:t>.</w:t>
      </w:r>
    </w:p>
    <w:p w:rsidR="00886A8E" w:rsidRPr="00906C8C" w:rsidRDefault="00886A8E" w:rsidP="00552D39">
      <w:pPr>
        <w:widowControl w:val="0"/>
        <w:numPr>
          <w:ilvl w:val="0"/>
          <w:numId w:val="9"/>
        </w:numPr>
        <w:tabs>
          <w:tab w:val="left" w:pos="643"/>
        </w:tabs>
        <w:suppressAutoHyphens/>
        <w:spacing w:after="0" w:line="240" w:lineRule="auto"/>
        <w:jc w:val="both"/>
        <w:rPr>
          <w:rFonts w:ascii="Arial" w:hAnsi="Arial" w:cs="Arial"/>
          <w:sz w:val="24"/>
          <w:szCs w:val="24"/>
        </w:rPr>
      </w:pPr>
      <w:r w:rsidRPr="00906C8C">
        <w:rPr>
          <w:rFonts w:ascii="Arial" w:hAnsi="Arial" w:cs="Arial"/>
          <w:sz w:val="24"/>
          <w:szCs w:val="24"/>
        </w:rPr>
        <w:t>Su puntualidad es excelente.</w:t>
      </w:r>
    </w:p>
    <w:p w:rsidR="00886A8E" w:rsidRPr="00906C8C" w:rsidRDefault="00886A8E" w:rsidP="00552D39">
      <w:pPr>
        <w:widowControl w:val="0"/>
        <w:numPr>
          <w:ilvl w:val="0"/>
          <w:numId w:val="9"/>
        </w:numPr>
        <w:tabs>
          <w:tab w:val="left" w:pos="643"/>
        </w:tabs>
        <w:suppressAutoHyphens/>
        <w:spacing w:after="0" w:line="240" w:lineRule="auto"/>
        <w:jc w:val="both"/>
        <w:rPr>
          <w:rFonts w:ascii="Arial" w:hAnsi="Arial" w:cs="Arial"/>
          <w:sz w:val="24"/>
          <w:szCs w:val="24"/>
        </w:rPr>
      </w:pPr>
      <w:r w:rsidRPr="00906C8C">
        <w:rPr>
          <w:rFonts w:ascii="Arial" w:hAnsi="Arial" w:cs="Arial"/>
          <w:sz w:val="24"/>
          <w:szCs w:val="24"/>
        </w:rPr>
        <w:t>Manifiesta sentido de solidaridad y de pertenencia, involucrándose en la solución de problemas  de su grupo e Institución.</w:t>
      </w:r>
    </w:p>
    <w:p w:rsidR="00886A8E" w:rsidRPr="00906C8C" w:rsidRDefault="00886A8E" w:rsidP="00886A8E">
      <w:pPr>
        <w:spacing w:after="0" w:line="240" w:lineRule="auto"/>
        <w:jc w:val="both"/>
        <w:rPr>
          <w:rFonts w:ascii="Arial" w:hAnsi="Arial" w:cs="Arial"/>
          <w:sz w:val="24"/>
          <w:szCs w:val="24"/>
        </w:rPr>
      </w:pPr>
    </w:p>
    <w:p w:rsidR="00886A8E" w:rsidRPr="00906C8C" w:rsidRDefault="003F0C54" w:rsidP="00886A8E">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DESEMPEÑO ALTO</w:t>
      </w:r>
      <w:r w:rsidR="00886A8E" w:rsidRPr="00906C8C">
        <w:rPr>
          <w:rFonts w:ascii="Arial" w:hAnsi="Arial" w:cs="Arial"/>
          <w:sz w:val="24"/>
          <w:szCs w:val="24"/>
        </w:rPr>
        <w:t xml:space="preserve">: Cuando el estudiante se caracteriza por: </w:t>
      </w:r>
    </w:p>
    <w:p w:rsidR="00886A8E" w:rsidRPr="00906C8C" w:rsidRDefault="00886A8E" w:rsidP="00552D39">
      <w:pPr>
        <w:numPr>
          <w:ilvl w:val="0"/>
          <w:numId w:val="15"/>
        </w:numPr>
        <w:spacing w:after="0" w:line="240" w:lineRule="auto"/>
        <w:jc w:val="both"/>
        <w:rPr>
          <w:rFonts w:ascii="Arial" w:hAnsi="Arial" w:cs="Arial"/>
          <w:sz w:val="24"/>
          <w:szCs w:val="24"/>
        </w:rPr>
      </w:pPr>
      <w:r w:rsidRPr="00906C8C">
        <w:rPr>
          <w:rFonts w:ascii="Arial" w:hAnsi="Arial" w:cs="Arial"/>
          <w:sz w:val="24"/>
          <w:szCs w:val="24"/>
        </w:rPr>
        <w:t>Su presentación personal es acorde con las normas Institucionales</w:t>
      </w:r>
    </w:p>
    <w:p w:rsidR="00886A8E" w:rsidRPr="00906C8C" w:rsidRDefault="00886A8E" w:rsidP="00552D39">
      <w:pPr>
        <w:widowControl w:val="0"/>
        <w:numPr>
          <w:ilvl w:val="0"/>
          <w:numId w:val="15"/>
        </w:numPr>
        <w:suppressAutoHyphens/>
        <w:spacing w:after="0" w:line="240" w:lineRule="auto"/>
        <w:jc w:val="both"/>
        <w:rPr>
          <w:rFonts w:ascii="Arial" w:hAnsi="Arial" w:cs="Arial"/>
          <w:sz w:val="24"/>
          <w:szCs w:val="24"/>
        </w:rPr>
      </w:pPr>
      <w:r w:rsidRPr="00906C8C">
        <w:rPr>
          <w:rFonts w:ascii="Arial" w:hAnsi="Arial" w:cs="Arial"/>
          <w:sz w:val="24"/>
          <w:szCs w:val="24"/>
        </w:rPr>
        <w:t xml:space="preserve">No presenta </w:t>
      </w:r>
      <w:r w:rsidR="00173BB3" w:rsidRPr="00906C8C">
        <w:rPr>
          <w:rFonts w:ascii="Arial" w:hAnsi="Arial" w:cs="Arial"/>
          <w:sz w:val="24"/>
          <w:szCs w:val="24"/>
        </w:rPr>
        <w:t>problemas reiterativos de puntualidad</w:t>
      </w:r>
      <w:r w:rsidRPr="00906C8C">
        <w:rPr>
          <w:rFonts w:ascii="Arial" w:hAnsi="Arial" w:cs="Arial"/>
          <w:sz w:val="24"/>
          <w:szCs w:val="24"/>
        </w:rPr>
        <w:t>.</w:t>
      </w:r>
    </w:p>
    <w:p w:rsidR="00886A8E" w:rsidRPr="00906C8C" w:rsidRDefault="00886A8E" w:rsidP="00552D39">
      <w:pPr>
        <w:widowControl w:val="0"/>
        <w:numPr>
          <w:ilvl w:val="0"/>
          <w:numId w:val="15"/>
        </w:numPr>
        <w:suppressAutoHyphens/>
        <w:spacing w:after="0" w:line="240" w:lineRule="auto"/>
        <w:jc w:val="both"/>
        <w:rPr>
          <w:rFonts w:ascii="Arial" w:hAnsi="Arial" w:cs="Arial"/>
          <w:sz w:val="24"/>
          <w:szCs w:val="24"/>
        </w:rPr>
      </w:pPr>
      <w:r w:rsidRPr="00906C8C">
        <w:rPr>
          <w:rFonts w:ascii="Arial" w:hAnsi="Arial" w:cs="Arial"/>
          <w:sz w:val="24"/>
          <w:szCs w:val="24"/>
        </w:rPr>
        <w:t>Evidencia adecuadas</w:t>
      </w:r>
      <w:r w:rsidR="00173BB3" w:rsidRPr="00906C8C">
        <w:rPr>
          <w:rFonts w:ascii="Arial" w:hAnsi="Arial" w:cs="Arial"/>
          <w:sz w:val="24"/>
          <w:szCs w:val="24"/>
        </w:rPr>
        <w:t xml:space="preserve"> </w:t>
      </w:r>
      <w:r w:rsidRPr="00906C8C">
        <w:rPr>
          <w:rFonts w:ascii="Arial" w:hAnsi="Arial" w:cs="Arial"/>
          <w:sz w:val="24"/>
          <w:szCs w:val="24"/>
        </w:rPr>
        <w:t xml:space="preserve">relaciones interpersonales con </w:t>
      </w:r>
      <w:r w:rsidR="00690AFA" w:rsidRPr="00906C8C">
        <w:rPr>
          <w:rFonts w:ascii="Arial" w:hAnsi="Arial" w:cs="Arial"/>
          <w:sz w:val="24"/>
          <w:szCs w:val="24"/>
        </w:rPr>
        <w:t>los miembros de la Comunidad Educativa</w:t>
      </w:r>
      <w:r w:rsidRPr="00906C8C">
        <w:rPr>
          <w:rFonts w:ascii="Arial" w:hAnsi="Arial" w:cs="Arial"/>
          <w:sz w:val="24"/>
          <w:szCs w:val="24"/>
        </w:rPr>
        <w:t>.</w:t>
      </w:r>
    </w:p>
    <w:p w:rsidR="00886A8E" w:rsidRPr="00906C8C" w:rsidRDefault="00886A8E" w:rsidP="00552D39">
      <w:pPr>
        <w:widowControl w:val="0"/>
        <w:numPr>
          <w:ilvl w:val="0"/>
          <w:numId w:val="15"/>
        </w:numPr>
        <w:suppressAutoHyphens/>
        <w:spacing w:after="0" w:line="240" w:lineRule="auto"/>
        <w:jc w:val="both"/>
        <w:rPr>
          <w:rFonts w:ascii="Arial" w:hAnsi="Arial" w:cs="Arial"/>
          <w:sz w:val="24"/>
          <w:szCs w:val="24"/>
        </w:rPr>
      </w:pPr>
      <w:r w:rsidRPr="00906C8C">
        <w:rPr>
          <w:rFonts w:ascii="Arial" w:hAnsi="Arial" w:cs="Arial"/>
          <w:sz w:val="24"/>
          <w:szCs w:val="24"/>
        </w:rPr>
        <w:t>Reconoce  y supera las dificultades leves de co</w:t>
      </w:r>
      <w:r w:rsidR="00690AFA" w:rsidRPr="00906C8C">
        <w:rPr>
          <w:rFonts w:ascii="Arial" w:hAnsi="Arial" w:cs="Arial"/>
          <w:sz w:val="24"/>
          <w:szCs w:val="24"/>
        </w:rPr>
        <w:t>nvivencia</w:t>
      </w:r>
      <w:r w:rsidRPr="00906C8C">
        <w:rPr>
          <w:rFonts w:ascii="Arial" w:hAnsi="Arial" w:cs="Arial"/>
          <w:sz w:val="24"/>
          <w:szCs w:val="24"/>
        </w:rPr>
        <w:t xml:space="preserve"> que haya presentado.</w:t>
      </w:r>
    </w:p>
    <w:p w:rsidR="00886A8E" w:rsidRPr="00906C8C" w:rsidRDefault="00886A8E" w:rsidP="00886A8E">
      <w:pPr>
        <w:spacing w:after="0" w:line="240" w:lineRule="auto"/>
        <w:jc w:val="both"/>
        <w:rPr>
          <w:rFonts w:ascii="Arial" w:hAnsi="Arial" w:cs="Arial"/>
          <w:sz w:val="24"/>
          <w:szCs w:val="24"/>
        </w:rPr>
      </w:pPr>
    </w:p>
    <w:p w:rsidR="00886A8E" w:rsidRPr="00906C8C" w:rsidRDefault="003F0C54" w:rsidP="00886A8E">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DESEMPEÑO BÁSICO</w:t>
      </w:r>
      <w:r w:rsidR="00690AFA" w:rsidRPr="00906C8C">
        <w:rPr>
          <w:rFonts w:ascii="Arial" w:hAnsi="Arial" w:cs="Arial"/>
          <w:b/>
          <w:sz w:val="24"/>
          <w:szCs w:val="24"/>
        </w:rPr>
        <w:t xml:space="preserve">: </w:t>
      </w:r>
      <w:r w:rsidR="00690AFA" w:rsidRPr="00906C8C">
        <w:rPr>
          <w:rFonts w:ascii="Arial" w:hAnsi="Arial" w:cs="Arial"/>
          <w:sz w:val="24"/>
          <w:szCs w:val="24"/>
        </w:rPr>
        <w:t>Cuando el estudiante se caracteriza por</w:t>
      </w:r>
      <w:r w:rsidR="00886A8E" w:rsidRPr="00906C8C">
        <w:rPr>
          <w:rFonts w:ascii="Arial" w:hAnsi="Arial" w:cs="Arial"/>
          <w:sz w:val="24"/>
          <w:szCs w:val="24"/>
        </w:rPr>
        <w:t>:</w:t>
      </w:r>
    </w:p>
    <w:p w:rsidR="00886A8E" w:rsidRPr="00906C8C" w:rsidRDefault="00886A8E" w:rsidP="00552D39">
      <w:pPr>
        <w:widowControl w:val="0"/>
        <w:numPr>
          <w:ilvl w:val="0"/>
          <w:numId w:val="10"/>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Presenta</w:t>
      </w:r>
      <w:r w:rsidR="00690AFA" w:rsidRPr="00906C8C">
        <w:rPr>
          <w:rFonts w:ascii="Arial" w:hAnsi="Arial" w:cs="Arial"/>
          <w:sz w:val="24"/>
          <w:szCs w:val="24"/>
        </w:rPr>
        <w:t>r</w:t>
      </w:r>
      <w:r w:rsidRPr="00906C8C">
        <w:rPr>
          <w:rFonts w:ascii="Arial" w:hAnsi="Arial" w:cs="Arial"/>
          <w:sz w:val="24"/>
          <w:szCs w:val="24"/>
        </w:rPr>
        <w:t xml:space="preserve"> dificultades en el cuidado de los recursos que </w:t>
      </w:r>
      <w:r w:rsidR="00690AFA" w:rsidRPr="00906C8C">
        <w:rPr>
          <w:rFonts w:ascii="Arial" w:hAnsi="Arial" w:cs="Arial"/>
          <w:sz w:val="24"/>
          <w:szCs w:val="24"/>
        </w:rPr>
        <w:t xml:space="preserve">la Institución </w:t>
      </w:r>
      <w:r w:rsidRPr="00906C8C">
        <w:rPr>
          <w:rFonts w:ascii="Arial" w:hAnsi="Arial" w:cs="Arial"/>
          <w:sz w:val="24"/>
          <w:szCs w:val="24"/>
        </w:rPr>
        <w:t>brinda.</w:t>
      </w:r>
    </w:p>
    <w:p w:rsidR="00886A8E" w:rsidRPr="00906C8C" w:rsidRDefault="00886A8E" w:rsidP="00552D39">
      <w:pPr>
        <w:widowControl w:val="0"/>
        <w:numPr>
          <w:ilvl w:val="0"/>
          <w:numId w:val="10"/>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Su presentación personal necesita mayor cuidado.</w:t>
      </w:r>
    </w:p>
    <w:p w:rsidR="00886A8E" w:rsidRPr="00906C8C" w:rsidRDefault="00690AFA" w:rsidP="00552D39">
      <w:pPr>
        <w:widowControl w:val="0"/>
        <w:numPr>
          <w:ilvl w:val="0"/>
          <w:numId w:val="10"/>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Su puntualidad debe mejorar.</w:t>
      </w:r>
    </w:p>
    <w:p w:rsidR="00886A8E" w:rsidRPr="00906C8C" w:rsidRDefault="00886A8E" w:rsidP="00552D39">
      <w:pPr>
        <w:widowControl w:val="0"/>
        <w:numPr>
          <w:ilvl w:val="0"/>
          <w:numId w:val="10"/>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Evidencia</w:t>
      </w:r>
      <w:r w:rsidR="00690AFA" w:rsidRPr="00906C8C">
        <w:rPr>
          <w:rFonts w:ascii="Arial" w:hAnsi="Arial" w:cs="Arial"/>
          <w:sz w:val="24"/>
          <w:szCs w:val="24"/>
        </w:rPr>
        <w:t>r</w:t>
      </w:r>
      <w:r w:rsidRPr="00906C8C">
        <w:rPr>
          <w:rFonts w:ascii="Arial" w:hAnsi="Arial" w:cs="Arial"/>
          <w:sz w:val="24"/>
          <w:szCs w:val="24"/>
        </w:rPr>
        <w:t xml:space="preserve"> intolerancia </w:t>
      </w:r>
      <w:r w:rsidR="00E475BB" w:rsidRPr="00906C8C">
        <w:rPr>
          <w:rFonts w:ascii="Arial" w:hAnsi="Arial" w:cs="Arial"/>
          <w:sz w:val="24"/>
          <w:szCs w:val="24"/>
        </w:rPr>
        <w:t xml:space="preserve">moderada </w:t>
      </w:r>
      <w:r w:rsidRPr="00906C8C">
        <w:rPr>
          <w:rFonts w:ascii="Arial" w:hAnsi="Arial" w:cs="Arial"/>
          <w:sz w:val="24"/>
          <w:szCs w:val="24"/>
        </w:rPr>
        <w:t>en sus relaciones  interpersonales.</w:t>
      </w:r>
    </w:p>
    <w:p w:rsidR="00886A8E" w:rsidRPr="00906C8C" w:rsidRDefault="00886A8E" w:rsidP="00552D39">
      <w:pPr>
        <w:widowControl w:val="0"/>
        <w:numPr>
          <w:ilvl w:val="0"/>
          <w:numId w:val="10"/>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Fall</w:t>
      </w:r>
      <w:r w:rsidR="00690AFA" w:rsidRPr="00906C8C">
        <w:rPr>
          <w:rFonts w:ascii="Arial" w:hAnsi="Arial" w:cs="Arial"/>
          <w:sz w:val="24"/>
          <w:szCs w:val="24"/>
        </w:rPr>
        <w:t>ar</w:t>
      </w:r>
      <w:r w:rsidRPr="00906C8C">
        <w:rPr>
          <w:rFonts w:ascii="Arial" w:hAnsi="Arial" w:cs="Arial"/>
          <w:sz w:val="24"/>
          <w:szCs w:val="24"/>
        </w:rPr>
        <w:t xml:space="preserve"> en el reconocimiento de sus errores  y la aceptación de las consecuencias de los mismos.</w:t>
      </w:r>
    </w:p>
    <w:p w:rsidR="00886A8E" w:rsidRPr="00906C8C" w:rsidRDefault="00886A8E" w:rsidP="00886A8E">
      <w:pPr>
        <w:spacing w:after="0" w:line="240" w:lineRule="auto"/>
        <w:jc w:val="both"/>
        <w:rPr>
          <w:rFonts w:ascii="Arial" w:hAnsi="Arial" w:cs="Arial"/>
          <w:sz w:val="24"/>
          <w:szCs w:val="24"/>
        </w:rPr>
      </w:pPr>
    </w:p>
    <w:p w:rsidR="00886A8E" w:rsidRPr="00906C8C" w:rsidRDefault="003F0C54" w:rsidP="00886A8E">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DESEMPEÑO BAJO</w:t>
      </w:r>
      <w:r w:rsidR="00886A8E" w:rsidRPr="00906C8C">
        <w:rPr>
          <w:rFonts w:ascii="Arial" w:hAnsi="Arial" w:cs="Arial"/>
          <w:sz w:val="24"/>
          <w:szCs w:val="24"/>
        </w:rPr>
        <w:t xml:space="preserve">: </w:t>
      </w:r>
      <w:r w:rsidR="00690AFA" w:rsidRPr="00906C8C">
        <w:rPr>
          <w:rFonts w:ascii="Arial" w:hAnsi="Arial" w:cs="Arial"/>
          <w:sz w:val="24"/>
          <w:szCs w:val="24"/>
        </w:rPr>
        <w:t>Cuando el estudiante se caracteriza por</w:t>
      </w:r>
      <w:r w:rsidR="00886A8E" w:rsidRPr="00906C8C">
        <w:rPr>
          <w:rFonts w:ascii="Arial" w:hAnsi="Arial" w:cs="Arial"/>
          <w:sz w:val="24"/>
          <w:szCs w:val="24"/>
        </w:rPr>
        <w:t>:</w:t>
      </w:r>
    </w:p>
    <w:p w:rsidR="00886A8E" w:rsidRPr="00906C8C" w:rsidRDefault="00886A8E" w:rsidP="00552D39">
      <w:pPr>
        <w:widowControl w:val="0"/>
        <w:numPr>
          <w:ilvl w:val="0"/>
          <w:numId w:val="11"/>
        </w:numPr>
        <w:tabs>
          <w:tab w:val="left" w:pos="643"/>
        </w:tabs>
        <w:suppressAutoHyphens/>
        <w:spacing w:after="0" w:line="240" w:lineRule="auto"/>
        <w:jc w:val="both"/>
        <w:rPr>
          <w:rFonts w:ascii="Arial" w:hAnsi="Arial" w:cs="Arial"/>
          <w:sz w:val="24"/>
          <w:szCs w:val="24"/>
        </w:rPr>
      </w:pPr>
      <w:r w:rsidRPr="00906C8C">
        <w:rPr>
          <w:rFonts w:ascii="Arial" w:hAnsi="Arial" w:cs="Arial"/>
          <w:sz w:val="24"/>
          <w:szCs w:val="24"/>
        </w:rPr>
        <w:t>Su comportamiento  individual y social evidencia</w:t>
      </w:r>
      <w:r w:rsidR="00690AFA" w:rsidRPr="00906C8C">
        <w:rPr>
          <w:rFonts w:ascii="Arial" w:hAnsi="Arial" w:cs="Arial"/>
          <w:sz w:val="24"/>
          <w:szCs w:val="24"/>
        </w:rPr>
        <w:t xml:space="preserve">  graves dificultades que afectan</w:t>
      </w:r>
      <w:r w:rsidRPr="00906C8C">
        <w:rPr>
          <w:rFonts w:ascii="Arial" w:hAnsi="Arial" w:cs="Arial"/>
          <w:sz w:val="24"/>
          <w:szCs w:val="24"/>
        </w:rPr>
        <w:t xml:space="preserve"> </w:t>
      </w:r>
      <w:r w:rsidR="00690AFA" w:rsidRPr="00906C8C">
        <w:rPr>
          <w:rFonts w:ascii="Arial" w:hAnsi="Arial" w:cs="Arial"/>
          <w:sz w:val="24"/>
          <w:szCs w:val="24"/>
        </w:rPr>
        <w:t xml:space="preserve">su </w:t>
      </w:r>
      <w:r w:rsidRPr="00906C8C">
        <w:rPr>
          <w:rFonts w:ascii="Arial" w:hAnsi="Arial" w:cs="Arial"/>
          <w:sz w:val="24"/>
          <w:szCs w:val="24"/>
        </w:rPr>
        <w:t xml:space="preserve">desarrollo individual </w:t>
      </w:r>
      <w:r w:rsidR="00690AFA" w:rsidRPr="00906C8C">
        <w:rPr>
          <w:rFonts w:ascii="Arial" w:hAnsi="Arial" w:cs="Arial"/>
          <w:sz w:val="24"/>
          <w:szCs w:val="24"/>
        </w:rPr>
        <w:t xml:space="preserve">y </w:t>
      </w:r>
      <w:r w:rsidRPr="00906C8C">
        <w:rPr>
          <w:rFonts w:ascii="Arial" w:hAnsi="Arial" w:cs="Arial"/>
          <w:sz w:val="24"/>
          <w:szCs w:val="24"/>
        </w:rPr>
        <w:t>grup</w:t>
      </w:r>
      <w:r w:rsidR="00690AFA" w:rsidRPr="00906C8C">
        <w:rPr>
          <w:rFonts w:ascii="Arial" w:hAnsi="Arial" w:cs="Arial"/>
          <w:sz w:val="24"/>
          <w:szCs w:val="24"/>
        </w:rPr>
        <w:t>al</w:t>
      </w:r>
      <w:r w:rsidRPr="00906C8C">
        <w:rPr>
          <w:rFonts w:ascii="Arial" w:hAnsi="Arial" w:cs="Arial"/>
          <w:sz w:val="24"/>
          <w:szCs w:val="24"/>
        </w:rPr>
        <w:t>.</w:t>
      </w:r>
    </w:p>
    <w:p w:rsidR="00886A8E" w:rsidRPr="00906C8C" w:rsidRDefault="00886A8E" w:rsidP="00552D39">
      <w:pPr>
        <w:widowControl w:val="0"/>
        <w:numPr>
          <w:ilvl w:val="0"/>
          <w:numId w:val="11"/>
        </w:numPr>
        <w:tabs>
          <w:tab w:val="left" w:pos="643"/>
        </w:tabs>
        <w:suppressAutoHyphens/>
        <w:spacing w:after="0" w:line="240" w:lineRule="auto"/>
        <w:jc w:val="both"/>
        <w:rPr>
          <w:rFonts w:ascii="Arial" w:hAnsi="Arial" w:cs="Arial"/>
          <w:sz w:val="24"/>
          <w:szCs w:val="24"/>
        </w:rPr>
      </w:pPr>
      <w:r w:rsidRPr="00906C8C">
        <w:rPr>
          <w:rFonts w:ascii="Arial" w:hAnsi="Arial" w:cs="Arial"/>
          <w:sz w:val="24"/>
          <w:szCs w:val="24"/>
        </w:rPr>
        <w:t>Evidencia grave intolerancia  e irrespeto en sus relaciones  interpersonales.</w:t>
      </w:r>
    </w:p>
    <w:p w:rsidR="00886A8E" w:rsidRPr="00906C8C" w:rsidRDefault="00886A8E" w:rsidP="00552D39">
      <w:pPr>
        <w:widowControl w:val="0"/>
        <w:numPr>
          <w:ilvl w:val="0"/>
          <w:numId w:val="11"/>
        </w:numPr>
        <w:tabs>
          <w:tab w:val="left" w:pos="643"/>
        </w:tabs>
        <w:suppressAutoHyphens/>
        <w:spacing w:after="0" w:line="240" w:lineRule="auto"/>
        <w:jc w:val="both"/>
        <w:rPr>
          <w:rFonts w:ascii="Arial" w:hAnsi="Arial" w:cs="Arial"/>
          <w:sz w:val="24"/>
          <w:szCs w:val="24"/>
        </w:rPr>
      </w:pPr>
      <w:r w:rsidRPr="00906C8C">
        <w:rPr>
          <w:rFonts w:ascii="Arial" w:hAnsi="Arial" w:cs="Arial"/>
          <w:sz w:val="24"/>
          <w:szCs w:val="24"/>
        </w:rPr>
        <w:t>Reincid</w:t>
      </w:r>
      <w:r w:rsidR="00690AFA" w:rsidRPr="00906C8C">
        <w:rPr>
          <w:rFonts w:ascii="Arial" w:hAnsi="Arial" w:cs="Arial"/>
          <w:sz w:val="24"/>
          <w:szCs w:val="24"/>
        </w:rPr>
        <w:t>e</w:t>
      </w:r>
      <w:r w:rsidRPr="00906C8C">
        <w:rPr>
          <w:rFonts w:ascii="Arial" w:hAnsi="Arial" w:cs="Arial"/>
          <w:sz w:val="24"/>
          <w:szCs w:val="24"/>
        </w:rPr>
        <w:t xml:space="preserve"> en el incumplimiento a las normas  de presentación personal y asistencia establecidas en el manual de Convivencia.</w:t>
      </w:r>
    </w:p>
    <w:p w:rsidR="00886A8E" w:rsidRPr="00906C8C" w:rsidRDefault="00886A8E" w:rsidP="00552D39">
      <w:pPr>
        <w:widowControl w:val="0"/>
        <w:numPr>
          <w:ilvl w:val="0"/>
          <w:numId w:val="11"/>
        </w:numPr>
        <w:tabs>
          <w:tab w:val="left" w:pos="643"/>
        </w:tabs>
        <w:suppressAutoHyphens/>
        <w:spacing w:after="0" w:line="240" w:lineRule="auto"/>
        <w:jc w:val="both"/>
        <w:rPr>
          <w:rFonts w:ascii="Arial" w:hAnsi="Arial" w:cs="Arial"/>
          <w:sz w:val="24"/>
          <w:szCs w:val="24"/>
        </w:rPr>
      </w:pPr>
      <w:r w:rsidRPr="00906C8C">
        <w:rPr>
          <w:rFonts w:ascii="Arial" w:hAnsi="Arial" w:cs="Arial"/>
          <w:sz w:val="24"/>
          <w:szCs w:val="24"/>
        </w:rPr>
        <w:t>No reconoc</w:t>
      </w:r>
      <w:r w:rsidR="00690AFA" w:rsidRPr="00906C8C">
        <w:rPr>
          <w:rFonts w:ascii="Arial" w:hAnsi="Arial" w:cs="Arial"/>
          <w:sz w:val="24"/>
          <w:szCs w:val="24"/>
        </w:rPr>
        <w:t>e</w:t>
      </w:r>
      <w:r w:rsidRPr="00906C8C">
        <w:rPr>
          <w:rFonts w:ascii="Arial" w:hAnsi="Arial" w:cs="Arial"/>
          <w:sz w:val="24"/>
          <w:szCs w:val="24"/>
        </w:rPr>
        <w:t xml:space="preserve"> sus errores ni las consecuencias de los mismos.</w:t>
      </w:r>
    </w:p>
    <w:p w:rsidR="00886A8E" w:rsidRPr="00906C8C" w:rsidRDefault="00886A8E" w:rsidP="00886A8E">
      <w:pPr>
        <w:spacing w:after="0" w:line="240" w:lineRule="auto"/>
        <w:jc w:val="both"/>
        <w:rPr>
          <w:rFonts w:ascii="Arial" w:hAnsi="Arial" w:cs="Arial"/>
          <w:sz w:val="24"/>
          <w:szCs w:val="24"/>
        </w:rPr>
      </w:pPr>
    </w:p>
    <w:p w:rsidR="00886A8E" w:rsidRPr="00906C8C" w:rsidRDefault="00886A8E" w:rsidP="00886A8E">
      <w:pPr>
        <w:spacing w:after="0" w:line="240" w:lineRule="auto"/>
        <w:jc w:val="both"/>
        <w:rPr>
          <w:rFonts w:ascii="Arial" w:hAnsi="Arial" w:cs="Arial"/>
          <w:sz w:val="24"/>
          <w:szCs w:val="24"/>
        </w:rPr>
      </w:pPr>
      <w:r w:rsidRPr="00906C8C">
        <w:rPr>
          <w:rFonts w:ascii="Arial" w:hAnsi="Arial" w:cs="Arial"/>
          <w:sz w:val="24"/>
          <w:szCs w:val="24"/>
        </w:rPr>
        <w:lastRenderedPageBreak/>
        <w:t xml:space="preserve">Si </w:t>
      </w:r>
      <w:r w:rsidR="00E475BB" w:rsidRPr="00906C8C">
        <w:rPr>
          <w:rFonts w:ascii="Arial" w:hAnsi="Arial" w:cs="Arial"/>
          <w:sz w:val="24"/>
          <w:szCs w:val="24"/>
        </w:rPr>
        <w:t xml:space="preserve">la valoración </w:t>
      </w:r>
      <w:r w:rsidRPr="00906C8C">
        <w:rPr>
          <w:rFonts w:ascii="Arial" w:hAnsi="Arial" w:cs="Arial"/>
          <w:sz w:val="24"/>
          <w:szCs w:val="24"/>
        </w:rPr>
        <w:t>emitid</w:t>
      </w:r>
      <w:r w:rsidR="00E475BB" w:rsidRPr="00906C8C">
        <w:rPr>
          <w:rFonts w:ascii="Arial" w:hAnsi="Arial" w:cs="Arial"/>
          <w:sz w:val="24"/>
          <w:szCs w:val="24"/>
        </w:rPr>
        <w:t xml:space="preserve">a en su desempeño Convivencial </w:t>
      </w:r>
      <w:r w:rsidRPr="00906C8C">
        <w:rPr>
          <w:rFonts w:ascii="Arial" w:hAnsi="Arial" w:cs="Arial"/>
          <w:sz w:val="24"/>
          <w:szCs w:val="24"/>
        </w:rPr>
        <w:t xml:space="preserve">es </w:t>
      </w:r>
      <w:r w:rsidR="00E475BB" w:rsidRPr="00906C8C">
        <w:rPr>
          <w:rFonts w:ascii="Arial" w:hAnsi="Arial" w:cs="Arial"/>
          <w:sz w:val="24"/>
          <w:szCs w:val="24"/>
        </w:rPr>
        <w:t xml:space="preserve">Básico ó Bajo, </w:t>
      </w:r>
      <w:r w:rsidRPr="00906C8C">
        <w:rPr>
          <w:rFonts w:ascii="Arial" w:hAnsi="Arial" w:cs="Arial"/>
          <w:sz w:val="24"/>
          <w:szCs w:val="24"/>
        </w:rPr>
        <w:t>se debe sustentar con un m</w:t>
      </w:r>
      <w:r w:rsidR="00E475BB" w:rsidRPr="00906C8C">
        <w:rPr>
          <w:rFonts w:ascii="Arial" w:hAnsi="Arial" w:cs="Arial"/>
          <w:sz w:val="24"/>
          <w:szCs w:val="24"/>
        </w:rPr>
        <w:t>íni</w:t>
      </w:r>
      <w:r w:rsidRPr="00906C8C">
        <w:rPr>
          <w:rFonts w:ascii="Arial" w:hAnsi="Arial" w:cs="Arial"/>
          <w:sz w:val="24"/>
          <w:szCs w:val="24"/>
        </w:rPr>
        <w:t>mo de 3 observaciones</w:t>
      </w:r>
      <w:r w:rsidR="00E475BB" w:rsidRPr="00906C8C">
        <w:rPr>
          <w:rFonts w:ascii="Arial" w:hAnsi="Arial" w:cs="Arial"/>
          <w:sz w:val="24"/>
          <w:szCs w:val="24"/>
        </w:rPr>
        <w:t>, debidamente legalizadas,</w:t>
      </w:r>
      <w:r w:rsidRPr="00906C8C">
        <w:rPr>
          <w:rFonts w:ascii="Arial" w:hAnsi="Arial" w:cs="Arial"/>
          <w:sz w:val="24"/>
          <w:szCs w:val="24"/>
        </w:rPr>
        <w:t xml:space="preserve"> referentes a actitudes establecidas por la Institución</w:t>
      </w:r>
      <w:r w:rsidR="00E475BB" w:rsidRPr="00906C8C">
        <w:rPr>
          <w:rFonts w:ascii="Arial" w:hAnsi="Arial" w:cs="Arial"/>
          <w:sz w:val="24"/>
          <w:szCs w:val="24"/>
        </w:rPr>
        <w:t xml:space="preserve"> en el Manual de Convivencia</w:t>
      </w:r>
      <w:r w:rsidRPr="00906C8C">
        <w:rPr>
          <w:rFonts w:ascii="Arial" w:hAnsi="Arial" w:cs="Arial"/>
          <w:sz w:val="24"/>
          <w:szCs w:val="24"/>
        </w:rPr>
        <w:t>.</w:t>
      </w:r>
    </w:p>
    <w:p w:rsidR="00E60CE4" w:rsidRPr="00906C8C" w:rsidRDefault="00E60CE4" w:rsidP="00E60CE4">
      <w:pPr>
        <w:spacing w:after="0" w:line="240" w:lineRule="auto"/>
        <w:rPr>
          <w:rFonts w:ascii="Arial" w:hAnsi="Arial" w:cs="Arial"/>
          <w:b/>
          <w:bCs/>
          <w:sz w:val="24"/>
          <w:szCs w:val="24"/>
        </w:rPr>
      </w:pPr>
    </w:p>
    <w:p w:rsidR="00E475BB" w:rsidRPr="00906C8C" w:rsidRDefault="00E475BB" w:rsidP="00E60CE4">
      <w:pPr>
        <w:spacing w:after="0" w:line="240" w:lineRule="auto"/>
        <w:jc w:val="both"/>
        <w:rPr>
          <w:rFonts w:ascii="Arial" w:hAnsi="Arial" w:cs="Arial"/>
          <w:bCs/>
          <w:sz w:val="24"/>
          <w:szCs w:val="24"/>
        </w:rPr>
      </w:pPr>
      <w:r w:rsidRPr="00906C8C">
        <w:rPr>
          <w:rFonts w:ascii="Arial" w:eastAsia="Times New Roman" w:hAnsi="Arial" w:cs="Arial"/>
          <w:b/>
          <w:sz w:val="24"/>
          <w:szCs w:val="24"/>
          <w:lang w:eastAsia="es-CO"/>
        </w:rPr>
        <w:t>Parágrafo</w:t>
      </w:r>
      <w:r w:rsidRPr="00906C8C">
        <w:rPr>
          <w:rFonts w:ascii="Arial" w:hAnsi="Arial" w:cs="Arial"/>
          <w:b/>
          <w:bCs/>
          <w:sz w:val="24"/>
          <w:szCs w:val="24"/>
        </w:rPr>
        <w:t xml:space="preserve"> 1: </w:t>
      </w:r>
      <w:r w:rsidRPr="00906C8C">
        <w:rPr>
          <w:rFonts w:ascii="Arial" w:hAnsi="Arial" w:cs="Arial"/>
          <w:bCs/>
          <w:sz w:val="24"/>
          <w:szCs w:val="24"/>
        </w:rPr>
        <w:t xml:space="preserve">Para la valoración </w:t>
      </w:r>
      <w:r w:rsidR="00BF1DC4" w:rsidRPr="00906C8C">
        <w:rPr>
          <w:rFonts w:ascii="Arial" w:hAnsi="Arial" w:cs="Arial"/>
          <w:bCs/>
          <w:sz w:val="24"/>
          <w:szCs w:val="24"/>
        </w:rPr>
        <w:t xml:space="preserve">Convivencial </w:t>
      </w:r>
      <w:r w:rsidRPr="00906C8C">
        <w:rPr>
          <w:rFonts w:ascii="Arial" w:hAnsi="Arial" w:cs="Arial"/>
          <w:bCs/>
          <w:sz w:val="24"/>
          <w:szCs w:val="24"/>
        </w:rPr>
        <w:t xml:space="preserve">de los estudiantes </w:t>
      </w:r>
      <w:r w:rsidR="00BF1DC4" w:rsidRPr="00906C8C">
        <w:rPr>
          <w:rFonts w:ascii="Arial" w:hAnsi="Arial" w:cs="Arial"/>
          <w:bCs/>
          <w:sz w:val="24"/>
          <w:szCs w:val="24"/>
        </w:rPr>
        <w:t xml:space="preserve">que hayan </w:t>
      </w:r>
      <w:r w:rsidR="003B269E" w:rsidRPr="00906C8C">
        <w:rPr>
          <w:rFonts w:ascii="Arial" w:hAnsi="Arial" w:cs="Arial"/>
          <w:bCs/>
          <w:sz w:val="24"/>
          <w:szCs w:val="24"/>
        </w:rPr>
        <w:t>desertado o cancelado</w:t>
      </w:r>
      <w:r w:rsidR="00BF1DC4" w:rsidRPr="00906C8C">
        <w:rPr>
          <w:rFonts w:ascii="Arial" w:hAnsi="Arial" w:cs="Arial"/>
          <w:bCs/>
          <w:sz w:val="24"/>
          <w:szCs w:val="24"/>
        </w:rPr>
        <w:t xml:space="preserve"> </w:t>
      </w:r>
      <w:r w:rsidR="003B269E" w:rsidRPr="00906C8C">
        <w:rPr>
          <w:rFonts w:ascii="Arial" w:hAnsi="Arial" w:cs="Arial"/>
          <w:bCs/>
          <w:sz w:val="24"/>
          <w:szCs w:val="24"/>
        </w:rPr>
        <w:t>matrícula en</w:t>
      </w:r>
      <w:r w:rsidR="00BF1DC4" w:rsidRPr="00906C8C">
        <w:rPr>
          <w:rFonts w:ascii="Arial" w:hAnsi="Arial" w:cs="Arial"/>
          <w:bCs/>
          <w:sz w:val="24"/>
          <w:szCs w:val="24"/>
        </w:rPr>
        <w:t xml:space="preserve"> un período </w:t>
      </w:r>
      <w:r w:rsidRPr="00906C8C">
        <w:rPr>
          <w:rFonts w:ascii="Arial" w:hAnsi="Arial" w:cs="Arial"/>
          <w:bCs/>
          <w:sz w:val="24"/>
          <w:szCs w:val="24"/>
        </w:rPr>
        <w:t>a</w:t>
      </w:r>
      <w:r w:rsidR="00BF1DC4" w:rsidRPr="00906C8C">
        <w:rPr>
          <w:rFonts w:ascii="Arial" w:hAnsi="Arial" w:cs="Arial"/>
          <w:bCs/>
          <w:sz w:val="24"/>
          <w:szCs w:val="24"/>
        </w:rPr>
        <w:t>cadémico</w:t>
      </w:r>
      <w:r w:rsidRPr="00906C8C">
        <w:rPr>
          <w:rFonts w:ascii="Arial" w:hAnsi="Arial" w:cs="Arial"/>
          <w:bCs/>
          <w:sz w:val="24"/>
          <w:szCs w:val="24"/>
        </w:rPr>
        <w:t xml:space="preserve">, </w:t>
      </w:r>
      <w:r w:rsidR="003B269E" w:rsidRPr="00906C8C">
        <w:rPr>
          <w:rFonts w:ascii="Arial" w:hAnsi="Arial" w:cs="Arial"/>
          <w:bCs/>
          <w:sz w:val="24"/>
          <w:szCs w:val="24"/>
        </w:rPr>
        <w:t>deberá ser Superior, siempre y cuando no haya trasgredido ninguna norma del Manual de Convivencia durante el tiempo que asistió a la Institución.</w:t>
      </w:r>
    </w:p>
    <w:p w:rsidR="003B269E" w:rsidRPr="00906C8C" w:rsidRDefault="003B269E" w:rsidP="00E60CE4">
      <w:pPr>
        <w:spacing w:after="0" w:line="240" w:lineRule="auto"/>
        <w:jc w:val="both"/>
        <w:rPr>
          <w:rFonts w:ascii="Arial" w:eastAsia="Times New Roman" w:hAnsi="Arial" w:cs="Arial"/>
          <w:b/>
          <w:sz w:val="24"/>
          <w:szCs w:val="24"/>
          <w:lang w:eastAsia="es-CO"/>
        </w:rPr>
      </w:pPr>
    </w:p>
    <w:p w:rsidR="00E60CE4" w:rsidRPr="00906C8C" w:rsidRDefault="001E3680" w:rsidP="00E60CE4">
      <w:pPr>
        <w:spacing w:after="0" w:line="240" w:lineRule="auto"/>
        <w:jc w:val="both"/>
        <w:rPr>
          <w:rFonts w:ascii="Arial" w:hAnsi="Arial" w:cs="Arial"/>
          <w:bCs/>
          <w:sz w:val="24"/>
          <w:szCs w:val="24"/>
        </w:rPr>
      </w:pPr>
      <w:r w:rsidRPr="00906C8C">
        <w:rPr>
          <w:rFonts w:ascii="Arial" w:eastAsia="Times New Roman" w:hAnsi="Arial" w:cs="Arial"/>
          <w:b/>
          <w:sz w:val="24"/>
          <w:szCs w:val="24"/>
          <w:lang w:eastAsia="es-CO"/>
        </w:rPr>
        <w:t>Parágrafo</w:t>
      </w:r>
      <w:r w:rsidR="00E60CE4" w:rsidRPr="00906C8C">
        <w:rPr>
          <w:rFonts w:ascii="Arial" w:hAnsi="Arial" w:cs="Arial"/>
          <w:b/>
          <w:bCs/>
          <w:sz w:val="24"/>
          <w:szCs w:val="24"/>
        </w:rPr>
        <w:t xml:space="preserve"> </w:t>
      </w:r>
      <w:r w:rsidR="00E475BB" w:rsidRPr="00906C8C">
        <w:rPr>
          <w:rFonts w:ascii="Arial" w:hAnsi="Arial" w:cs="Arial"/>
          <w:b/>
          <w:bCs/>
          <w:sz w:val="24"/>
          <w:szCs w:val="24"/>
        </w:rPr>
        <w:t>2</w:t>
      </w:r>
      <w:r w:rsidR="00E60CE4" w:rsidRPr="00906C8C">
        <w:rPr>
          <w:rFonts w:ascii="Arial" w:hAnsi="Arial" w:cs="Arial"/>
          <w:b/>
          <w:bCs/>
          <w:sz w:val="24"/>
          <w:szCs w:val="24"/>
        </w:rPr>
        <w:t xml:space="preserve">: </w:t>
      </w:r>
      <w:r w:rsidR="00E60CE4" w:rsidRPr="00906C8C">
        <w:rPr>
          <w:rFonts w:ascii="Arial" w:hAnsi="Arial" w:cs="Arial"/>
          <w:bCs/>
          <w:sz w:val="24"/>
          <w:szCs w:val="24"/>
        </w:rPr>
        <w:t xml:space="preserve">Para la valoración de los estudiantes a nivel Convivencial, el Coordinador de convivencia deberá asegurar evidencias </w:t>
      </w:r>
      <w:r w:rsidR="003B269E" w:rsidRPr="00906C8C">
        <w:rPr>
          <w:rFonts w:ascii="Arial" w:hAnsi="Arial" w:cs="Arial"/>
          <w:bCs/>
          <w:sz w:val="24"/>
          <w:szCs w:val="24"/>
        </w:rPr>
        <w:t xml:space="preserve">válidas y debidamente legalizadas, </w:t>
      </w:r>
      <w:r w:rsidR="00E60CE4" w:rsidRPr="00906C8C">
        <w:rPr>
          <w:rFonts w:ascii="Arial" w:hAnsi="Arial" w:cs="Arial"/>
          <w:bCs/>
          <w:sz w:val="24"/>
          <w:szCs w:val="24"/>
        </w:rPr>
        <w:t>por ello</w:t>
      </w:r>
      <w:r w:rsidR="00EF1012" w:rsidRPr="00906C8C">
        <w:rPr>
          <w:rFonts w:ascii="Arial" w:hAnsi="Arial" w:cs="Arial"/>
          <w:bCs/>
          <w:sz w:val="24"/>
          <w:szCs w:val="24"/>
        </w:rPr>
        <w:t xml:space="preserve"> tendrá en cuenta los siguientes aspectos:</w:t>
      </w:r>
    </w:p>
    <w:p w:rsidR="00EF1012" w:rsidRPr="00906C8C" w:rsidRDefault="00EF1012" w:rsidP="00E60CE4">
      <w:pPr>
        <w:spacing w:after="0" w:line="240" w:lineRule="auto"/>
        <w:jc w:val="both"/>
        <w:rPr>
          <w:rFonts w:ascii="Arial" w:hAnsi="Arial" w:cs="Arial"/>
          <w:bCs/>
          <w:sz w:val="24"/>
          <w:szCs w:val="24"/>
        </w:rPr>
      </w:pPr>
    </w:p>
    <w:p w:rsidR="00E60CE4" w:rsidRPr="00906C8C" w:rsidRDefault="00EF1012" w:rsidP="00552D39">
      <w:pPr>
        <w:widowControl w:val="0"/>
        <w:numPr>
          <w:ilvl w:val="0"/>
          <w:numId w:val="16"/>
        </w:numPr>
        <w:suppressAutoHyphens/>
        <w:spacing w:after="0" w:line="240" w:lineRule="auto"/>
        <w:jc w:val="both"/>
        <w:rPr>
          <w:rFonts w:ascii="Arial" w:hAnsi="Arial" w:cs="Arial"/>
          <w:sz w:val="24"/>
          <w:szCs w:val="24"/>
        </w:rPr>
      </w:pPr>
      <w:r w:rsidRPr="00906C8C">
        <w:rPr>
          <w:rFonts w:ascii="Arial" w:hAnsi="Arial" w:cs="Arial"/>
          <w:sz w:val="24"/>
          <w:szCs w:val="24"/>
        </w:rPr>
        <w:t xml:space="preserve">La valoración Convivencial de los estudiantes de cada grupo, </w:t>
      </w:r>
      <w:r w:rsidR="00E60CE4" w:rsidRPr="00906C8C">
        <w:rPr>
          <w:rFonts w:ascii="Arial" w:hAnsi="Arial" w:cs="Arial"/>
          <w:sz w:val="24"/>
          <w:szCs w:val="24"/>
        </w:rPr>
        <w:t>en cada uno de los periodos y final</w:t>
      </w:r>
      <w:r w:rsidRPr="00906C8C">
        <w:rPr>
          <w:rFonts w:ascii="Arial" w:hAnsi="Arial" w:cs="Arial"/>
          <w:sz w:val="24"/>
          <w:szCs w:val="24"/>
        </w:rPr>
        <w:t xml:space="preserve">, </w:t>
      </w:r>
      <w:r w:rsidR="00E60CE4" w:rsidRPr="00906C8C">
        <w:rPr>
          <w:rFonts w:ascii="Arial" w:hAnsi="Arial" w:cs="Arial"/>
          <w:sz w:val="24"/>
          <w:szCs w:val="24"/>
        </w:rPr>
        <w:t>será responsabilidad de</w:t>
      </w:r>
      <w:r w:rsidRPr="00906C8C">
        <w:rPr>
          <w:rFonts w:ascii="Arial" w:hAnsi="Arial" w:cs="Arial"/>
          <w:sz w:val="24"/>
          <w:szCs w:val="24"/>
        </w:rPr>
        <w:t xml:space="preserve"> Coordinación Convivencia</w:t>
      </w:r>
      <w:r w:rsidR="00C44393" w:rsidRPr="00906C8C">
        <w:rPr>
          <w:rFonts w:ascii="Arial" w:hAnsi="Arial" w:cs="Arial"/>
          <w:sz w:val="24"/>
          <w:szCs w:val="24"/>
        </w:rPr>
        <w:t xml:space="preserve"> y el Director de Grupo</w:t>
      </w:r>
      <w:r w:rsidRPr="00906C8C">
        <w:rPr>
          <w:rFonts w:ascii="Arial" w:hAnsi="Arial" w:cs="Arial"/>
          <w:sz w:val="24"/>
          <w:szCs w:val="24"/>
        </w:rPr>
        <w:t>.</w:t>
      </w:r>
    </w:p>
    <w:p w:rsidR="00E60CE4" w:rsidRPr="00906C8C" w:rsidRDefault="00EF1012" w:rsidP="00552D39">
      <w:pPr>
        <w:widowControl w:val="0"/>
        <w:numPr>
          <w:ilvl w:val="0"/>
          <w:numId w:val="16"/>
        </w:numPr>
        <w:suppressAutoHyphens/>
        <w:spacing w:after="0" w:line="240" w:lineRule="auto"/>
        <w:jc w:val="both"/>
        <w:rPr>
          <w:rFonts w:ascii="Arial" w:hAnsi="Arial" w:cs="Arial"/>
          <w:sz w:val="24"/>
          <w:szCs w:val="24"/>
        </w:rPr>
      </w:pPr>
      <w:r w:rsidRPr="00906C8C">
        <w:rPr>
          <w:rFonts w:ascii="Arial" w:hAnsi="Arial" w:cs="Arial"/>
          <w:sz w:val="24"/>
          <w:szCs w:val="24"/>
        </w:rPr>
        <w:t xml:space="preserve">Se </w:t>
      </w:r>
      <w:r w:rsidR="00E60CE4" w:rsidRPr="00906C8C">
        <w:rPr>
          <w:rFonts w:ascii="Arial" w:hAnsi="Arial" w:cs="Arial"/>
          <w:sz w:val="24"/>
          <w:szCs w:val="24"/>
        </w:rPr>
        <w:t xml:space="preserve">tendrá un registro de seguimiento de las remisiones atendidas </w:t>
      </w:r>
      <w:r w:rsidR="009560E3" w:rsidRPr="00906C8C">
        <w:rPr>
          <w:rFonts w:ascii="Arial" w:hAnsi="Arial" w:cs="Arial"/>
          <w:sz w:val="24"/>
          <w:szCs w:val="24"/>
        </w:rPr>
        <w:t>durante el periodo y de las fall</w:t>
      </w:r>
      <w:r w:rsidR="00E60CE4" w:rsidRPr="00906C8C">
        <w:rPr>
          <w:rFonts w:ascii="Arial" w:hAnsi="Arial" w:cs="Arial"/>
          <w:sz w:val="24"/>
          <w:szCs w:val="24"/>
        </w:rPr>
        <w:t>as co</w:t>
      </w:r>
      <w:r w:rsidRPr="00906C8C">
        <w:rPr>
          <w:rFonts w:ascii="Arial" w:hAnsi="Arial" w:cs="Arial"/>
          <w:sz w:val="24"/>
          <w:szCs w:val="24"/>
        </w:rPr>
        <w:t>nvivenciales de cada uno de los estudiantes de la Institución.</w:t>
      </w:r>
    </w:p>
    <w:p w:rsidR="00E60CE4" w:rsidRPr="00906C8C" w:rsidRDefault="00EF1012" w:rsidP="00552D39">
      <w:pPr>
        <w:widowControl w:val="0"/>
        <w:numPr>
          <w:ilvl w:val="0"/>
          <w:numId w:val="16"/>
        </w:numPr>
        <w:suppressAutoHyphens/>
        <w:spacing w:after="0" w:line="240" w:lineRule="auto"/>
        <w:jc w:val="both"/>
        <w:rPr>
          <w:rFonts w:ascii="Arial" w:hAnsi="Arial" w:cs="Arial"/>
          <w:sz w:val="24"/>
          <w:szCs w:val="24"/>
        </w:rPr>
      </w:pPr>
      <w:r w:rsidRPr="00906C8C">
        <w:rPr>
          <w:rFonts w:ascii="Arial" w:hAnsi="Arial" w:cs="Arial"/>
          <w:sz w:val="24"/>
          <w:szCs w:val="24"/>
        </w:rPr>
        <w:t xml:space="preserve">Se </w:t>
      </w:r>
      <w:r w:rsidR="00E60CE4" w:rsidRPr="00906C8C">
        <w:rPr>
          <w:rFonts w:ascii="Arial" w:hAnsi="Arial" w:cs="Arial"/>
          <w:sz w:val="24"/>
          <w:szCs w:val="24"/>
        </w:rPr>
        <w:t>tendrá un seguimiento de las inasistencias y las acciones correctivas atendidas por el Coordinador.</w:t>
      </w:r>
    </w:p>
    <w:p w:rsidR="00E60CE4" w:rsidRPr="00906C8C" w:rsidRDefault="00EF1012" w:rsidP="00552D39">
      <w:pPr>
        <w:widowControl w:val="0"/>
        <w:numPr>
          <w:ilvl w:val="0"/>
          <w:numId w:val="16"/>
        </w:numPr>
        <w:suppressAutoHyphens/>
        <w:spacing w:after="0" w:line="240" w:lineRule="auto"/>
        <w:jc w:val="both"/>
        <w:rPr>
          <w:rFonts w:ascii="Arial" w:hAnsi="Arial" w:cs="Arial"/>
          <w:sz w:val="24"/>
          <w:szCs w:val="24"/>
        </w:rPr>
      </w:pPr>
      <w:r w:rsidRPr="00906C8C">
        <w:rPr>
          <w:rFonts w:ascii="Arial" w:hAnsi="Arial" w:cs="Arial"/>
          <w:sz w:val="24"/>
          <w:szCs w:val="24"/>
        </w:rPr>
        <w:t xml:space="preserve">Los juicios evaluativos de la convivencia personal y social de cada uno de los estudiantes se harán con base en los siguientes parámetros: </w:t>
      </w:r>
    </w:p>
    <w:p w:rsidR="00E60CE4" w:rsidRPr="00906C8C" w:rsidRDefault="00E60CE4" w:rsidP="00552D39">
      <w:pPr>
        <w:numPr>
          <w:ilvl w:val="0"/>
          <w:numId w:val="17"/>
        </w:numPr>
        <w:spacing w:after="0" w:line="240" w:lineRule="auto"/>
        <w:jc w:val="both"/>
        <w:rPr>
          <w:rFonts w:ascii="Arial" w:hAnsi="Arial" w:cs="Arial"/>
          <w:sz w:val="24"/>
          <w:szCs w:val="24"/>
        </w:rPr>
      </w:pPr>
      <w:r w:rsidRPr="00906C8C">
        <w:rPr>
          <w:rFonts w:ascii="Arial" w:hAnsi="Arial" w:cs="Arial"/>
          <w:sz w:val="24"/>
          <w:szCs w:val="24"/>
        </w:rPr>
        <w:t xml:space="preserve">Un criterio evaluativo de cada </w:t>
      </w:r>
      <w:proofErr w:type="spellStart"/>
      <w:r w:rsidR="00EF1012" w:rsidRPr="00906C8C">
        <w:rPr>
          <w:rFonts w:ascii="Arial" w:hAnsi="Arial" w:cs="Arial"/>
          <w:sz w:val="24"/>
          <w:szCs w:val="24"/>
        </w:rPr>
        <w:t>Director@</w:t>
      </w:r>
      <w:proofErr w:type="spellEnd"/>
      <w:r w:rsidR="00EF1012" w:rsidRPr="00906C8C">
        <w:rPr>
          <w:rFonts w:ascii="Arial" w:hAnsi="Arial" w:cs="Arial"/>
          <w:sz w:val="24"/>
          <w:szCs w:val="24"/>
        </w:rPr>
        <w:t xml:space="preserve"> de grupo, </w:t>
      </w:r>
      <w:r w:rsidRPr="00906C8C">
        <w:rPr>
          <w:rFonts w:ascii="Arial" w:hAnsi="Arial" w:cs="Arial"/>
          <w:sz w:val="24"/>
          <w:szCs w:val="24"/>
        </w:rPr>
        <w:t xml:space="preserve">basado en su seguimiento y los criterios valorativos Institucionales, en acta </w:t>
      </w:r>
      <w:r w:rsidR="00EB3E74" w:rsidRPr="00906C8C">
        <w:rPr>
          <w:rFonts w:ascii="Arial" w:hAnsi="Arial" w:cs="Arial"/>
          <w:sz w:val="24"/>
          <w:szCs w:val="24"/>
        </w:rPr>
        <w:t>firmada</w:t>
      </w:r>
      <w:r w:rsidRPr="00906C8C">
        <w:rPr>
          <w:rFonts w:ascii="Arial" w:hAnsi="Arial" w:cs="Arial"/>
          <w:sz w:val="24"/>
          <w:szCs w:val="24"/>
        </w:rPr>
        <w:t>.</w:t>
      </w:r>
    </w:p>
    <w:p w:rsidR="00E60CE4" w:rsidRPr="00906C8C" w:rsidRDefault="00EF1012" w:rsidP="00552D39">
      <w:pPr>
        <w:numPr>
          <w:ilvl w:val="0"/>
          <w:numId w:val="17"/>
        </w:numPr>
        <w:spacing w:after="0" w:line="240" w:lineRule="auto"/>
        <w:jc w:val="both"/>
        <w:rPr>
          <w:rFonts w:ascii="Arial" w:hAnsi="Arial" w:cs="Arial"/>
          <w:sz w:val="24"/>
          <w:szCs w:val="24"/>
        </w:rPr>
      </w:pPr>
      <w:r w:rsidRPr="00906C8C">
        <w:rPr>
          <w:rFonts w:ascii="Arial" w:hAnsi="Arial" w:cs="Arial"/>
          <w:sz w:val="24"/>
          <w:szCs w:val="24"/>
        </w:rPr>
        <w:t>El Coordinador Convivencial realizará</w:t>
      </w:r>
      <w:r w:rsidR="00E60CE4" w:rsidRPr="00906C8C">
        <w:rPr>
          <w:rFonts w:ascii="Arial" w:hAnsi="Arial" w:cs="Arial"/>
          <w:sz w:val="24"/>
          <w:szCs w:val="24"/>
        </w:rPr>
        <w:t xml:space="preserve"> una tabulación con dichos criterios evaluativos y el registro del seguimiento de </w:t>
      </w:r>
      <w:r w:rsidR="0011729F" w:rsidRPr="00906C8C">
        <w:rPr>
          <w:rFonts w:ascii="Arial" w:hAnsi="Arial" w:cs="Arial"/>
          <w:sz w:val="24"/>
          <w:szCs w:val="24"/>
        </w:rPr>
        <w:t xml:space="preserve">su dependencia </w:t>
      </w:r>
      <w:r w:rsidR="00E60CE4" w:rsidRPr="00906C8C">
        <w:rPr>
          <w:rFonts w:ascii="Arial" w:hAnsi="Arial" w:cs="Arial"/>
          <w:sz w:val="24"/>
          <w:szCs w:val="24"/>
        </w:rPr>
        <w:t>en cuanto a:</w:t>
      </w:r>
    </w:p>
    <w:p w:rsidR="00E60CE4" w:rsidRPr="00906C8C" w:rsidRDefault="00E60CE4" w:rsidP="00552D39">
      <w:pPr>
        <w:numPr>
          <w:ilvl w:val="1"/>
          <w:numId w:val="17"/>
        </w:numPr>
        <w:spacing w:after="0" w:line="240" w:lineRule="auto"/>
        <w:jc w:val="both"/>
        <w:rPr>
          <w:rFonts w:ascii="Arial" w:hAnsi="Arial" w:cs="Arial"/>
          <w:sz w:val="24"/>
          <w:szCs w:val="24"/>
        </w:rPr>
      </w:pPr>
      <w:r w:rsidRPr="00906C8C">
        <w:rPr>
          <w:rFonts w:ascii="Arial" w:hAnsi="Arial" w:cs="Arial"/>
          <w:sz w:val="24"/>
          <w:szCs w:val="24"/>
        </w:rPr>
        <w:t>Asistencia y puntualidad a clases y</w:t>
      </w:r>
      <w:r w:rsidR="006F66D4" w:rsidRPr="00906C8C">
        <w:rPr>
          <w:rFonts w:ascii="Arial" w:hAnsi="Arial" w:cs="Arial"/>
          <w:sz w:val="24"/>
          <w:szCs w:val="24"/>
        </w:rPr>
        <w:t>/o</w:t>
      </w:r>
      <w:r w:rsidRPr="00906C8C">
        <w:rPr>
          <w:rFonts w:ascii="Arial" w:hAnsi="Arial" w:cs="Arial"/>
          <w:sz w:val="24"/>
          <w:szCs w:val="24"/>
        </w:rPr>
        <w:t xml:space="preserve"> actividades Institucionales.</w:t>
      </w:r>
    </w:p>
    <w:p w:rsidR="00E60CE4" w:rsidRPr="00906C8C" w:rsidRDefault="00E60CE4" w:rsidP="00552D39">
      <w:pPr>
        <w:numPr>
          <w:ilvl w:val="1"/>
          <w:numId w:val="17"/>
        </w:numPr>
        <w:spacing w:after="0" w:line="240" w:lineRule="auto"/>
        <w:jc w:val="both"/>
        <w:rPr>
          <w:rFonts w:ascii="Arial" w:hAnsi="Arial" w:cs="Arial"/>
          <w:sz w:val="24"/>
          <w:szCs w:val="24"/>
        </w:rPr>
      </w:pPr>
      <w:r w:rsidRPr="00906C8C">
        <w:rPr>
          <w:rFonts w:ascii="Arial" w:hAnsi="Arial" w:cs="Arial"/>
          <w:sz w:val="24"/>
          <w:szCs w:val="24"/>
        </w:rPr>
        <w:t>Presentación personal.</w:t>
      </w:r>
    </w:p>
    <w:p w:rsidR="00E60CE4" w:rsidRPr="00906C8C" w:rsidRDefault="00E60CE4" w:rsidP="00552D39">
      <w:pPr>
        <w:numPr>
          <w:ilvl w:val="1"/>
          <w:numId w:val="17"/>
        </w:numPr>
        <w:spacing w:after="0" w:line="240" w:lineRule="auto"/>
        <w:jc w:val="both"/>
        <w:rPr>
          <w:rFonts w:ascii="Arial" w:hAnsi="Arial" w:cs="Arial"/>
          <w:sz w:val="24"/>
          <w:szCs w:val="24"/>
        </w:rPr>
      </w:pPr>
      <w:r w:rsidRPr="00906C8C">
        <w:rPr>
          <w:rFonts w:ascii="Arial" w:hAnsi="Arial" w:cs="Arial"/>
          <w:sz w:val="24"/>
          <w:szCs w:val="24"/>
        </w:rPr>
        <w:t xml:space="preserve">Cuidado de los recursos que dispone </w:t>
      </w:r>
      <w:r w:rsidR="0011729F" w:rsidRPr="00906C8C">
        <w:rPr>
          <w:rFonts w:ascii="Arial" w:hAnsi="Arial" w:cs="Arial"/>
          <w:sz w:val="24"/>
          <w:szCs w:val="24"/>
        </w:rPr>
        <w:t>la Institución</w:t>
      </w:r>
      <w:r w:rsidRPr="00906C8C">
        <w:rPr>
          <w:rFonts w:ascii="Arial" w:hAnsi="Arial" w:cs="Arial"/>
          <w:sz w:val="24"/>
          <w:szCs w:val="24"/>
        </w:rPr>
        <w:t xml:space="preserve"> para su bienestar.</w:t>
      </w:r>
    </w:p>
    <w:p w:rsidR="0011729F" w:rsidRPr="00906C8C" w:rsidRDefault="00E60CE4" w:rsidP="00552D39">
      <w:pPr>
        <w:numPr>
          <w:ilvl w:val="1"/>
          <w:numId w:val="17"/>
        </w:numPr>
        <w:spacing w:after="0" w:line="240" w:lineRule="auto"/>
        <w:jc w:val="both"/>
        <w:rPr>
          <w:rFonts w:ascii="Arial" w:hAnsi="Arial" w:cs="Arial"/>
          <w:sz w:val="24"/>
          <w:szCs w:val="24"/>
        </w:rPr>
      </w:pPr>
      <w:r w:rsidRPr="00906C8C">
        <w:rPr>
          <w:rFonts w:ascii="Arial" w:hAnsi="Arial" w:cs="Arial"/>
          <w:sz w:val="24"/>
          <w:szCs w:val="24"/>
        </w:rPr>
        <w:t>Respeto y tolerancia en sus relaciones interpersonales.</w:t>
      </w:r>
    </w:p>
    <w:p w:rsidR="00E60CE4" w:rsidRPr="00906C8C" w:rsidRDefault="00E60CE4" w:rsidP="00552D39">
      <w:pPr>
        <w:numPr>
          <w:ilvl w:val="1"/>
          <w:numId w:val="17"/>
        </w:numPr>
        <w:spacing w:after="0" w:line="240" w:lineRule="auto"/>
        <w:jc w:val="both"/>
        <w:rPr>
          <w:rFonts w:ascii="Arial" w:hAnsi="Arial" w:cs="Arial"/>
          <w:sz w:val="24"/>
          <w:szCs w:val="24"/>
        </w:rPr>
      </w:pPr>
      <w:r w:rsidRPr="00906C8C">
        <w:rPr>
          <w:rFonts w:ascii="Arial" w:hAnsi="Arial" w:cs="Arial"/>
          <w:sz w:val="24"/>
          <w:szCs w:val="24"/>
        </w:rPr>
        <w:t xml:space="preserve">Identificación del error, aceptación de las consecuencias del mismo y </w:t>
      </w:r>
      <w:r w:rsidR="006F66D4" w:rsidRPr="00906C8C">
        <w:rPr>
          <w:rFonts w:ascii="Arial" w:hAnsi="Arial" w:cs="Arial"/>
          <w:sz w:val="24"/>
          <w:szCs w:val="24"/>
        </w:rPr>
        <w:t>superación de las dificultades.</w:t>
      </w:r>
    </w:p>
    <w:p w:rsidR="00E60CE4" w:rsidRPr="00906C8C" w:rsidRDefault="00E60CE4" w:rsidP="00552D39">
      <w:pPr>
        <w:numPr>
          <w:ilvl w:val="1"/>
          <w:numId w:val="17"/>
        </w:numPr>
        <w:spacing w:after="0" w:line="240" w:lineRule="auto"/>
        <w:jc w:val="both"/>
        <w:rPr>
          <w:rFonts w:ascii="Arial" w:hAnsi="Arial" w:cs="Arial"/>
          <w:sz w:val="24"/>
          <w:szCs w:val="24"/>
        </w:rPr>
      </w:pPr>
      <w:r w:rsidRPr="00906C8C">
        <w:rPr>
          <w:rFonts w:ascii="Arial" w:hAnsi="Arial" w:cs="Arial"/>
          <w:sz w:val="24"/>
          <w:szCs w:val="24"/>
        </w:rPr>
        <w:t xml:space="preserve">El incumplimiento de los compromisos de mejoramiento firmado por el Acudiente y el estudiante ante </w:t>
      </w:r>
      <w:r w:rsidR="0011729F" w:rsidRPr="00906C8C">
        <w:rPr>
          <w:rFonts w:ascii="Arial" w:hAnsi="Arial" w:cs="Arial"/>
          <w:sz w:val="24"/>
          <w:szCs w:val="24"/>
        </w:rPr>
        <w:t>Coordinación Convivencial</w:t>
      </w:r>
      <w:r w:rsidRPr="00906C8C">
        <w:rPr>
          <w:rFonts w:ascii="Arial" w:hAnsi="Arial" w:cs="Arial"/>
          <w:sz w:val="24"/>
          <w:szCs w:val="24"/>
        </w:rPr>
        <w:t>.</w:t>
      </w:r>
    </w:p>
    <w:p w:rsidR="00B8338F" w:rsidRPr="00906C8C" w:rsidRDefault="00B8338F" w:rsidP="004221B1">
      <w:pPr>
        <w:spacing w:after="0" w:line="240" w:lineRule="auto"/>
        <w:jc w:val="both"/>
        <w:rPr>
          <w:rFonts w:ascii="Arial" w:eastAsia="Times New Roman" w:hAnsi="Arial" w:cs="Arial"/>
          <w:b/>
          <w:sz w:val="24"/>
          <w:szCs w:val="24"/>
          <w:lang w:eastAsia="es-CO"/>
        </w:rPr>
      </w:pPr>
    </w:p>
    <w:p w:rsidR="00AA02D1" w:rsidRPr="00906C8C" w:rsidRDefault="00AA02D1" w:rsidP="008F054E">
      <w:pPr>
        <w:widowControl w:val="0"/>
        <w:tabs>
          <w:tab w:val="left" w:pos="360"/>
        </w:tabs>
        <w:suppressAutoHyphens/>
        <w:spacing w:after="0" w:line="240" w:lineRule="auto"/>
        <w:jc w:val="both"/>
        <w:rPr>
          <w:rFonts w:ascii="Arial" w:hAnsi="Arial" w:cs="Arial"/>
          <w:sz w:val="24"/>
          <w:szCs w:val="24"/>
        </w:rPr>
      </w:pPr>
      <w:r w:rsidRPr="00906C8C">
        <w:rPr>
          <w:rFonts w:ascii="Arial" w:eastAsia="Times New Roman" w:hAnsi="Arial" w:cs="Arial"/>
          <w:b/>
          <w:sz w:val="24"/>
          <w:szCs w:val="24"/>
          <w:lang w:eastAsia="es-CO"/>
        </w:rPr>
        <w:t>Artículo 1</w:t>
      </w:r>
      <w:r w:rsidR="0079666C" w:rsidRPr="00906C8C">
        <w:rPr>
          <w:rFonts w:ascii="Arial" w:eastAsia="Times New Roman" w:hAnsi="Arial" w:cs="Arial"/>
          <w:b/>
          <w:sz w:val="24"/>
          <w:szCs w:val="24"/>
          <w:lang w:eastAsia="es-CO"/>
        </w:rPr>
        <w:t>2</w:t>
      </w:r>
      <w:r w:rsidRPr="00906C8C">
        <w:rPr>
          <w:rFonts w:ascii="Arial" w:eastAsia="Times New Roman" w:hAnsi="Arial" w:cs="Arial"/>
          <w:b/>
          <w:sz w:val="24"/>
          <w:szCs w:val="24"/>
          <w:lang w:eastAsia="es-CO"/>
        </w:rPr>
        <w:t xml:space="preserve">º: </w:t>
      </w:r>
      <w:r w:rsidR="008F054E" w:rsidRPr="00906C8C">
        <w:rPr>
          <w:rFonts w:ascii="Arial" w:eastAsia="Times New Roman" w:hAnsi="Arial" w:cs="Arial"/>
          <w:b/>
          <w:sz w:val="24"/>
          <w:szCs w:val="24"/>
          <w:lang w:eastAsia="es-CO"/>
        </w:rPr>
        <w:t>Informe de Estudiantes a los padres de familia</w:t>
      </w:r>
      <w:r w:rsidR="008F054E" w:rsidRPr="00906C8C">
        <w:rPr>
          <w:rFonts w:ascii="Arial" w:hAnsi="Arial" w:cs="Arial"/>
          <w:sz w:val="24"/>
          <w:szCs w:val="24"/>
          <w:lang w:eastAsia="es-CO"/>
        </w:rPr>
        <w:t xml:space="preserve">. </w:t>
      </w:r>
      <w:r w:rsidR="008F054E" w:rsidRPr="00906C8C">
        <w:rPr>
          <w:rFonts w:ascii="Arial" w:hAnsi="Arial" w:cs="Arial"/>
          <w:sz w:val="24"/>
          <w:szCs w:val="24"/>
        </w:rPr>
        <w:t xml:space="preserve">El informe sobre rendimiento Académico y Convivencial será entregado al finalizar cada período académico.  Al finalizar el año escolar, al padre de familia se le entregará un informe del </w:t>
      </w:r>
      <w:r w:rsidR="008F054E" w:rsidRPr="007242E0">
        <w:rPr>
          <w:rFonts w:ascii="Arial" w:hAnsi="Arial" w:cs="Arial"/>
          <w:sz w:val="24"/>
          <w:szCs w:val="24"/>
        </w:rPr>
        <w:t>cuarto período</w:t>
      </w:r>
      <w:r w:rsidR="008F054E" w:rsidRPr="00906C8C">
        <w:rPr>
          <w:rFonts w:ascii="Arial" w:hAnsi="Arial" w:cs="Arial"/>
          <w:sz w:val="24"/>
          <w:szCs w:val="24"/>
        </w:rPr>
        <w:t xml:space="preserve"> y un Informe final. </w:t>
      </w:r>
    </w:p>
    <w:p w:rsidR="00EC0AB4" w:rsidRPr="00906C8C" w:rsidRDefault="00EC0AB4" w:rsidP="008F054E">
      <w:pPr>
        <w:widowControl w:val="0"/>
        <w:tabs>
          <w:tab w:val="left" w:pos="360"/>
        </w:tabs>
        <w:suppressAutoHyphens/>
        <w:spacing w:after="0" w:line="240" w:lineRule="auto"/>
        <w:ind w:left="360"/>
        <w:jc w:val="both"/>
        <w:rPr>
          <w:rFonts w:ascii="Arial" w:hAnsi="Arial" w:cs="Arial"/>
          <w:sz w:val="24"/>
          <w:szCs w:val="24"/>
        </w:rPr>
      </w:pPr>
    </w:p>
    <w:p w:rsidR="00EC0AB4" w:rsidRPr="00906C8C" w:rsidRDefault="00EC0AB4" w:rsidP="008F054E">
      <w:pPr>
        <w:widowControl w:val="0"/>
        <w:tabs>
          <w:tab w:val="left" w:pos="360"/>
        </w:tabs>
        <w:suppressAutoHyphens/>
        <w:spacing w:after="0" w:line="240" w:lineRule="auto"/>
        <w:jc w:val="both"/>
        <w:rPr>
          <w:rFonts w:ascii="Arial" w:hAnsi="Arial" w:cs="Arial"/>
          <w:sz w:val="24"/>
          <w:szCs w:val="24"/>
        </w:rPr>
      </w:pPr>
      <w:r w:rsidRPr="00906C8C">
        <w:rPr>
          <w:rFonts w:ascii="Arial" w:hAnsi="Arial" w:cs="Arial"/>
          <w:sz w:val="24"/>
          <w:szCs w:val="24"/>
        </w:rPr>
        <w:lastRenderedPageBreak/>
        <w:t>Para el caso de reportes de períodos intermedios, el docente tendrá en cuenta:</w:t>
      </w:r>
    </w:p>
    <w:p w:rsidR="00AA02D1" w:rsidRPr="00906C8C" w:rsidRDefault="00AA02D1" w:rsidP="00552D39">
      <w:pPr>
        <w:widowControl w:val="0"/>
        <w:numPr>
          <w:ilvl w:val="0"/>
          <w:numId w:val="13"/>
        </w:numPr>
        <w:tabs>
          <w:tab w:val="left" w:pos="360"/>
        </w:tabs>
        <w:suppressAutoHyphens/>
        <w:spacing w:after="0" w:line="240" w:lineRule="auto"/>
        <w:jc w:val="both"/>
        <w:rPr>
          <w:rFonts w:ascii="Arial" w:hAnsi="Arial" w:cs="Arial"/>
          <w:sz w:val="24"/>
          <w:szCs w:val="24"/>
        </w:rPr>
      </w:pPr>
      <w:r w:rsidRPr="00906C8C">
        <w:rPr>
          <w:rFonts w:ascii="Arial" w:hAnsi="Arial" w:cs="Arial"/>
          <w:sz w:val="24"/>
          <w:szCs w:val="24"/>
        </w:rPr>
        <w:t xml:space="preserve">La valoración que </w:t>
      </w:r>
      <w:r w:rsidR="00EC0AB4" w:rsidRPr="00906C8C">
        <w:rPr>
          <w:rFonts w:ascii="Arial" w:hAnsi="Arial" w:cs="Arial"/>
          <w:sz w:val="24"/>
          <w:szCs w:val="24"/>
        </w:rPr>
        <w:t xml:space="preserve">se </w:t>
      </w:r>
      <w:r w:rsidRPr="00906C8C">
        <w:rPr>
          <w:rFonts w:ascii="Arial" w:hAnsi="Arial" w:cs="Arial"/>
          <w:sz w:val="24"/>
          <w:szCs w:val="24"/>
        </w:rPr>
        <w:t xml:space="preserve">registra en la planilla de cada uno de los períodos es la alcanzada por el estudiante en el período respectivo. No se tendrá en cuenta para esta valoración los </w:t>
      </w:r>
      <w:r w:rsidR="00496A8E" w:rsidRPr="00906C8C">
        <w:rPr>
          <w:rFonts w:ascii="Arial" w:hAnsi="Arial" w:cs="Arial"/>
          <w:sz w:val="24"/>
          <w:szCs w:val="24"/>
        </w:rPr>
        <w:t xml:space="preserve">indicadores </w:t>
      </w:r>
      <w:r w:rsidRPr="00906C8C">
        <w:rPr>
          <w:rFonts w:ascii="Arial" w:hAnsi="Arial" w:cs="Arial"/>
          <w:sz w:val="24"/>
          <w:szCs w:val="24"/>
        </w:rPr>
        <w:t>pendientes de periodos anteriores.</w:t>
      </w:r>
    </w:p>
    <w:p w:rsidR="00AA02D1" w:rsidRPr="00906C8C" w:rsidRDefault="00AA02D1" w:rsidP="00552D39">
      <w:pPr>
        <w:widowControl w:val="0"/>
        <w:numPr>
          <w:ilvl w:val="0"/>
          <w:numId w:val="13"/>
        </w:numPr>
        <w:tabs>
          <w:tab w:val="left" w:pos="360"/>
        </w:tabs>
        <w:suppressAutoHyphens/>
        <w:spacing w:after="0" w:line="240" w:lineRule="auto"/>
        <w:jc w:val="both"/>
        <w:rPr>
          <w:rFonts w:ascii="Arial" w:hAnsi="Arial" w:cs="Arial"/>
          <w:sz w:val="24"/>
          <w:szCs w:val="24"/>
        </w:rPr>
      </w:pPr>
      <w:r w:rsidRPr="00906C8C">
        <w:rPr>
          <w:rFonts w:ascii="Arial" w:hAnsi="Arial" w:cs="Arial"/>
          <w:sz w:val="24"/>
          <w:szCs w:val="24"/>
        </w:rPr>
        <w:t xml:space="preserve">El docente debe reportar con anterioridad, según cronograma institucional, los indicadores de </w:t>
      </w:r>
      <w:r w:rsidR="00ED67C7" w:rsidRPr="00906C8C">
        <w:rPr>
          <w:rFonts w:ascii="Arial" w:hAnsi="Arial" w:cs="Arial"/>
          <w:sz w:val="24"/>
          <w:szCs w:val="24"/>
        </w:rPr>
        <w:t>desempeño</w:t>
      </w:r>
      <w:r w:rsidRPr="00906C8C">
        <w:rPr>
          <w:rFonts w:ascii="Arial" w:hAnsi="Arial" w:cs="Arial"/>
          <w:sz w:val="24"/>
          <w:szCs w:val="24"/>
        </w:rPr>
        <w:t xml:space="preserve"> desarrollados </w:t>
      </w:r>
      <w:r w:rsidR="00EC0AB4" w:rsidRPr="00906C8C">
        <w:rPr>
          <w:rFonts w:ascii="Arial" w:hAnsi="Arial" w:cs="Arial"/>
          <w:sz w:val="24"/>
          <w:szCs w:val="24"/>
        </w:rPr>
        <w:t xml:space="preserve">y evaluados </w:t>
      </w:r>
      <w:r w:rsidRPr="00906C8C">
        <w:rPr>
          <w:rFonts w:ascii="Arial" w:hAnsi="Arial" w:cs="Arial"/>
          <w:sz w:val="24"/>
          <w:szCs w:val="24"/>
        </w:rPr>
        <w:t xml:space="preserve">durante el período reportado y registrar en la planilla el número del indicador de </w:t>
      </w:r>
      <w:r w:rsidR="00ED67C7" w:rsidRPr="00906C8C">
        <w:rPr>
          <w:rFonts w:ascii="Arial" w:hAnsi="Arial" w:cs="Arial"/>
          <w:sz w:val="24"/>
          <w:szCs w:val="24"/>
        </w:rPr>
        <w:t>D</w:t>
      </w:r>
      <w:r w:rsidR="000506D8" w:rsidRPr="00906C8C">
        <w:rPr>
          <w:rFonts w:ascii="Arial" w:hAnsi="Arial" w:cs="Arial"/>
          <w:sz w:val="24"/>
          <w:szCs w:val="24"/>
        </w:rPr>
        <w:t>e</w:t>
      </w:r>
      <w:r w:rsidR="00ED67C7" w:rsidRPr="00906C8C">
        <w:rPr>
          <w:rFonts w:ascii="Arial" w:hAnsi="Arial" w:cs="Arial"/>
          <w:sz w:val="24"/>
          <w:szCs w:val="24"/>
        </w:rPr>
        <w:t>sempeño</w:t>
      </w:r>
      <w:r w:rsidRPr="00906C8C">
        <w:rPr>
          <w:rFonts w:ascii="Arial" w:hAnsi="Arial" w:cs="Arial"/>
          <w:sz w:val="24"/>
          <w:szCs w:val="24"/>
        </w:rPr>
        <w:t xml:space="preserve"> desarrollado y evaluado</w:t>
      </w:r>
      <w:r w:rsidR="00937830" w:rsidRPr="00906C8C">
        <w:rPr>
          <w:rFonts w:ascii="Arial" w:hAnsi="Arial" w:cs="Arial"/>
          <w:sz w:val="24"/>
          <w:szCs w:val="24"/>
        </w:rPr>
        <w:t xml:space="preserve"> hasta ese momento, con la correspondiente caracterización de Fortaleza (F) o Debilidad (D) para cada uno de los indicadores.</w:t>
      </w:r>
    </w:p>
    <w:p w:rsidR="00AA02D1" w:rsidRPr="00906C8C" w:rsidRDefault="00AA02D1" w:rsidP="00552D39">
      <w:pPr>
        <w:widowControl w:val="0"/>
        <w:numPr>
          <w:ilvl w:val="0"/>
          <w:numId w:val="13"/>
        </w:numPr>
        <w:tabs>
          <w:tab w:val="left" w:pos="360"/>
        </w:tabs>
        <w:suppressAutoHyphens/>
        <w:spacing w:after="0" w:line="240" w:lineRule="auto"/>
        <w:jc w:val="both"/>
        <w:rPr>
          <w:rFonts w:ascii="Arial" w:hAnsi="Arial" w:cs="Arial"/>
          <w:sz w:val="24"/>
          <w:szCs w:val="24"/>
        </w:rPr>
      </w:pPr>
      <w:r w:rsidRPr="00906C8C">
        <w:rPr>
          <w:rFonts w:ascii="Arial" w:hAnsi="Arial" w:cs="Arial"/>
          <w:sz w:val="24"/>
          <w:szCs w:val="24"/>
        </w:rPr>
        <w:t xml:space="preserve">En los informes del 2°, 3° y </w:t>
      </w:r>
      <w:r w:rsidRPr="007242E0">
        <w:rPr>
          <w:rFonts w:ascii="Arial" w:hAnsi="Arial" w:cs="Arial"/>
          <w:sz w:val="24"/>
          <w:szCs w:val="24"/>
        </w:rPr>
        <w:t>4°</w:t>
      </w:r>
      <w:r w:rsidRPr="00906C8C">
        <w:rPr>
          <w:rFonts w:ascii="Arial" w:hAnsi="Arial" w:cs="Arial"/>
          <w:sz w:val="24"/>
          <w:szCs w:val="24"/>
        </w:rPr>
        <w:t xml:space="preserve"> periodo, en </w:t>
      </w:r>
      <w:r w:rsidR="00937830" w:rsidRPr="00906C8C">
        <w:rPr>
          <w:rFonts w:ascii="Arial" w:hAnsi="Arial" w:cs="Arial"/>
          <w:sz w:val="24"/>
          <w:szCs w:val="24"/>
        </w:rPr>
        <w:t xml:space="preserve">la columna de Observaciones </w:t>
      </w:r>
      <w:r w:rsidRPr="00906C8C">
        <w:rPr>
          <w:rFonts w:ascii="Arial" w:hAnsi="Arial" w:cs="Arial"/>
          <w:sz w:val="24"/>
          <w:szCs w:val="24"/>
        </w:rPr>
        <w:t>aparecerá</w:t>
      </w:r>
      <w:r w:rsidR="005F5B45" w:rsidRPr="00906C8C">
        <w:rPr>
          <w:rFonts w:ascii="Arial" w:hAnsi="Arial" w:cs="Arial"/>
          <w:sz w:val="24"/>
          <w:szCs w:val="24"/>
        </w:rPr>
        <w:t xml:space="preserve"> el reporte de </w:t>
      </w:r>
      <w:r w:rsidR="00ED67C7" w:rsidRPr="00906C8C">
        <w:rPr>
          <w:rFonts w:ascii="Arial" w:hAnsi="Arial" w:cs="Arial"/>
          <w:sz w:val="24"/>
          <w:szCs w:val="24"/>
        </w:rPr>
        <w:t>nivelaciones</w:t>
      </w:r>
      <w:r w:rsidR="005F5B45" w:rsidRPr="00906C8C">
        <w:rPr>
          <w:rFonts w:ascii="Arial" w:hAnsi="Arial" w:cs="Arial"/>
          <w:sz w:val="24"/>
          <w:szCs w:val="24"/>
        </w:rPr>
        <w:t xml:space="preserve"> </w:t>
      </w:r>
      <w:r w:rsidR="00913AB9" w:rsidRPr="00906C8C">
        <w:rPr>
          <w:rFonts w:ascii="Arial" w:hAnsi="Arial" w:cs="Arial"/>
          <w:sz w:val="24"/>
          <w:szCs w:val="24"/>
        </w:rPr>
        <w:t xml:space="preserve">de periodos anteriores, realizadas por </w:t>
      </w:r>
      <w:r w:rsidR="005F5B45" w:rsidRPr="00906C8C">
        <w:rPr>
          <w:rFonts w:ascii="Arial" w:hAnsi="Arial" w:cs="Arial"/>
          <w:sz w:val="24"/>
          <w:szCs w:val="24"/>
        </w:rPr>
        <w:t>el estudiante</w:t>
      </w:r>
      <w:r w:rsidR="00913AB9" w:rsidRPr="00906C8C">
        <w:rPr>
          <w:rFonts w:ascii="Arial" w:hAnsi="Arial" w:cs="Arial"/>
          <w:sz w:val="24"/>
          <w:szCs w:val="24"/>
        </w:rPr>
        <w:t xml:space="preserve"> durante el período reportado.</w:t>
      </w:r>
    </w:p>
    <w:p w:rsidR="00913AB9" w:rsidRPr="00906C8C" w:rsidRDefault="00913AB9" w:rsidP="00913AB9">
      <w:pPr>
        <w:widowControl w:val="0"/>
        <w:suppressAutoHyphens/>
        <w:spacing w:after="0" w:line="240" w:lineRule="auto"/>
        <w:jc w:val="both"/>
        <w:rPr>
          <w:rFonts w:ascii="Arial" w:hAnsi="Arial" w:cs="Arial"/>
          <w:sz w:val="24"/>
          <w:szCs w:val="24"/>
        </w:rPr>
      </w:pPr>
    </w:p>
    <w:p w:rsidR="00913AB9" w:rsidRPr="00906C8C" w:rsidRDefault="00AA02D1" w:rsidP="00913AB9">
      <w:pPr>
        <w:widowControl w:val="0"/>
        <w:suppressAutoHyphens/>
        <w:spacing w:after="0" w:line="240" w:lineRule="auto"/>
        <w:jc w:val="both"/>
        <w:rPr>
          <w:rFonts w:ascii="Arial" w:hAnsi="Arial" w:cs="Arial"/>
          <w:sz w:val="24"/>
          <w:szCs w:val="24"/>
        </w:rPr>
      </w:pPr>
      <w:r w:rsidRPr="00906C8C">
        <w:rPr>
          <w:rFonts w:ascii="Arial" w:hAnsi="Arial" w:cs="Arial"/>
          <w:sz w:val="24"/>
          <w:szCs w:val="24"/>
        </w:rPr>
        <w:t xml:space="preserve">En el </w:t>
      </w:r>
      <w:r w:rsidRPr="007242E0">
        <w:rPr>
          <w:rFonts w:ascii="Arial" w:hAnsi="Arial" w:cs="Arial"/>
          <w:sz w:val="24"/>
          <w:szCs w:val="24"/>
        </w:rPr>
        <w:t>5° informe</w:t>
      </w:r>
      <w:r w:rsidR="00913AB9" w:rsidRPr="00906C8C">
        <w:rPr>
          <w:rFonts w:ascii="Arial" w:hAnsi="Arial" w:cs="Arial"/>
          <w:sz w:val="24"/>
          <w:szCs w:val="24"/>
        </w:rPr>
        <w:t xml:space="preserve"> o informe final</w:t>
      </w:r>
      <w:r w:rsidRPr="00906C8C">
        <w:rPr>
          <w:rFonts w:ascii="Arial" w:hAnsi="Arial" w:cs="Arial"/>
          <w:sz w:val="24"/>
          <w:szCs w:val="24"/>
        </w:rPr>
        <w:t xml:space="preserve">, </w:t>
      </w:r>
      <w:r w:rsidR="00913AB9" w:rsidRPr="00906C8C">
        <w:rPr>
          <w:rFonts w:ascii="Arial" w:hAnsi="Arial" w:cs="Arial"/>
          <w:sz w:val="24"/>
          <w:szCs w:val="24"/>
        </w:rPr>
        <w:t>el docente tendrá en cuenta:</w:t>
      </w:r>
    </w:p>
    <w:p w:rsidR="00913AB9" w:rsidRPr="00906C8C" w:rsidRDefault="00913AB9" w:rsidP="00552D39">
      <w:pPr>
        <w:widowControl w:val="0"/>
        <w:numPr>
          <w:ilvl w:val="0"/>
          <w:numId w:val="13"/>
        </w:numPr>
        <w:tabs>
          <w:tab w:val="left" w:pos="360"/>
        </w:tabs>
        <w:suppressAutoHyphens/>
        <w:spacing w:after="0" w:line="240" w:lineRule="auto"/>
        <w:jc w:val="both"/>
        <w:rPr>
          <w:rFonts w:ascii="Arial" w:hAnsi="Arial" w:cs="Arial"/>
          <w:sz w:val="24"/>
          <w:szCs w:val="24"/>
        </w:rPr>
      </w:pPr>
      <w:r w:rsidRPr="00906C8C">
        <w:rPr>
          <w:rFonts w:ascii="Arial" w:hAnsi="Arial" w:cs="Arial"/>
          <w:sz w:val="24"/>
          <w:szCs w:val="24"/>
        </w:rPr>
        <w:t xml:space="preserve">La valoración que se registra en la planilla es la alcanzada por el estudiante durante todo el año escolar. Se tendrá en cuenta para esta valoración </w:t>
      </w:r>
      <w:r w:rsidR="0099215A" w:rsidRPr="00906C8C">
        <w:rPr>
          <w:rFonts w:ascii="Arial" w:hAnsi="Arial" w:cs="Arial"/>
          <w:sz w:val="24"/>
          <w:szCs w:val="24"/>
        </w:rPr>
        <w:t xml:space="preserve">los niveles de desempeño alcanzados en cada uno </w:t>
      </w:r>
      <w:r w:rsidRPr="00906C8C">
        <w:rPr>
          <w:rFonts w:ascii="Arial" w:hAnsi="Arial" w:cs="Arial"/>
          <w:sz w:val="24"/>
          <w:szCs w:val="24"/>
        </w:rPr>
        <w:t>de los períodos.</w:t>
      </w:r>
    </w:p>
    <w:p w:rsidR="00913AB9" w:rsidRPr="00906C8C" w:rsidRDefault="00913AB9" w:rsidP="00552D39">
      <w:pPr>
        <w:widowControl w:val="0"/>
        <w:numPr>
          <w:ilvl w:val="0"/>
          <w:numId w:val="13"/>
        </w:numPr>
        <w:tabs>
          <w:tab w:val="left" w:pos="360"/>
        </w:tabs>
        <w:suppressAutoHyphens/>
        <w:spacing w:after="0" w:line="240" w:lineRule="auto"/>
        <w:jc w:val="both"/>
        <w:rPr>
          <w:rFonts w:ascii="Arial" w:hAnsi="Arial" w:cs="Arial"/>
          <w:sz w:val="24"/>
          <w:szCs w:val="24"/>
        </w:rPr>
      </w:pPr>
      <w:r w:rsidRPr="00906C8C">
        <w:rPr>
          <w:rFonts w:ascii="Arial" w:hAnsi="Arial" w:cs="Arial"/>
          <w:sz w:val="24"/>
          <w:szCs w:val="24"/>
        </w:rPr>
        <w:t xml:space="preserve">El docente debe reportar con anterioridad, según cronograma institucional, los </w:t>
      </w:r>
      <w:r w:rsidR="0099215A" w:rsidRPr="00906C8C">
        <w:rPr>
          <w:rFonts w:ascii="Arial" w:hAnsi="Arial" w:cs="Arial"/>
          <w:sz w:val="24"/>
          <w:szCs w:val="24"/>
        </w:rPr>
        <w:t>desempeños</w:t>
      </w:r>
      <w:r w:rsidRPr="00906C8C">
        <w:rPr>
          <w:rFonts w:ascii="Arial" w:hAnsi="Arial" w:cs="Arial"/>
          <w:sz w:val="24"/>
          <w:szCs w:val="24"/>
        </w:rPr>
        <w:t xml:space="preserve"> desarrollados y evaluados durante </w:t>
      </w:r>
      <w:r w:rsidR="004266B7" w:rsidRPr="00906C8C">
        <w:rPr>
          <w:rFonts w:ascii="Arial" w:hAnsi="Arial" w:cs="Arial"/>
          <w:sz w:val="24"/>
          <w:szCs w:val="24"/>
        </w:rPr>
        <w:t>el año escolar</w:t>
      </w:r>
      <w:r w:rsidRPr="00906C8C">
        <w:rPr>
          <w:rFonts w:ascii="Arial" w:hAnsi="Arial" w:cs="Arial"/>
          <w:sz w:val="24"/>
          <w:szCs w:val="24"/>
        </w:rPr>
        <w:t xml:space="preserve"> y registrar en la planilla el número del </w:t>
      </w:r>
      <w:r w:rsidR="0099215A" w:rsidRPr="00906C8C">
        <w:rPr>
          <w:rFonts w:ascii="Arial" w:hAnsi="Arial" w:cs="Arial"/>
          <w:sz w:val="24"/>
          <w:szCs w:val="24"/>
        </w:rPr>
        <w:t>desempeño</w:t>
      </w:r>
      <w:r w:rsidRPr="00906C8C">
        <w:rPr>
          <w:rFonts w:ascii="Arial" w:hAnsi="Arial" w:cs="Arial"/>
          <w:sz w:val="24"/>
          <w:szCs w:val="24"/>
        </w:rPr>
        <w:t xml:space="preserve"> desarrollado y evaluado, con la correspondiente caracterización de Fortaleza (F) o Debilidad (D) para cada uno de </w:t>
      </w:r>
      <w:r w:rsidR="0099215A" w:rsidRPr="00906C8C">
        <w:rPr>
          <w:rFonts w:ascii="Arial" w:hAnsi="Arial" w:cs="Arial"/>
          <w:sz w:val="24"/>
          <w:szCs w:val="24"/>
        </w:rPr>
        <w:t>ellos</w:t>
      </w:r>
      <w:r w:rsidRPr="00906C8C">
        <w:rPr>
          <w:rFonts w:ascii="Arial" w:hAnsi="Arial" w:cs="Arial"/>
          <w:sz w:val="24"/>
          <w:szCs w:val="24"/>
        </w:rPr>
        <w:t>.</w:t>
      </w:r>
    </w:p>
    <w:p w:rsidR="00913AB9" w:rsidRPr="00906C8C" w:rsidRDefault="004266B7" w:rsidP="00552D39">
      <w:pPr>
        <w:widowControl w:val="0"/>
        <w:numPr>
          <w:ilvl w:val="0"/>
          <w:numId w:val="13"/>
        </w:numPr>
        <w:tabs>
          <w:tab w:val="left" w:pos="360"/>
        </w:tabs>
        <w:suppressAutoHyphens/>
        <w:spacing w:after="0" w:line="240" w:lineRule="auto"/>
        <w:jc w:val="both"/>
        <w:rPr>
          <w:rFonts w:ascii="Arial" w:hAnsi="Arial" w:cs="Arial"/>
          <w:sz w:val="24"/>
          <w:szCs w:val="24"/>
        </w:rPr>
      </w:pPr>
      <w:r w:rsidRPr="00906C8C">
        <w:rPr>
          <w:rFonts w:ascii="Arial" w:hAnsi="Arial" w:cs="Arial"/>
          <w:sz w:val="24"/>
          <w:szCs w:val="24"/>
        </w:rPr>
        <w:t xml:space="preserve">Los </w:t>
      </w:r>
      <w:r w:rsidR="0099215A" w:rsidRPr="00906C8C">
        <w:rPr>
          <w:rFonts w:ascii="Arial" w:hAnsi="Arial" w:cs="Arial"/>
          <w:sz w:val="24"/>
          <w:szCs w:val="24"/>
        </w:rPr>
        <w:t>desempeños</w:t>
      </w:r>
      <w:r w:rsidRPr="00906C8C">
        <w:rPr>
          <w:rFonts w:ascii="Arial" w:hAnsi="Arial" w:cs="Arial"/>
          <w:sz w:val="24"/>
          <w:szCs w:val="24"/>
        </w:rPr>
        <w:t xml:space="preserve"> a reportar deberán corresponder a los </w:t>
      </w:r>
      <w:r w:rsidR="0099215A" w:rsidRPr="00906C8C">
        <w:rPr>
          <w:rFonts w:ascii="Arial" w:hAnsi="Arial" w:cs="Arial"/>
          <w:sz w:val="24"/>
          <w:szCs w:val="24"/>
        </w:rPr>
        <w:t>básicos</w:t>
      </w:r>
      <w:r w:rsidRPr="00906C8C">
        <w:rPr>
          <w:rFonts w:ascii="Arial" w:hAnsi="Arial" w:cs="Arial"/>
          <w:sz w:val="24"/>
          <w:szCs w:val="24"/>
        </w:rPr>
        <w:t xml:space="preserve"> de promoción establecidos al iniciar</w:t>
      </w:r>
      <w:r w:rsidR="0048168E" w:rsidRPr="00906C8C">
        <w:rPr>
          <w:rFonts w:ascii="Arial" w:hAnsi="Arial" w:cs="Arial"/>
          <w:sz w:val="24"/>
          <w:szCs w:val="24"/>
        </w:rPr>
        <w:t>se</w:t>
      </w:r>
      <w:r w:rsidRPr="00906C8C">
        <w:rPr>
          <w:rFonts w:ascii="Arial" w:hAnsi="Arial" w:cs="Arial"/>
          <w:sz w:val="24"/>
          <w:szCs w:val="24"/>
        </w:rPr>
        <w:t xml:space="preserve"> el año escolar</w:t>
      </w:r>
      <w:r w:rsidR="0099215A" w:rsidRPr="00906C8C">
        <w:rPr>
          <w:rFonts w:ascii="Arial" w:hAnsi="Arial" w:cs="Arial"/>
          <w:sz w:val="24"/>
          <w:szCs w:val="24"/>
        </w:rPr>
        <w:t xml:space="preserve"> </w:t>
      </w:r>
      <w:r w:rsidR="0048168E" w:rsidRPr="00906C8C">
        <w:rPr>
          <w:rFonts w:ascii="Arial" w:hAnsi="Arial" w:cs="Arial"/>
          <w:sz w:val="24"/>
          <w:szCs w:val="24"/>
        </w:rPr>
        <w:t xml:space="preserve">y estar </w:t>
      </w:r>
      <w:r w:rsidR="0099215A" w:rsidRPr="00906C8C">
        <w:rPr>
          <w:rFonts w:ascii="Arial" w:hAnsi="Arial" w:cs="Arial"/>
          <w:sz w:val="24"/>
          <w:szCs w:val="24"/>
        </w:rPr>
        <w:t>incluidos en el Plan de asignatura o área</w:t>
      </w:r>
      <w:r w:rsidR="0048168E" w:rsidRPr="00906C8C">
        <w:rPr>
          <w:rFonts w:ascii="Arial" w:hAnsi="Arial" w:cs="Arial"/>
          <w:sz w:val="24"/>
          <w:szCs w:val="24"/>
        </w:rPr>
        <w:t xml:space="preserve"> respectiva</w:t>
      </w:r>
      <w:r w:rsidRPr="00906C8C">
        <w:rPr>
          <w:rFonts w:ascii="Arial" w:hAnsi="Arial" w:cs="Arial"/>
          <w:sz w:val="24"/>
          <w:szCs w:val="24"/>
        </w:rPr>
        <w:t>, siempre y cuando se hayan desarrollado y evaluado completamente</w:t>
      </w:r>
      <w:r w:rsidR="00913AB9" w:rsidRPr="00906C8C">
        <w:rPr>
          <w:rFonts w:ascii="Arial" w:hAnsi="Arial" w:cs="Arial"/>
          <w:sz w:val="24"/>
          <w:szCs w:val="24"/>
        </w:rPr>
        <w:t>.</w:t>
      </w:r>
    </w:p>
    <w:p w:rsidR="00405F08" w:rsidRPr="00906C8C" w:rsidRDefault="00405F08" w:rsidP="00405F08">
      <w:pPr>
        <w:widowControl w:val="0"/>
        <w:suppressAutoHyphens/>
        <w:spacing w:after="0" w:line="240" w:lineRule="auto"/>
        <w:jc w:val="both"/>
        <w:rPr>
          <w:rFonts w:ascii="Arial" w:hAnsi="Arial" w:cs="Arial"/>
          <w:sz w:val="24"/>
          <w:szCs w:val="24"/>
        </w:rPr>
      </w:pPr>
    </w:p>
    <w:p w:rsidR="00EF6F16" w:rsidRPr="00906C8C" w:rsidRDefault="00405F08" w:rsidP="003A4077">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 xml:space="preserve">Artículo </w:t>
      </w:r>
      <w:r w:rsidR="008A3584" w:rsidRPr="00906C8C">
        <w:rPr>
          <w:rFonts w:ascii="Arial" w:eastAsia="Times New Roman" w:hAnsi="Arial" w:cs="Arial"/>
          <w:b/>
          <w:sz w:val="24"/>
          <w:szCs w:val="24"/>
          <w:lang w:eastAsia="es-CO"/>
        </w:rPr>
        <w:t>1</w:t>
      </w:r>
      <w:r w:rsidR="0079666C" w:rsidRPr="00906C8C">
        <w:rPr>
          <w:rFonts w:ascii="Arial" w:eastAsia="Times New Roman" w:hAnsi="Arial" w:cs="Arial"/>
          <w:b/>
          <w:sz w:val="24"/>
          <w:szCs w:val="24"/>
          <w:lang w:eastAsia="es-CO"/>
        </w:rPr>
        <w:t>3</w:t>
      </w:r>
      <w:r w:rsidRPr="00906C8C">
        <w:rPr>
          <w:rFonts w:ascii="Arial" w:eastAsia="Times New Roman" w:hAnsi="Arial" w:cs="Arial"/>
          <w:b/>
          <w:sz w:val="24"/>
          <w:szCs w:val="24"/>
          <w:lang w:eastAsia="es-CO"/>
        </w:rPr>
        <w:t>º: Aprobación de Asignaturas</w:t>
      </w:r>
      <w:r w:rsidR="008E3996" w:rsidRPr="00906C8C">
        <w:rPr>
          <w:rFonts w:ascii="Arial" w:eastAsia="Times New Roman" w:hAnsi="Arial" w:cs="Arial"/>
          <w:b/>
          <w:sz w:val="24"/>
          <w:szCs w:val="24"/>
          <w:lang w:eastAsia="es-CO"/>
        </w:rPr>
        <w:t xml:space="preserve"> y</w:t>
      </w:r>
      <w:r w:rsidR="00E9329E" w:rsidRPr="00906C8C">
        <w:rPr>
          <w:rFonts w:ascii="Arial" w:eastAsia="Times New Roman" w:hAnsi="Arial" w:cs="Arial"/>
          <w:b/>
          <w:sz w:val="24"/>
          <w:szCs w:val="24"/>
          <w:lang w:eastAsia="es-CO"/>
        </w:rPr>
        <w:t>/o</w:t>
      </w:r>
      <w:r w:rsidR="008E3996" w:rsidRPr="00906C8C">
        <w:rPr>
          <w:rFonts w:ascii="Arial" w:eastAsia="Times New Roman" w:hAnsi="Arial" w:cs="Arial"/>
          <w:b/>
          <w:sz w:val="24"/>
          <w:szCs w:val="24"/>
          <w:lang w:eastAsia="es-CO"/>
        </w:rPr>
        <w:t xml:space="preserve"> Áreas</w:t>
      </w:r>
      <w:r w:rsidRPr="00906C8C">
        <w:rPr>
          <w:rFonts w:ascii="Arial" w:eastAsia="Times New Roman" w:hAnsi="Arial" w:cs="Arial"/>
          <w:b/>
          <w:sz w:val="24"/>
          <w:szCs w:val="24"/>
          <w:lang w:eastAsia="es-CO"/>
        </w:rPr>
        <w:t xml:space="preserve">. </w:t>
      </w:r>
      <w:r w:rsidRPr="00906C8C">
        <w:rPr>
          <w:rFonts w:ascii="Arial" w:hAnsi="Arial" w:cs="Arial"/>
          <w:sz w:val="24"/>
          <w:szCs w:val="24"/>
        </w:rPr>
        <w:t xml:space="preserve">Para efectos del informe final, se considera una asignatura aprobada, si el estudiante alcanza </w:t>
      </w:r>
      <w:r w:rsidR="00D0458D" w:rsidRPr="00906C8C">
        <w:rPr>
          <w:rFonts w:ascii="Arial" w:hAnsi="Arial" w:cs="Arial"/>
          <w:sz w:val="24"/>
          <w:szCs w:val="24"/>
        </w:rPr>
        <w:t>una valoración igual o superior a 3,2, lo cual indicará que obtuvo un desempeño básico</w:t>
      </w:r>
      <w:r w:rsidR="008120ED" w:rsidRPr="00906C8C">
        <w:rPr>
          <w:rFonts w:ascii="Arial" w:hAnsi="Arial" w:cs="Arial"/>
          <w:sz w:val="24"/>
          <w:szCs w:val="24"/>
        </w:rPr>
        <w:t>, alto</w:t>
      </w:r>
      <w:r w:rsidR="00D0458D" w:rsidRPr="00906C8C">
        <w:rPr>
          <w:rFonts w:ascii="Arial" w:hAnsi="Arial" w:cs="Arial"/>
          <w:sz w:val="24"/>
          <w:szCs w:val="24"/>
        </w:rPr>
        <w:t xml:space="preserve"> o superior. Para ello, se promedian las valoraciones de los cuatro períodos académicos, incluidas las nivelaciones que se hayan programado y realizado durante el año escolar.</w:t>
      </w:r>
    </w:p>
    <w:p w:rsidR="00EF6F16" w:rsidRPr="00906C8C" w:rsidRDefault="00EF6F16" w:rsidP="00405F08">
      <w:pPr>
        <w:spacing w:after="0" w:line="240" w:lineRule="auto"/>
        <w:jc w:val="both"/>
        <w:rPr>
          <w:rFonts w:ascii="Arial" w:hAnsi="Arial" w:cs="Arial"/>
          <w:sz w:val="24"/>
          <w:szCs w:val="24"/>
        </w:rPr>
      </w:pPr>
    </w:p>
    <w:p w:rsidR="00913AB9" w:rsidRPr="00906C8C" w:rsidRDefault="00405F08" w:rsidP="00B97276">
      <w:pPr>
        <w:spacing w:after="0" w:line="240" w:lineRule="auto"/>
        <w:jc w:val="both"/>
        <w:rPr>
          <w:rFonts w:ascii="Arial" w:eastAsia="Times New Roman" w:hAnsi="Arial" w:cs="Arial"/>
          <w:b/>
          <w:sz w:val="24"/>
          <w:szCs w:val="24"/>
          <w:lang w:eastAsia="es-CO"/>
        </w:rPr>
      </w:pPr>
      <w:r w:rsidRPr="00906C8C">
        <w:rPr>
          <w:rFonts w:ascii="Arial" w:hAnsi="Arial" w:cs="Arial"/>
          <w:b/>
          <w:sz w:val="24"/>
          <w:szCs w:val="24"/>
        </w:rPr>
        <w:t>Parágrafo</w:t>
      </w:r>
      <w:r w:rsidR="00BD44FC" w:rsidRPr="00906C8C">
        <w:rPr>
          <w:rFonts w:ascii="Arial" w:hAnsi="Arial" w:cs="Arial"/>
          <w:b/>
          <w:sz w:val="24"/>
          <w:szCs w:val="24"/>
        </w:rPr>
        <w:t xml:space="preserve"> 1</w:t>
      </w:r>
      <w:r w:rsidR="00BD44FC" w:rsidRPr="00906C8C">
        <w:rPr>
          <w:rFonts w:ascii="Arial" w:hAnsi="Arial" w:cs="Arial"/>
          <w:sz w:val="24"/>
          <w:szCs w:val="24"/>
        </w:rPr>
        <w:t xml:space="preserve">. Si el número de ausencias, </w:t>
      </w:r>
      <w:r w:rsidRPr="00906C8C">
        <w:rPr>
          <w:rFonts w:ascii="Arial" w:hAnsi="Arial" w:cs="Arial"/>
          <w:sz w:val="24"/>
          <w:szCs w:val="24"/>
        </w:rPr>
        <w:t>al finalizar el año escolar, supera el 25% de las actividades académicas</w:t>
      </w:r>
      <w:r w:rsidR="00D0458D" w:rsidRPr="00906C8C">
        <w:rPr>
          <w:rFonts w:ascii="Arial" w:hAnsi="Arial" w:cs="Arial"/>
          <w:sz w:val="24"/>
          <w:szCs w:val="24"/>
        </w:rPr>
        <w:t xml:space="preserve"> programadas</w:t>
      </w:r>
      <w:r w:rsidR="00D8747E" w:rsidRPr="00906C8C">
        <w:rPr>
          <w:rFonts w:ascii="Arial" w:hAnsi="Arial" w:cs="Arial"/>
          <w:sz w:val="24"/>
          <w:szCs w:val="24"/>
        </w:rPr>
        <w:t xml:space="preserve"> y realizadas</w:t>
      </w:r>
      <w:r w:rsidRPr="00906C8C">
        <w:rPr>
          <w:rFonts w:ascii="Arial" w:hAnsi="Arial" w:cs="Arial"/>
          <w:sz w:val="24"/>
          <w:szCs w:val="24"/>
        </w:rPr>
        <w:t>, la valoración final en estas</w:t>
      </w:r>
      <w:r w:rsidR="00B97276" w:rsidRPr="00906C8C">
        <w:rPr>
          <w:rFonts w:ascii="Arial" w:hAnsi="Arial" w:cs="Arial"/>
          <w:sz w:val="24"/>
          <w:szCs w:val="24"/>
        </w:rPr>
        <w:t xml:space="preserve"> asignaturas será </w:t>
      </w:r>
      <w:r w:rsidR="00BD44FC" w:rsidRPr="00906C8C">
        <w:rPr>
          <w:rFonts w:ascii="Arial" w:hAnsi="Arial" w:cs="Arial"/>
          <w:sz w:val="24"/>
          <w:szCs w:val="24"/>
        </w:rPr>
        <w:t>Desempeño Bajo, siempre que haya sido dictaminado por la Coordinación de Convivencia</w:t>
      </w:r>
      <w:r w:rsidR="00B97276" w:rsidRPr="00906C8C">
        <w:rPr>
          <w:rFonts w:ascii="Arial" w:hAnsi="Arial" w:cs="Arial"/>
          <w:sz w:val="24"/>
          <w:szCs w:val="24"/>
        </w:rPr>
        <w:t>.</w:t>
      </w:r>
    </w:p>
    <w:p w:rsidR="00405F08" w:rsidRPr="00906C8C" w:rsidRDefault="00405F08" w:rsidP="00913AB9">
      <w:pPr>
        <w:widowControl w:val="0"/>
        <w:suppressAutoHyphens/>
        <w:spacing w:after="0" w:line="240" w:lineRule="auto"/>
        <w:jc w:val="both"/>
        <w:rPr>
          <w:rFonts w:ascii="Arial" w:hAnsi="Arial" w:cs="Arial"/>
          <w:sz w:val="24"/>
          <w:szCs w:val="24"/>
        </w:rPr>
      </w:pPr>
    </w:p>
    <w:p w:rsidR="00F52BE4" w:rsidRPr="00906C8C" w:rsidRDefault="008709E4" w:rsidP="008709E4">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lastRenderedPageBreak/>
        <w:t>Artículo 1</w:t>
      </w:r>
      <w:r w:rsidR="0079666C" w:rsidRPr="00906C8C">
        <w:rPr>
          <w:rFonts w:ascii="Arial" w:eastAsia="Times New Roman" w:hAnsi="Arial" w:cs="Arial"/>
          <w:b/>
          <w:sz w:val="24"/>
          <w:szCs w:val="24"/>
          <w:lang w:eastAsia="es-CO"/>
        </w:rPr>
        <w:t>4</w:t>
      </w:r>
      <w:r w:rsidRPr="00906C8C">
        <w:rPr>
          <w:rFonts w:ascii="Arial" w:eastAsia="Times New Roman" w:hAnsi="Arial" w:cs="Arial"/>
          <w:b/>
          <w:sz w:val="24"/>
          <w:szCs w:val="24"/>
          <w:lang w:eastAsia="es-CO"/>
        </w:rPr>
        <w:t>º</w:t>
      </w:r>
      <w:r w:rsidR="00437419" w:rsidRPr="00906C8C">
        <w:rPr>
          <w:rFonts w:ascii="Arial" w:eastAsia="Times New Roman" w:hAnsi="Arial" w:cs="Arial"/>
          <w:b/>
          <w:sz w:val="24"/>
          <w:szCs w:val="24"/>
          <w:lang w:eastAsia="es-CO"/>
        </w:rPr>
        <w:t xml:space="preserve">: Actividades de </w:t>
      </w:r>
      <w:r w:rsidR="00F52BE4" w:rsidRPr="00906C8C">
        <w:rPr>
          <w:rFonts w:ascii="Arial" w:eastAsia="Times New Roman" w:hAnsi="Arial" w:cs="Arial"/>
          <w:b/>
          <w:sz w:val="24"/>
          <w:szCs w:val="24"/>
          <w:lang w:eastAsia="es-CO"/>
        </w:rPr>
        <w:t>Recuperación</w:t>
      </w:r>
      <w:r w:rsidRPr="00906C8C">
        <w:rPr>
          <w:rFonts w:ascii="Arial" w:eastAsia="Times New Roman" w:hAnsi="Arial" w:cs="Arial"/>
          <w:b/>
          <w:sz w:val="24"/>
          <w:szCs w:val="24"/>
          <w:lang w:eastAsia="es-CO"/>
        </w:rPr>
        <w:t>.</w:t>
      </w:r>
      <w:r w:rsidR="00437419" w:rsidRPr="00906C8C">
        <w:rPr>
          <w:rFonts w:ascii="Arial" w:eastAsia="Times New Roman" w:hAnsi="Arial" w:cs="Arial"/>
          <w:b/>
          <w:sz w:val="24"/>
          <w:szCs w:val="24"/>
          <w:lang w:eastAsia="es-CO"/>
        </w:rPr>
        <w:t xml:space="preserve"> </w:t>
      </w:r>
      <w:r w:rsidR="00F52BE4" w:rsidRPr="00906C8C">
        <w:rPr>
          <w:rFonts w:ascii="Arial" w:eastAsia="Times New Roman" w:hAnsi="Arial" w:cs="Arial"/>
          <w:sz w:val="24"/>
          <w:szCs w:val="24"/>
          <w:lang w:eastAsia="es-CO"/>
        </w:rPr>
        <w:t>Las actividades de recuperación se refieren a las actividades de refuerzo, nivelación y profundización que se realicen durante un año lectivo. Para tal efecto, se hace necesario definir cada uno de éstos aspectos, así:</w:t>
      </w:r>
    </w:p>
    <w:p w:rsidR="00F52BE4" w:rsidRPr="00906C8C" w:rsidRDefault="00F52BE4" w:rsidP="008709E4">
      <w:pPr>
        <w:spacing w:after="0" w:line="240" w:lineRule="auto"/>
        <w:jc w:val="both"/>
        <w:rPr>
          <w:rFonts w:ascii="Arial" w:eastAsia="Times New Roman" w:hAnsi="Arial" w:cs="Arial"/>
          <w:sz w:val="24"/>
          <w:szCs w:val="24"/>
          <w:lang w:eastAsia="es-CO"/>
        </w:rPr>
      </w:pPr>
    </w:p>
    <w:p w:rsidR="008B1A52" w:rsidRPr="00906C8C" w:rsidRDefault="00F62191" w:rsidP="00552D39">
      <w:pPr>
        <w:numPr>
          <w:ilvl w:val="0"/>
          <w:numId w:val="18"/>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Se entiende como actividades de refuerzo las establecidas y realizadas por el Docente</w:t>
      </w:r>
      <w:r w:rsidR="00ED3608" w:rsidRPr="00906C8C">
        <w:rPr>
          <w:rFonts w:ascii="Arial" w:eastAsia="Times New Roman" w:hAnsi="Arial" w:cs="Arial"/>
          <w:sz w:val="24"/>
          <w:szCs w:val="24"/>
          <w:lang w:eastAsia="es-CO"/>
        </w:rPr>
        <w:t>, a nivel grupal o individual,</w:t>
      </w:r>
      <w:r w:rsidRPr="00906C8C">
        <w:rPr>
          <w:rFonts w:ascii="Arial" w:eastAsia="Times New Roman" w:hAnsi="Arial" w:cs="Arial"/>
          <w:sz w:val="24"/>
          <w:szCs w:val="24"/>
          <w:lang w:eastAsia="es-CO"/>
        </w:rPr>
        <w:t xml:space="preserve"> para cualquiera de los indicadores de desempeño que se evalúen durante un período académico, basándose en resultados evaluativos</w:t>
      </w:r>
      <w:r w:rsidR="00ED3608" w:rsidRPr="00906C8C">
        <w:rPr>
          <w:rFonts w:ascii="Arial" w:eastAsia="Times New Roman" w:hAnsi="Arial" w:cs="Arial"/>
          <w:sz w:val="24"/>
          <w:szCs w:val="24"/>
          <w:lang w:eastAsia="es-CO"/>
        </w:rPr>
        <w:t xml:space="preserve"> que evidencien dificultades en los estudiantes</w:t>
      </w:r>
      <w:r w:rsidRPr="00906C8C">
        <w:rPr>
          <w:rFonts w:ascii="Arial" w:eastAsia="Times New Roman" w:hAnsi="Arial" w:cs="Arial"/>
          <w:sz w:val="24"/>
          <w:szCs w:val="24"/>
          <w:lang w:eastAsia="es-CO"/>
        </w:rPr>
        <w:t xml:space="preserve">. Para tal efecto, </w:t>
      </w:r>
      <w:r w:rsidR="00EB05E9" w:rsidRPr="00906C8C">
        <w:rPr>
          <w:rFonts w:ascii="Arial" w:eastAsia="Times New Roman" w:hAnsi="Arial" w:cs="Arial"/>
          <w:sz w:val="24"/>
          <w:szCs w:val="24"/>
          <w:lang w:eastAsia="es-CO"/>
        </w:rPr>
        <w:t>el resultado de ésta actividad, reemplazará la valoración existente en la categoría respectiva (</w:t>
      </w:r>
      <w:r w:rsidR="008B1A52" w:rsidRPr="00906C8C">
        <w:rPr>
          <w:rFonts w:ascii="Arial" w:eastAsia="Times New Roman" w:hAnsi="Arial" w:cs="Arial"/>
          <w:sz w:val="24"/>
          <w:szCs w:val="24"/>
          <w:lang w:eastAsia="es-CO"/>
        </w:rPr>
        <w:t>E</w:t>
      </w:r>
      <w:r w:rsidR="00EB05E9" w:rsidRPr="00906C8C">
        <w:rPr>
          <w:rFonts w:ascii="Arial" w:eastAsia="Times New Roman" w:hAnsi="Arial" w:cs="Arial"/>
          <w:sz w:val="24"/>
          <w:szCs w:val="24"/>
          <w:lang w:eastAsia="es-CO"/>
        </w:rPr>
        <w:t xml:space="preserve">xámenes, </w:t>
      </w:r>
      <w:r w:rsidR="008B1A52" w:rsidRPr="00906C8C">
        <w:rPr>
          <w:rFonts w:ascii="Arial" w:eastAsia="Times New Roman" w:hAnsi="Arial" w:cs="Arial"/>
          <w:sz w:val="24"/>
          <w:szCs w:val="24"/>
          <w:lang w:eastAsia="es-CO"/>
        </w:rPr>
        <w:t>Talleres/Trabajos en clase o Talleres/Trabajos en Casa).</w:t>
      </w:r>
    </w:p>
    <w:p w:rsidR="008B1A52" w:rsidRPr="00906C8C" w:rsidRDefault="008B1A52" w:rsidP="008709E4">
      <w:pPr>
        <w:spacing w:after="0" w:line="240" w:lineRule="auto"/>
        <w:jc w:val="both"/>
        <w:rPr>
          <w:rFonts w:ascii="Arial" w:eastAsia="Times New Roman" w:hAnsi="Arial" w:cs="Arial"/>
          <w:sz w:val="24"/>
          <w:szCs w:val="24"/>
          <w:lang w:eastAsia="es-CO"/>
        </w:rPr>
      </w:pPr>
    </w:p>
    <w:p w:rsidR="00722253" w:rsidRPr="00906C8C" w:rsidRDefault="008B1A52" w:rsidP="00552D39">
      <w:pPr>
        <w:numPr>
          <w:ilvl w:val="0"/>
          <w:numId w:val="18"/>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Se </w:t>
      </w:r>
      <w:r w:rsidR="00EB05E9" w:rsidRPr="00906C8C">
        <w:rPr>
          <w:rFonts w:ascii="Arial" w:eastAsia="Times New Roman" w:hAnsi="Arial" w:cs="Arial"/>
          <w:sz w:val="24"/>
          <w:szCs w:val="24"/>
          <w:lang w:eastAsia="es-CO"/>
        </w:rPr>
        <w:t>e</w:t>
      </w:r>
      <w:r w:rsidRPr="00906C8C">
        <w:rPr>
          <w:rFonts w:ascii="Arial" w:eastAsia="Times New Roman" w:hAnsi="Arial" w:cs="Arial"/>
          <w:sz w:val="24"/>
          <w:szCs w:val="24"/>
          <w:lang w:eastAsia="es-CO"/>
        </w:rPr>
        <w:t xml:space="preserve">ntiende como Actividades de Nivelación, las programadas </w:t>
      </w:r>
      <w:r w:rsidR="00ED3608" w:rsidRPr="00906C8C">
        <w:rPr>
          <w:rFonts w:ascii="Arial" w:eastAsia="Times New Roman" w:hAnsi="Arial" w:cs="Arial"/>
          <w:sz w:val="24"/>
          <w:szCs w:val="24"/>
          <w:lang w:eastAsia="es-CO"/>
        </w:rPr>
        <w:t>institucionalmente</w:t>
      </w:r>
      <w:r w:rsidRPr="00906C8C">
        <w:rPr>
          <w:rFonts w:ascii="Arial" w:eastAsia="Times New Roman" w:hAnsi="Arial" w:cs="Arial"/>
          <w:sz w:val="24"/>
          <w:szCs w:val="24"/>
          <w:lang w:eastAsia="es-CO"/>
        </w:rPr>
        <w:t xml:space="preserve"> y realizadas por </w:t>
      </w:r>
      <w:r w:rsidR="00ED3608" w:rsidRPr="00906C8C">
        <w:rPr>
          <w:rFonts w:ascii="Arial" w:eastAsia="Times New Roman" w:hAnsi="Arial" w:cs="Arial"/>
          <w:sz w:val="24"/>
          <w:szCs w:val="24"/>
          <w:lang w:eastAsia="es-CO"/>
        </w:rPr>
        <w:t>el docente</w:t>
      </w:r>
      <w:r w:rsidR="00EB05E9" w:rsidRPr="00906C8C">
        <w:rPr>
          <w:rFonts w:ascii="Arial" w:eastAsia="Times New Roman" w:hAnsi="Arial" w:cs="Arial"/>
          <w:sz w:val="24"/>
          <w:szCs w:val="24"/>
          <w:lang w:eastAsia="es-CO"/>
        </w:rPr>
        <w:t xml:space="preserve"> </w:t>
      </w:r>
      <w:r w:rsidR="00ED3608" w:rsidRPr="00906C8C">
        <w:rPr>
          <w:rFonts w:ascii="Arial" w:eastAsia="Times New Roman" w:hAnsi="Arial" w:cs="Arial"/>
          <w:sz w:val="24"/>
          <w:szCs w:val="24"/>
          <w:lang w:eastAsia="es-CO"/>
        </w:rPr>
        <w:t>a nivel grupal, para</w:t>
      </w:r>
      <w:r w:rsidR="00722253" w:rsidRPr="00906C8C">
        <w:rPr>
          <w:rFonts w:ascii="Arial" w:eastAsia="Times New Roman" w:hAnsi="Arial" w:cs="Arial"/>
          <w:sz w:val="24"/>
          <w:szCs w:val="24"/>
          <w:lang w:eastAsia="es-CO"/>
        </w:rPr>
        <w:t xml:space="preserve"> estudiantes que alcanzaron un desempeño bajo en un Período o conjunto de períodos académicos. La valoración obtenida se promediará con la valoración del período o conjunto de períodos, según sea el caso.</w:t>
      </w:r>
      <w:r w:rsidR="008C4C0F" w:rsidRPr="00906C8C">
        <w:rPr>
          <w:rFonts w:ascii="Arial" w:eastAsia="Times New Roman" w:hAnsi="Arial" w:cs="Arial"/>
          <w:sz w:val="24"/>
          <w:szCs w:val="24"/>
          <w:lang w:eastAsia="es-CO"/>
        </w:rPr>
        <w:t xml:space="preserve"> Para efectos de los </w:t>
      </w:r>
      <w:r w:rsidR="00494649" w:rsidRPr="00906C8C">
        <w:rPr>
          <w:rFonts w:ascii="Arial" w:eastAsia="Times New Roman" w:hAnsi="Arial" w:cs="Arial"/>
          <w:sz w:val="24"/>
          <w:szCs w:val="24"/>
          <w:lang w:eastAsia="es-CO"/>
        </w:rPr>
        <w:t>desempeños</w:t>
      </w:r>
      <w:r w:rsidR="008C4C0F" w:rsidRPr="00906C8C">
        <w:rPr>
          <w:rFonts w:ascii="Arial" w:eastAsia="Times New Roman" w:hAnsi="Arial" w:cs="Arial"/>
          <w:sz w:val="24"/>
          <w:szCs w:val="24"/>
          <w:lang w:eastAsia="es-CO"/>
        </w:rPr>
        <w:t xml:space="preserve"> a nivelar, se tendrán en cuenta los evaluados </w:t>
      </w:r>
      <w:r w:rsidR="008120ED" w:rsidRPr="00906C8C">
        <w:rPr>
          <w:rFonts w:ascii="Arial" w:eastAsia="Times New Roman" w:hAnsi="Arial" w:cs="Arial"/>
          <w:sz w:val="24"/>
          <w:szCs w:val="24"/>
          <w:lang w:eastAsia="es-CO"/>
        </w:rPr>
        <w:t>en</w:t>
      </w:r>
      <w:r w:rsidR="008C4C0F" w:rsidRPr="00906C8C">
        <w:rPr>
          <w:rFonts w:ascii="Arial" w:eastAsia="Times New Roman" w:hAnsi="Arial" w:cs="Arial"/>
          <w:sz w:val="24"/>
          <w:szCs w:val="24"/>
          <w:lang w:eastAsia="es-CO"/>
        </w:rPr>
        <w:t xml:space="preserve"> cada uno de los </w:t>
      </w:r>
      <w:r w:rsidR="00494649" w:rsidRPr="00906C8C">
        <w:rPr>
          <w:rFonts w:ascii="Arial" w:eastAsia="Times New Roman" w:hAnsi="Arial" w:cs="Arial"/>
          <w:sz w:val="24"/>
          <w:szCs w:val="24"/>
          <w:lang w:eastAsia="es-CO"/>
        </w:rPr>
        <w:t>períodos objeto de nivelación.</w:t>
      </w:r>
    </w:p>
    <w:p w:rsidR="00722253" w:rsidRPr="00906C8C" w:rsidRDefault="00722253" w:rsidP="008709E4">
      <w:pPr>
        <w:spacing w:after="0" w:line="240" w:lineRule="auto"/>
        <w:jc w:val="both"/>
        <w:rPr>
          <w:rFonts w:ascii="Arial" w:eastAsia="Times New Roman" w:hAnsi="Arial" w:cs="Arial"/>
          <w:sz w:val="24"/>
          <w:szCs w:val="24"/>
          <w:lang w:eastAsia="es-CO"/>
        </w:rPr>
      </w:pPr>
    </w:p>
    <w:p w:rsidR="008B3546" w:rsidRPr="00906C8C" w:rsidRDefault="008B3546" w:rsidP="00552D39">
      <w:pPr>
        <w:numPr>
          <w:ilvl w:val="0"/>
          <w:numId w:val="18"/>
        </w:numPr>
        <w:spacing w:after="0" w:line="240" w:lineRule="auto"/>
        <w:jc w:val="both"/>
        <w:rPr>
          <w:rFonts w:ascii="Arial" w:hAnsi="Arial" w:cs="Arial"/>
          <w:sz w:val="24"/>
          <w:szCs w:val="24"/>
        </w:rPr>
      </w:pPr>
      <w:r w:rsidRPr="00906C8C">
        <w:rPr>
          <w:rFonts w:ascii="Arial" w:hAnsi="Arial" w:cs="Arial"/>
          <w:sz w:val="24"/>
          <w:szCs w:val="24"/>
        </w:rPr>
        <w:t xml:space="preserve">Se entiende como actividades de profundización las establecidas por el docente y las programadas institucionalmente.  Estas pueden incluir actividades de consulta, investigación, </w:t>
      </w:r>
      <w:r w:rsidR="004B0196" w:rsidRPr="00906C8C">
        <w:rPr>
          <w:rFonts w:ascii="Arial" w:hAnsi="Arial" w:cs="Arial"/>
          <w:sz w:val="24"/>
          <w:szCs w:val="24"/>
        </w:rPr>
        <w:t xml:space="preserve">exámenes y </w:t>
      </w:r>
      <w:r w:rsidRPr="00906C8C">
        <w:rPr>
          <w:rFonts w:ascii="Arial" w:hAnsi="Arial" w:cs="Arial"/>
          <w:sz w:val="24"/>
          <w:szCs w:val="24"/>
        </w:rPr>
        <w:t xml:space="preserve">práctica o de apoyo como monitores, para ser ejecutadas por los estudiantes que muestren desempeños </w:t>
      </w:r>
      <w:r w:rsidR="0002486D" w:rsidRPr="00906C8C">
        <w:rPr>
          <w:rFonts w:ascii="Arial" w:hAnsi="Arial" w:cs="Arial"/>
          <w:sz w:val="24"/>
          <w:szCs w:val="24"/>
        </w:rPr>
        <w:t xml:space="preserve">igual o superior a los </w:t>
      </w:r>
      <w:r w:rsidRPr="00906C8C">
        <w:rPr>
          <w:rFonts w:ascii="Arial" w:hAnsi="Arial" w:cs="Arial"/>
          <w:sz w:val="24"/>
          <w:szCs w:val="24"/>
        </w:rPr>
        <w:t>básicos</w:t>
      </w:r>
      <w:r w:rsidR="0002486D" w:rsidRPr="00906C8C">
        <w:rPr>
          <w:rFonts w:ascii="Arial" w:hAnsi="Arial" w:cs="Arial"/>
          <w:sz w:val="24"/>
          <w:szCs w:val="24"/>
        </w:rPr>
        <w:t xml:space="preserve"> d</w:t>
      </w:r>
      <w:r w:rsidR="006A21D9" w:rsidRPr="00906C8C">
        <w:rPr>
          <w:rFonts w:ascii="Arial" w:hAnsi="Arial" w:cs="Arial"/>
          <w:sz w:val="24"/>
          <w:szCs w:val="24"/>
        </w:rPr>
        <w:t xml:space="preserve">entro de </w:t>
      </w:r>
      <w:r w:rsidRPr="00906C8C">
        <w:rPr>
          <w:rFonts w:ascii="Arial" w:hAnsi="Arial" w:cs="Arial"/>
          <w:sz w:val="24"/>
          <w:szCs w:val="24"/>
        </w:rPr>
        <w:t>un período</w:t>
      </w:r>
      <w:r w:rsidR="006A21D9" w:rsidRPr="00906C8C">
        <w:rPr>
          <w:rFonts w:ascii="Arial" w:hAnsi="Arial" w:cs="Arial"/>
          <w:sz w:val="24"/>
          <w:szCs w:val="24"/>
        </w:rPr>
        <w:t xml:space="preserve">, </w:t>
      </w:r>
      <w:r w:rsidR="0002486D" w:rsidRPr="00906C8C">
        <w:rPr>
          <w:rFonts w:ascii="Arial" w:hAnsi="Arial" w:cs="Arial"/>
          <w:sz w:val="24"/>
          <w:szCs w:val="24"/>
        </w:rPr>
        <w:t>al terminar un</w:t>
      </w:r>
      <w:r w:rsidR="006A21D9" w:rsidRPr="00906C8C">
        <w:rPr>
          <w:rFonts w:ascii="Arial" w:hAnsi="Arial" w:cs="Arial"/>
          <w:sz w:val="24"/>
          <w:szCs w:val="24"/>
        </w:rPr>
        <w:t xml:space="preserve"> </w:t>
      </w:r>
      <w:r w:rsidR="00364B27" w:rsidRPr="00906C8C">
        <w:rPr>
          <w:rFonts w:ascii="Arial" w:hAnsi="Arial" w:cs="Arial"/>
          <w:sz w:val="24"/>
          <w:szCs w:val="24"/>
        </w:rPr>
        <w:t>período</w:t>
      </w:r>
      <w:r w:rsidRPr="00906C8C">
        <w:rPr>
          <w:rFonts w:ascii="Arial" w:hAnsi="Arial" w:cs="Arial"/>
          <w:sz w:val="24"/>
          <w:szCs w:val="24"/>
        </w:rPr>
        <w:t xml:space="preserve"> o </w:t>
      </w:r>
      <w:r w:rsidR="0002486D" w:rsidRPr="00906C8C">
        <w:rPr>
          <w:rFonts w:ascii="Arial" w:hAnsi="Arial" w:cs="Arial"/>
          <w:sz w:val="24"/>
          <w:szCs w:val="24"/>
        </w:rPr>
        <w:t xml:space="preserve">por un </w:t>
      </w:r>
      <w:r w:rsidRPr="00906C8C">
        <w:rPr>
          <w:rFonts w:ascii="Arial" w:hAnsi="Arial" w:cs="Arial"/>
          <w:sz w:val="24"/>
          <w:szCs w:val="24"/>
        </w:rPr>
        <w:t>conjunto de períodos, con el fin de consolidar sus avances.</w:t>
      </w:r>
      <w:r w:rsidR="00364B27" w:rsidRPr="00906C8C">
        <w:rPr>
          <w:rFonts w:ascii="Arial" w:hAnsi="Arial" w:cs="Arial"/>
          <w:sz w:val="24"/>
          <w:szCs w:val="24"/>
        </w:rPr>
        <w:t xml:space="preserve">  Para éste tipo de actividades, la valoración obtenida se computará de la manera </w:t>
      </w:r>
      <w:r w:rsidR="00B5209C" w:rsidRPr="00906C8C">
        <w:rPr>
          <w:rFonts w:ascii="Arial" w:hAnsi="Arial" w:cs="Arial"/>
          <w:sz w:val="24"/>
          <w:szCs w:val="24"/>
        </w:rPr>
        <w:t>como</w:t>
      </w:r>
      <w:r w:rsidR="00364B27" w:rsidRPr="00906C8C">
        <w:rPr>
          <w:rFonts w:ascii="Arial" w:hAnsi="Arial" w:cs="Arial"/>
          <w:sz w:val="24"/>
          <w:szCs w:val="24"/>
        </w:rPr>
        <w:t xml:space="preserve"> se ha determinado anteriormente, es decir, si es dentro del período se tomará como una valoración adicional dentro de la categoría de Exámenes</w:t>
      </w:r>
      <w:r w:rsidR="00A35D10" w:rsidRPr="00906C8C">
        <w:rPr>
          <w:rFonts w:ascii="Arial" w:hAnsi="Arial" w:cs="Arial"/>
          <w:sz w:val="24"/>
          <w:szCs w:val="24"/>
        </w:rPr>
        <w:t>, y en los casos de periodo o conjunto de períodos ya concluidos se promediará con la valoración respectiva.</w:t>
      </w:r>
    </w:p>
    <w:p w:rsidR="008B3546" w:rsidRPr="00906C8C" w:rsidRDefault="008B3546" w:rsidP="008B3546">
      <w:pPr>
        <w:spacing w:after="0" w:line="240" w:lineRule="auto"/>
        <w:jc w:val="both"/>
        <w:rPr>
          <w:rFonts w:ascii="Arial" w:hAnsi="Arial" w:cs="Arial"/>
          <w:sz w:val="24"/>
          <w:szCs w:val="24"/>
        </w:rPr>
      </w:pPr>
    </w:p>
    <w:p w:rsidR="00846B84" w:rsidRPr="00906C8C" w:rsidRDefault="008709E4" w:rsidP="00846B84">
      <w:pPr>
        <w:spacing w:after="0" w:line="240" w:lineRule="auto"/>
        <w:jc w:val="both"/>
        <w:rPr>
          <w:rFonts w:ascii="Arial" w:hAnsi="Arial" w:cs="Arial"/>
          <w:sz w:val="24"/>
          <w:szCs w:val="24"/>
        </w:rPr>
      </w:pPr>
      <w:r w:rsidRPr="00906C8C">
        <w:rPr>
          <w:rFonts w:ascii="Arial" w:eastAsia="Times New Roman" w:hAnsi="Arial" w:cs="Arial"/>
          <w:sz w:val="24"/>
          <w:szCs w:val="24"/>
          <w:lang w:eastAsia="es-CO"/>
        </w:rPr>
        <w:t xml:space="preserve">Dado que el proceso de evaluación es permanente, las actividades grupales o individuales de </w:t>
      </w:r>
      <w:r w:rsidR="0076352F" w:rsidRPr="007242E0">
        <w:rPr>
          <w:rFonts w:ascii="Arial" w:eastAsia="Times New Roman" w:hAnsi="Arial" w:cs="Arial"/>
          <w:sz w:val="24"/>
          <w:szCs w:val="24"/>
          <w:lang w:eastAsia="es-CO"/>
        </w:rPr>
        <w:t>recuperación</w:t>
      </w:r>
      <w:r w:rsidR="004A3F5C" w:rsidRPr="00906C8C">
        <w:rPr>
          <w:rFonts w:ascii="Arial" w:eastAsia="Times New Roman" w:hAnsi="Arial" w:cs="Arial"/>
          <w:sz w:val="24"/>
          <w:szCs w:val="24"/>
          <w:lang w:eastAsia="es-CO"/>
        </w:rPr>
        <w:t xml:space="preserve"> </w:t>
      </w:r>
      <w:r w:rsidRPr="00906C8C">
        <w:rPr>
          <w:rFonts w:ascii="Arial" w:eastAsia="Times New Roman" w:hAnsi="Arial" w:cs="Arial"/>
          <w:sz w:val="24"/>
          <w:szCs w:val="24"/>
          <w:lang w:eastAsia="es-CO"/>
        </w:rPr>
        <w:t>serán un componente de las actividades pedagógicas ordinarias. Estas actividades de apoyo a las estudiantes que evidencien dificultades, estarán dentro de la planeación y ejecución curricular que cada docente realice para los periodos y se desarrollarán a través de distintas estrategias pedagógicas y con el acompañamiento perm</w:t>
      </w:r>
      <w:r w:rsidR="00A069F0" w:rsidRPr="00906C8C">
        <w:rPr>
          <w:rFonts w:ascii="Arial" w:eastAsia="Times New Roman" w:hAnsi="Arial" w:cs="Arial"/>
          <w:sz w:val="24"/>
          <w:szCs w:val="24"/>
          <w:lang w:eastAsia="es-CO"/>
        </w:rPr>
        <w:t xml:space="preserve">anente de los padres de familia, y </w:t>
      </w:r>
      <w:r w:rsidR="00846B84" w:rsidRPr="00906C8C">
        <w:rPr>
          <w:rFonts w:ascii="Arial" w:hAnsi="Arial" w:cs="Arial"/>
          <w:sz w:val="24"/>
          <w:szCs w:val="24"/>
        </w:rPr>
        <w:t>deben quedar establecidas en el plan de evaluación elaborado al comienzo del año escolar en todas y cada una de las asignaturas.</w:t>
      </w:r>
    </w:p>
    <w:p w:rsidR="00DD413A" w:rsidRPr="00906C8C" w:rsidRDefault="008709E4" w:rsidP="008709E4">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lastRenderedPageBreak/>
        <w:br/>
        <w:t xml:space="preserve">La Institución </w:t>
      </w:r>
      <w:r w:rsidR="00C74A0A" w:rsidRPr="00906C8C">
        <w:rPr>
          <w:rFonts w:ascii="Arial" w:eastAsia="Times New Roman" w:hAnsi="Arial" w:cs="Arial"/>
          <w:sz w:val="24"/>
          <w:szCs w:val="24"/>
          <w:lang w:eastAsia="es-CO"/>
        </w:rPr>
        <w:t>programará tiempos</w:t>
      </w:r>
      <w:r w:rsidRPr="00906C8C">
        <w:rPr>
          <w:rFonts w:ascii="Arial" w:eastAsia="Times New Roman" w:hAnsi="Arial" w:cs="Arial"/>
          <w:sz w:val="24"/>
          <w:szCs w:val="24"/>
          <w:lang w:eastAsia="es-CO"/>
        </w:rPr>
        <w:t xml:space="preserve"> </w:t>
      </w:r>
      <w:r w:rsidR="001237EB" w:rsidRPr="00906C8C">
        <w:rPr>
          <w:rFonts w:ascii="Arial" w:eastAsia="Times New Roman" w:hAnsi="Arial" w:cs="Arial"/>
          <w:sz w:val="24"/>
          <w:szCs w:val="24"/>
          <w:lang w:eastAsia="es-CO"/>
        </w:rPr>
        <w:t xml:space="preserve">para la realización </w:t>
      </w:r>
      <w:r w:rsidR="005731DF" w:rsidRPr="00906C8C">
        <w:rPr>
          <w:rFonts w:ascii="Arial" w:eastAsia="Times New Roman" w:hAnsi="Arial" w:cs="Arial"/>
          <w:sz w:val="24"/>
          <w:szCs w:val="24"/>
          <w:lang w:eastAsia="es-CO"/>
        </w:rPr>
        <w:t>de las act</w:t>
      </w:r>
      <w:r w:rsidR="001237EB" w:rsidRPr="00906C8C">
        <w:rPr>
          <w:rFonts w:ascii="Arial" w:eastAsia="Times New Roman" w:hAnsi="Arial" w:cs="Arial"/>
          <w:sz w:val="24"/>
          <w:szCs w:val="24"/>
          <w:lang w:eastAsia="es-CO"/>
        </w:rPr>
        <w:t>ividades de Nivelación y/o Profundización post finalización de periodos académicos</w:t>
      </w:r>
      <w:r w:rsidR="00C74A0A" w:rsidRPr="00906C8C">
        <w:rPr>
          <w:rFonts w:ascii="Arial" w:eastAsia="Times New Roman" w:hAnsi="Arial" w:cs="Arial"/>
          <w:sz w:val="24"/>
          <w:szCs w:val="24"/>
          <w:lang w:eastAsia="es-CO"/>
        </w:rPr>
        <w:t xml:space="preserve">. </w:t>
      </w:r>
      <w:r w:rsidRPr="00906C8C">
        <w:rPr>
          <w:rFonts w:ascii="Arial" w:eastAsia="Times New Roman" w:hAnsi="Arial" w:cs="Arial"/>
          <w:sz w:val="24"/>
          <w:szCs w:val="24"/>
          <w:lang w:eastAsia="es-CO"/>
        </w:rPr>
        <w:t xml:space="preserve">Se hará un proceso de </w:t>
      </w:r>
      <w:r w:rsidR="00C74A0A" w:rsidRPr="00906C8C">
        <w:rPr>
          <w:rFonts w:ascii="Arial" w:eastAsia="Times New Roman" w:hAnsi="Arial" w:cs="Arial"/>
          <w:sz w:val="24"/>
          <w:szCs w:val="24"/>
          <w:lang w:eastAsia="es-CO"/>
        </w:rPr>
        <w:t>nivelación o</w:t>
      </w:r>
      <w:r w:rsidRPr="00906C8C">
        <w:rPr>
          <w:rFonts w:ascii="Arial" w:eastAsia="Times New Roman" w:hAnsi="Arial" w:cs="Arial"/>
          <w:sz w:val="24"/>
          <w:szCs w:val="24"/>
          <w:lang w:eastAsia="es-CO"/>
        </w:rPr>
        <w:t xml:space="preserve"> profundización </w:t>
      </w:r>
      <w:r w:rsidR="00C74A0A" w:rsidRPr="00906C8C">
        <w:rPr>
          <w:rFonts w:ascii="Arial" w:eastAsia="Times New Roman" w:hAnsi="Arial" w:cs="Arial"/>
          <w:sz w:val="24"/>
          <w:szCs w:val="24"/>
          <w:lang w:eastAsia="es-CO"/>
        </w:rPr>
        <w:t>posterior</w:t>
      </w:r>
      <w:r w:rsidRPr="00906C8C">
        <w:rPr>
          <w:rFonts w:ascii="Arial" w:eastAsia="Times New Roman" w:hAnsi="Arial" w:cs="Arial"/>
          <w:sz w:val="24"/>
          <w:szCs w:val="24"/>
          <w:lang w:eastAsia="es-CO"/>
        </w:rPr>
        <w:t xml:space="preserve"> a la terminación de</w:t>
      </w:r>
      <w:r w:rsidR="00C74A0A" w:rsidRPr="00906C8C">
        <w:rPr>
          <w:rFonts w:ascii="Arial" w:eastAsia="Times New Roman" w:hAnsi="Arial" w:cs="Arial"/>
          <w:sz w:val="24"/>
          <w:szCs w:val="24"/>
          <w:lang w:eastAsia="es-CO"/>
        </w:rPr>
        <w:t xml:space="preserve"> cada período académico</w:t>
      </w:r>
      <w:r w:rsidR="007242E0">
        <w:rPr>
          <w:rFonts w:ascii="Arial" w:eastAsia="Times New Roman" w:hAnsi="Arial" w:cs="Arial"/>
          <w:sz w:val="24"/>
          <w:szCs w:val="24"/>
          <w:lang w:eastAsia="es-CO"/>
        </w:rPr>
        <w:t>.</w:t>
      </w:r>
      <w:r w:rsidRPr="00906C8C">
        <w:rPr>
          <w:rFonts w:ascii="Arial" w:eastAsia="Times New Roman" w:hAnsi="Arial" w:cs="Arial"/>
          <w:sz w:val="24"/>
          <w:szCs w:val="24"/>
          <w:lang w:eastAsia="es-CO"/>
        </w:rPr>
        <w:t xml:space="preserve"> </w:t>
      </w:r>
    </w:p>
    <w:p w:rsidR="008709E4" w:rsidRPr="00906C8C" w:rsidRDefault="008709E4" w:rsidP="008709E4">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br/>
      </w:r>
      <w:r w:rsidR="001E3680" w:rsidRPr="00906C8C">
        <w:rPr>
          <w:rFonts w:ascii="Arial" w:eastAsia="Times New Roman" w:hAnsi="Arial" w:cs="Arial"/>
          <w:b/>
          <w:sz w:val="24"/>
          <w:szCs w:val="24"/>
          <w:lang w:eastAsia="es-CO"/>
        </w:rPr>
        <w:t>Parágrafo</w:t>
      </w:r>
      <w:r w:rsidRPr="00906C8C">
        <w:rPr>
          <w:rFonts w:ascii="Arial" w:eastAsia="Times New Roman" w:hAnsi="Arial" w:cs="Arial"/>
          <w:b/>
          <w:sz w:val="24"/>
          <w:szCs w:val="24"/>
          <w:lang w:eastAsia="es-CO"/>
        </w:rPr>
        <w:t xml:space="preserve"> 1:</w:t>
      </w:r>
      <w:r w:rsidRPr="00906C8C">
        <w:rPr>
          <w:rFonts w:ascii="Arial" w:eastAsia="Times New Roman" w:hAnsi="Arial" w:cs="Arial"/>
          <w:sz w:val="24"/>
          <w:szCs w:val="24"/>
          <w:lang w:eastAsia="es-CO"/>
        </w:rPr>
        <w:t xml:space="preserve"> Los estudiantes que no presenten dificultades o insuficiencias en su proceso educativo podrán realizar actividades de profundización asignadas y programadas por el docente de la asignatura</w:t>
      </w:r>
      <w:r w:rsidR="00885D00" w:rsidRPr="00906C8C">
        <w:rPr>
          <w:rFonts w:ascii="Arial" w:eastAsia="Times New Roman" w:hAnsi="Arial" w:cs="Arial"/>
          <w:sz w:val="24"/>
          <w:szCs w:val="24"/>
          <w:lang w:eastAsia="es-CO"/>
        </w:rPr>
        <w:t xml:space="preserve"> o en los tiempos establecidos institucionalmente</w:t>
      </w:r>
      <w:r w:rsidRPr="00906C8C">
        <w:rPr>
          <w:rFonts w:ascii="Arial" w:eastAsia="Times New Roman" w:hAnsi="Arial" w:cs="Arial"/>
          <w:sz w:val="24"/>
          <w:szCs w:val="24"/>
          <w:lang w:eastAsia="es-CO"/>
        </w:rPr>
        <w:t>.</w:t>
      </w:r>
    </w:p>
    <w:p w:rsidR="008709E4" w:rsidRPr="00906C8C" w:rsidRDefault="008709E4" w:rsidP="008709E4">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br/>
      </w:r>
      <w:r w:rsidR="001E3680" w:rsidRPr="00906C8C">
        <w:rPr>
          <w:rFonts w:ascii="Arial" w:eastAsia="Times New Roman" w:hAnsi="Arial" w:cs="Arial"/>
          <w:b/>
          <w:sz w:val="24"/>
          <w:szCs w:val="24"/>
          <w:lang w:eastAsia="es-CO"/>
        </w:rPr>
        <w:t>Parágrafo</w:t>
      </w:r>
      <w:r w:rsidRPr="00906C8C">
        <w:rPr>
          <w:rFonts w:ascii="Arial" w:eastAsia="Times New Roman" w:hAnsi="Arial" w:cs="Arial"/>
          <w:b/>
          <w:sz w:val="24"/>
          <w:szCs w:val="24"/>
          <w:lang w:eastAsia="es-CO"/>
        </w:rPr>
        <w:t xml:space="preserve"> 2:</w:t>
      </w:r>
      <w:r w:rsidRPr="00906C8C">
        <w:rPr>
          <w:rFonts w:ascii="Arial" w:eastAsia="Times New Roman" w:hAnsi="Arial" w:cs="Arial"/>
          <w:sz w:val="24"/>
          <w:szCs w:val="24"/>
          <w:lang w:eastAsia="es-CO"/>
        </w:rPr>
        <w:t xml:space="preserve"> El </w:t>
      </w:r>
      <w:r w:rsidR="00906A09" w:rsidRPr="00906C8C">
        <w:rPr>
          <w:rFonts w:ascii="Arial" w:eastAsia="Times New Roman" w:hAnsi="Arial" w:cs="Arial"/>
          <w:sz w:val="24"/>
          <w:szCs w:val="24"/>
          <w:lang w:eastAsia="es-CO"/>
        </w:rPr>
        <w:t xml:space="preserve">estudiante que </w:t>
      </w:r>
      <w:r w:rsidRPr="00906C8C">
        <w:rPr>
          <w:rFonts w:ascii="Arial" w:eastAsia="Times New Roman" w:hAnsi="Arial" w:cs="Arial"/>
          <w:sz w:val="24"/>
          <w:szCs w:val="24"/>
          <w:lang w:eastAsia="es-CO"/>
        </w:rPr>
        <w:t>incumpl</w:t>
      </w:r>
      <w:r w:rsidR="00906A09" w:rsidRPr="00906C8C">
        <w:rPr>
          <w:rFonts w:ascii="Arial" w:eastAsia="Times New Roman" w:hAnsi="Arial" w:cs="Arial"/>
          <w:sz w:val="24"/>
          <w:szCs w:val="24"/>
          <w:lang w:eastAsia="es-CO"/>
        </w:rPr>
        <w:t>a</w:t>
      </w:r>
      <w:r w:rsidRPr="00906C8C">
        <w:rPr>
          <w:rFonts w:ascii="Arial" w:eastAsia="Times New Roman" w:hAnsi="Arial" w:cs="Arial"/>
          <w:sz w:val="24"/>
          <w:szCs w:val="24"/>
          <w:lang w:eastAsia="es-CO"/>
        </w:rPr>
        <w:t xml:space="preserve"> </w:t>
      </w:r>
      <w:r w:rsidR="00906A09" w:rsidRPr="00906C8C">
        <w:rPr>
          <w:rFonts w:ascii="Arial" w:eastAsia="Times New Roman" w:hAnsi="Arial" w:cs="Arial"/>
          <w:sz w:val="24"/>
          <w:szCs w:val="24"/>
          <w:lang w:eastAsia="es-CO"/>
        </w:rPr>
        <w:t xml:space="preserve">con la presentación de actividades </w:t>
      </w:r>
      <w:r w:rsidRPr="00906C8C">
        <w:rPr>
          <w:rFonts w:ascii="Arial" w:eastAsia="Times New Roman" w:hAnsi="Arial" w:cs="Arial"/>
          <w:sz w:val="24"/>
          <w:szCs w:val="24"/>
          <w:lang w:eastAsia="es-CO"/>
        </w:rPr>
        <w:t>pedagógicas</w:t>
      </w:r>
      <w:r w:rsidR="007242E0" w:rsidRPr="007242E0">
        <w:rPr>
          <w:rFonts w:ascii="Arial" w:eastAsia="Times New Roman" w:hAnsi="Arial" w:cs="Arial"/>
          <w:sz w:val="24"/>
          <w:szCs w:val="24"/>
          <w:lang w:eastAsia="es-CO"/>
        </w:rPr>
        <w:t xml:space="preserve"> </w:t>
      </w:r>
      <w:r w:rsidR="007242E0" w:rsidRPr="00906C8C">
        <w:rPr>
          <w:rFonts w:ascii="Arial" w:eastAsia="Times New Roman" w:hAnsi="Arial" w:cs="Arial"/>
          <w:sz w:val="24"/>
          <w:szCs w:val="24"/>
          <w:lang w:eastAsia="es-CO"/>
        </w:rPr>
        <w:t>de recuperación</w:t>
      </w:r>
      <w:r w:rsidR="007242E0">
        <w:rPr>
          <w:rFonts w:ascii="Arial" w:eastAsia="Times New Roman" w:hAnsi="Arial" w:cs="Arial"/>
          <w:sz w:val="24"/>
          <w:szCs w:val="24"/>
          <w:lang w:eastAsia="es-CO"/>
        </w:rPr>
        <w:t xml:space="preserve">, sin excusa justificada, </w:t>
      </w:r>
      <w:r w:rsidRPr="00906C8C">
        <w:rPr>
          <w:rFonts w:ascii="Arial" w:eastAsia="Times New Roman" w:hAnsi="Arial" w:cs="Arial"/>
          <w:sz w:val="24"/>
          <w:szCs w:val="24"/>
          <w:lang w:eastAsia="es-CO"/>
        </w:rPr>
        <w:t xml:space="preserve"> </w:t>
      </w:r>
      <w:r w:rsidR="007242E0">
        <w:rPr>
          <w:rFonts w:ascii="Arial" w:eastAsia="Times New Roman" w:hAnsi="Arial" w:cs="Arial"/>
          <w:sz w:val="24"/>
          <w:szCs w:val="24"/>
          <w:lang w:eastAsia="es-CO"/>
        </w:rPr>
        <w:t>no tendrá derecho a solicitar nuevas fechas.</w:t>
      </w:r>
    </w:p>
    <w:p w:rsidR="001C25F8" w:rsidRPr="00906C8C" w:rsidRDefault="001C25F8" w:rsidP="008709E4">
      <w:pPr>
        <w:spacing w:after="0" w:line="240" w:lineRule="auto"/>
        <w:jc w:val="both"/>
        <w:rPr>
          <w:rFonts w:ascii="Arial" w:eastAsia="Times New Roman" w:hAnsi="Arial" w:cs="Arial"/>
          <w:sz w:val="24"/>
          <w:szCs w:val="24"/>
          <w:lang w:eastAsia="es-CO"/>
        </w:rPr>
      </w:pPr>
    </w:p>
    <w:p w:rsidR="001C25F8" w:rsidRPr="00906C8C" w:rsidRDefault="001E3680" w:rsidP="008709E4">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Parágrafo</w:t>
      </w:r>
      <w:r w:rsidR="001C25F8" w:rsidRPr="00906C8C">
        <w:rPr>
          <w:rFonts w:ascii="Arial" w:eastAsia="Times New Roman" w:hAnsi="Arial" w:cs="Arial"/>
          <w:b/>
          <w:sz w:val="24"/>
          <w:szCs w:val="24"/>
          <w:lang w:eastAsia="es-CO"/>
        </w:rPr>
        <w:t xml:space="preserve"> 3: </w:t>
      </w:r>
      <w:r w:rsidR="001C25F8" w:rsidRPr="00906C8C">
        <w:rPr>
          <w:rFonts w:ascii="Arial" w:hAnsi="Arial" w:cs="Arial"/>
          <w:sz w:val="24"/>
          <w:szCs w:val="24"/>
        </w:rPr>
        <w:t xml:space="preserve">Para la </w:t>
      </w:r>
      <w:r w:rsidR="00DF73D4" w:rsidRPr="00906C8C">
        <w:rPr>
          <w:rFonts w:ascii="Arial" w:hAnsi="Arial" w:cs="Arial"/>
          <w:sz w:val="24"/>
          <w:szCs w:val="24"/>
        </w:rPr>
        <w:t>nivelación</w:t>
      </w:r>
      <w:r w:rsidR="001C25F8" w:rsidRPr="00906C8C">
        <w:rPr>
          <w:rFonts w:ascii="Arial" w:hAnsi="Arial" w:cs="Arial"/>
          <w:sz w:val="24"/>
          <w:szCs w:val="24"/>
        </w:rPr>
        <w:t xml:space="preserve"> de </w:t>
      </w:r>
      <w:r w:rsidR="00DF73D4" w:rsidRPr="00906C8C">
        <w:rPr>
          <w:rFonts w:ascii="Arial" w:hAnsi="Arial" w:cs="Arial"/>
          <w:sz w:val="24"/>
          <w:szCs w:val="24"/>
        </w:rPr>
        <w:t xml:space="preserve">desempeños </w:t>
      </w:r>
      <w:r w:rsidR="001C25F8" w:rsidRPr="00906C8C">
        <w:rPr>
          <w:rFonts w:ascii="Arial" w:hAnsi="Arial" w:cs="Arial"/>
          <w:sz w:val="24"/>
          <w:szCs w:val="24"/>
        </w:rPr>
        <w:t>no alcanzados en las asignaturas de carácter semestral</w:t>
      </w:r>
      <w:r w:rsidR="00DF73D4" w:rsidRPr="00906C8C">
        <w:rPr>
          <w:rFonts w:ascii="Arial" w:hAnsi="Arial" w:cs="Arial"/>
          <w:sz w:val="24"/>
          <w:szCs w:val="24"/>
        </w:rPr>
        <w:t>,</w:t>
      </w:r>
      <w:r w:rsidR="001C25F8" w:rsidRPr="00906C8C">
        <w:rPr>
          <w:rFonts w:ascii="Arial" w:hAnsi="Arial" w:cs="Arial"/>
          <w:sz w:val="24"/>
          <w:szCs w:val="24"/>
        </w:rPr>
        <w:t xml:space="preserve"> los estudiantes </w:t>
      </w:r>
      <w:r w:rsidR="00DF73D4" w:rsidRPr="00906C8C">
        <w:rPr>
          <w:rFonts w:ascii="Arial" w:hAnsi="Arial" w:cs="Arial"/>
          <w:sz w:val="24"/>
          <w:szCs w:val="24"/>
        </w:rPr>
        <w:t>tendrán la posibilidad de realizarlos en los tiempos programados institucionalmente y con un docente nominado para tal efecto por Coordinación Académica.</w:t>
      </w:r>
    </w:p>
    <w:p w:rsidR="001C25F8" w:rsidRPr="00906C8C" w:rsidRDefault="001C25F8" w:rsidP="008709E4">
      <w:pPr>
        <w:spacing w:after="0" w:line="240" w:lineRule="auto"/>
        <w:jc w:val="both"/>
        <w:rPr>
          <w:rFonts w:ascii="Arial" w:hAnsi="Arial" w:cs="Arial"/>
          <w:sz w:val="24"/>
          <w:szCs w:val="24"/>
        </w:rPr>
      </w:pPr>
    </w:p>
    <w:p w:rsidR="006B2729" w:rsidRPr="00906C8C" w:rsidRDefault="001E3680" w:rsidP="001C25F8">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Parágrafo</w:t>
      </w:r>
      <w:r w:rsidR="001C25F8" w:rsidRPr="00906C8C">
        <w:rPr>
          <w:rFonts w:ascii="Arial" w:eastAsia="Times New Roman" w:hAnsi="Arial" w:cs="Arial"/>
          <w:b/>
          <w:sz w:val="24"/>
          <w:szCs w:val="24"/>
          <w:lang w:eastAsia="es-CO"/>
        </w:rPr>
        <w:t xml:space="preserve"> 4:</w:t>
      </w:r>
      <w:r w:rsidR="006B2729" w:rsidRPr="00906C8C">
        <w:rPr>
          <w:rFonts w:ascii="Arial" w:eastAsia="Times New Roman" w:hAnsi="Arial" w:cs="Arial"/>
          <w:b/>
          <w:sz w:val="24"/>
          <w:szCs w:val="24"/>
          <w:lang w:eastAsia="es-CO"/>
        </w:rPr>
        <w:t xml:space="preserve"> </w:t>
      </w:r>
      <w:r w:rsidR="001C25F8" w:rsidRPr="00906C8C">
        <w:rPr>
          <w:rFonts w:ascii="Arial" w:hAnsi="Arial" w:cs="Arial"/>
          <w:sz w:val="24"/>
          <w:szCs w:val="24"/>
        </w:rPr>
        <w:t xml:space="preserve">Las oportunidades, estrategias y mecanismos de </w:t>
      </w:r>
      <w:r w:rsidR="00DF73D4" w:rsidRPr="00906C8C">
        <w:rPr>
          <w:rFonts w:ascii="Arial" w:hAnsi="Arial" w:cs="Arial"/>
          <w:sz w:val="24"/>
          <w:szCs w:val="24"/>
        </w:rPr>
        <w:t>nivelación y</w:t>
      </w:r>
      <w:r w:rsidR="006B2729" w:rsidRPr="00906C8C">
        <w:rPr>
          <w:rFonts w:ascii="Arial" w:hAnsi="Arial" w:cs="Arial"/>
          <w:sz w:val="24"/>
          <w:szCs w:val="24"/>
        </w:rPr>
        <w:t>/o</w:t>
      </w:r>
      <w:r w:rsidR="00DF73D4" w:rsidRPr="00906C8C">
        <w:rPr>
          <w:rFonts w:ascii="Arial" w:hAnsi="Arial" w:cs="Arial"/>
          <w:sz w:val="24"/>
          <w:szCs w:val="24"/>
        </w:rPr>
        <w:t xml:space="preserve"> profundización</w:t>
      </w:r>
      <w:r w:rsidR="001C25F8" w:rsidRPr="00906C8C">
        <w:rPr>
          <w:rFonts w:ascii="Arial" w:hAnsi="Arial" w:cs="Arial"/>
          <w:sz w:val="24"/>
          <w:szCs w:val="24"/>
        </w:rPr>
        <w:t xml:space="preserve"> se desarrollaran en común acuerdo con el docente de la asignatura</w:t>
      </w:r>
      <w:r w:rsidR="00DF73D4" w:rsidRPr="00906C8C">
        <w:rPr>
          <w:rFonts w:ascii="Arial" w:hAnsi="Arial" w:cs="Arial"/>
          <w:sz w:val="24"/>
          <w:szCs w:val="24"/>
        </w:rPr>
        <w:t>. E</w:t>
      </w:r>
      <w:r w:rsidR="001C25F8" w:rsidRPr="00906C8C">
        <w:rPr>
          <w:rFonts w:ascii="Arial" w:hAnsi="Arial" w:cs="Arial"/>
          <w:sz w:val="24"/>
          <w:szCs w:val="24"/>
        </w:rPr>
        <w:t xml:space="preserve">stas recuperaciones se realizaran sobre los </w:t>
      </w:r>
      <w:r w:rsidR="00DF73D4" w:rsidRPr="00906C8C">
        <w:rPr>
          <w:rFonts w:ascii="Arial" w:hAnsi="Arial" w:cs="Arial"/>
          <w:sz w:val="24"/>
          <w:szCs w:val="24"/>
        </w:rPr>
        <w:t>desempeños</w:t>
      </w:r>
      <w:r w:rsidR="001C25F8" w:rsidRPr="00906C8C">
        <w:rPr>
          <w:rFonts w:ascii="Arial" w:hAnsi="Arial" w:cs="Arial"/>
          <w:sz w:val="24"/>
          <w:szCs w:val="24"/>
        </w:rPr>
        <w:t xml:space="preserve"> desarrollados y </w:t>
      </w:r>
      <w:r w:rsidR="00DF73D4" w:rsidRPr="00906C8C">
        <w:rPr>
          <w:rFonts w:ascii="Arial" w:hAnsi="Arial" w:cs="Arial"/>
          <w:sz w:val="24"/>
          <w:szCs w:val="24"/>
        </w:rPr>
        <w:t>evaluados durante el</w:t>
      </w:r>
      <w:r w:rsidR="00F52BE4" w:rsidRPr="00906C8C">
        <w:rPr>
          <w:rFonts w:ascii="Arial" w:hAnsi="Arial" w:cs="Arial"/>
          <w:sz w:val="24"/>
          <w:szCs w:val="24"/>
        </w:rPr>
        <w:t xml:space="preserve"> o </w:t>
      </w:r>
      <w:r w:rsidR="002A10C3" w:rsidRPr="00906C8C">
        <w:rPr>
          <w:rFonts w:ascii="Arial" w:hAnsi="Arial" w:cs="Arial"/>
          <w:sz w:val="24"/>
          <w:szCs w:val="24"/>
        </w:rPr>
        <w:t xml:space="preserve">los </w:t>
      </w:r>
      <w:r w:rsidR="00F52BE4" w:rsidRPr="00906C8C">
        <w:rPr>
          <w:rFonts w:ascii="Arial" w:hAnsi="Arial" w:cs="Arial"/>
          <w:sz w:val="24"/>
          <w:szCs w:val="24"/>
        </w:rPr>
        <w:t>períodos académicos respectivos</w:t>
      </w:r>
      <w:r w:rsidR="001C25F8" w:rsidRPr="00906C8C">
        <w:rPr>
          <w:rFonts w:ascii="Arial" w:hAnsi="Arial" w:cs="Arial"/>
          <w:sz w:val="24"/>
          <w:szCs w:val="24"/>
        </w:rPr>
        <w:t>.</w:t>
      </w:r>
      <w:r w:rsidR="00F52BE4" w:rsidRPr="00906C8C">
        <w:rPr>
          <w:rFonts w:ascii="Arial" w:hAnsi="Arial" w:cs="Arial"/>
          <w:sz w:val="24"/>
          <w:szCs w:val="24"/>
        </w:rPr>
        <w:t xml:space="preserve"> </w:t>
      </w:r>
    </w:p>
    <w:p w:rsidR="006B2729" w:rsidRPr="00906C8C" w:rsidRDefault="006B2729" w:rsidP="001C25F8">
      <w:pPr>
        <w:spacing w:after="0" w:line="240" w:lineRule="auto"/>
        <w:jc w:val="both"/>
        <w:rPr>
          <w:rFonts w:ascii="Arial" w:hAnsi="Arial" w:cs="Arial"/>
          <w:sz w:val="24"/>
          <w:szCs w:val="24"/>
        </w:rPr>
      </w:pPr>
    </w:p>
    <w:p w:rsidR="001C25F8" w:rsidRPr="00906C8C" w:rsidRDefault="006B2729" w:rsidP="001C25F8">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 xml:space="preserve">Parágrafo 5: </w:t>
      </w:r>
      <w:r w:rsidR="00F52BE4" w:rsidRPr="00906C8C">
        <w:rPr>
          <w:rFonts w:ascii="Arial" w:hAnsi="Arial" w:cs="Arial"/>
          <w:sz w:val="24"/>
          <w:szCs w:val="24"/>
        </w:rPr>
        <w:t xml:space="preserve">En el caso en que </w:t>
      </w:r>
      <w:r w:rsidRPr="00906C8C">
        <w:rPr>
          <w:rFonts w:ascii="Arial" w:hAnsi="Arial" w:cs="Arial"/>
          <w:sz w:val="24"/>
          <w:szCs w:val="24"/>
        </w:rPr>
        <w:t>un</w:t>
      </w:r>
      <w:r w:rsidR="00F52BE4" w:rsidRPr="00906C8C">
        <w:rPr>
          <w:rFonts w:ascii="Arial" w:hAnsi="Arial" w:cs="Arial"/>
          <w:sz w:val="24"/>
          <w:szCs w:val="24"/>
        </w:rPr>
        <w:t xml:space="preserve"> docente no ofrezca </w:t>
      </w:r>
      <w:r w:rsidRPr="00906C8C">
        <w:rPr>
          <w:rFonts w:ascii="Arial" w:hAnsi="Arial" w:cs="Arial"/>
          <w:sz w:val="24"/>
          <w:szCs w:val="24"/>
        </w:rPr>
        <w:t xml:space="preserve">posibilidad alguna de presentar </w:t>
      </w:r>
      <w:r w:rsidR="002A10C3" w:rsidRPr="00906C8C">
        <w:rPr>
          <w:rFonts w:ascii="Arial" w:hAnsi="Arial" w:cs="Arial"/>
          <w:sz w:val="24"/>
          <w:szCs w:val="24"/>
        </w:rPr>
        <w:t>actividades de recuperación</w:t>
      </w:r>
      <w:r w:rsidR="00F52BE4" w:rsidRPr="00906C8C">
        <w:rPr>
          <w:rFonts w:ascii="Arial" w:hAnsi="Arial" w:cs="Arial"/>
          <w:sz w:val="24"/>
          <w:szCs w:val="24"/>
        </w:rPr>
        <w:t xml:space="preserve">, el estudiante podrá interponer recurso </w:t>
      </w:r>
      <w:r w:rsidRPr="00906C8C">
        <w:rPr>
          <w:rFonts w:ascii="Arial" w:hAnsi="Arial" w:cs="Arial"/>
          <w:sz w:val="24"/>
          <w:szCs w:val="24"/>
        </w:rPr>
        <w:t>a</w:t>
      </w:r>
      <w:r w:rsidR="0019492D" w:rsidRPr="00906C8C">
        <w:rPr>
          <w:rFonts w:ascii="Arial" w:hAnsi="Arial" w:cs="Arial"/>
          <w:sz w:val="24"/>
          <w:szCs w:val="24"/>
        </w:rPr>
        <w:t>nte el</w:t>
      </w:r>
      <w:r w:rsidR="00F52BE4" w:rsidRPr="00906C8C">
        <w:rPr>
          <w:rFonts w:ascii="Arial" w:hAnsi="Arial" w:cs="Arial"/>
          <w:sz w:val="24"/>
          <w:szCs w:val="24"/>
        </w:rPr>
        <w:t xml:space="preserve"> Consejo Académico, presentando la queja respectiva</w:t>
      </w:r>
      <w:r w:rsidR="004B2E60" w:rsidRPr="00906C8C">
        <w:rPr>
          <w:rFonts w:ascii="Arial" w:hAnsi="Arial" w:cs="Arial"/>
          <w:sz w:val="24"/>
          <w:szCs w:val="24"/>
        </w:rPr>
        <w:t xml:space="preserve"> </w:t>
      </w:r>
      <w:r w:rsidRPr="00906C8C">
        <w:rPr>
          <w:rFonts w:ascii="Arial" w:hAnsi="Arial" w:cs="Arial"/>
          <w:sz w:val="24"/>
          <w:szCs w:val="24"/>
        </w:rPr>
        <w:t>a Coordinación Académica. E</w:t>
      </w:r>
      <w:r w:rsidR="004B2E60" w:rsidRPr="00906C8C">
        <w:rPr>
          <w:rFonts w:ascii="Arial" w:hAnsi="Arial" w:cs="Arial"/>
          <w:sz w:val="24"/>
          <w:szCs w:val="24"/>
        </w:rPr>
        <w:t xml:space="preserve">n caso en que se compruebe el no cumplimiento de </w:t>
      </w:r>
      <w:r w:rsidRPr="00906C8C">
        <w:rPr>
          <w:rFonts w:ascii="Arial" w:hAnsi="Arial" w:cs="Arial"/>
          <w:sz w:val="24"/>
          <w:szCs w:val="24"/>
        </w:rPr>
        <w:t xml:space="preserve">la obligación por parte del docente, el Consejo Académico </w:t>
      </w:r>
      <w:r w:rsidR="005633F3" w:rsidRPr="00906C8C">
        <w:rPr>
          <w:rFonts w:ascii="Arial" w:hAnsi="Arial" w:cs="Arial"/>
          <w:sz w:val="24"/>
          <w:szCs w:val="24"/>
        </w:rPr>
        <w:t>debe</w:t>
      </w:r>
      <w:r w:rsidRPr="00906C8C">
        <w:rPr>
          <w:rFonts w:ascii="Arial" w:hAnsi="Arial" w:cs="Arial"/>
          <w:sz w:val="24"/>
          <w:szCs w:val="24"/>
        </w:rPr>
        <w:t>rá designar un segundo calificador para tal efecto.</w:t>
      </w:r>
    </w:p>
    <w:p w:rsidR="006940A2" w:rsidRPr="00906C8C" w:rsidRDefault="006940A2" w:rsidP="001C25F8">
      <w:pPr>
        <w:spacing w:after="0" w:line="240" w:lineRule="auto"/>
        <w:jc w:val="both"/>
        <w:rPr>
          <w:rFonts w:ascii="Arial" w:hAnsi="Arial" w:cs="Arial"/>
          <w:sz w:val="24"/>
          <w:szCs w:val="24"/>
        </w:rPr>
      </w:pPr>
    </w:p>
    <w:p w:rsidR="003C2D22" w:rsidRPr="00906C8C" w:rsidRDefault="003C2D22" w:rsidP="003C2D22">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Artículo 1</w:t>
      </w:r>
      <w:r w:rsidR="0079666C" w:rsidRPr="00906C8C">
        <w:rPr>
          <w:rFonts w:ascii="Arial" w:eastAsia="Times New Roman" w:hAnsi="Arial" w:cs="Arial"/>
          <w:b/>
          <w:sz w:val="24"/>
          <w:szCs w:val="24"/>
          <w:lang w:eastAsia="es-CO"/>
        </w:rPr>
        <w:t>5</w:t>
      </w:r>
      <w:r w:rsidRPr="00906C8C">
        <w:rPr>
          <w:rFonts w:ascii="Arial" w:eastAsia="Times New Roman" w:hAnsi="Arial" w:cs="Arial"/>
          <w:b/>
          <w:sz w:val="24"/>
          <w:szCs w:val="24"/>
          <w:lang w:eastAsia="es-CO"/>
        </w:rPr>
        <w:t xml:space="preserve">°: Registro de las pruebas de Recuperación. </w:t>
      </w:r>
      <w:r w:rsidRPr="00906C8C">
        <w:rPr>
          <w:rFonts w:ascii="Arial" w:hAnsi="Arial" w:cs="Arial"/>
          <w:sz w:val="24"/>
          <w:szCs w:val="24"/>
        </w:rPr>
        <w:t xml:space="preserve">Los docentes deben registrar los resultados del programa de recuperación realizado a los estudiantes, como evidencia de la superación o no de los </w:t>
      </w:r>
      <w:r w:rsidR="006842CC" w:rsidRPr="00906C8C">
        <w:rPr>
          <w:rFonts w:ascii="Arial" w:hAnsi="Arial" w:cs="Arial"/>
          <w:sz w:val="24"/>
          <w:szCs w:val="24"/>
        </w:rPr>
        <w:t>indicadores y desempeños</w:t>
      </w:r>
      <w:r w:rsidRPr="00906C8C">
        <w:rPr>
          <w:rFonts w:ascii="Arial" w:hAnsi="Arial" w:cs="Arial"/>
          <w:sz w:val="24"/>
          <w:szCs w:val="24"/>
        </w:rPr>
        <w:t xml:space="preserve"> evaluados</w:t>
      </w:r>
      <w:r w:rsidR="006842CC" w:rsidRPr="00906C8C">
        <w:rPr>
          <w:rFonts w:ascii="Arial" w:hAnsi="Arial" w:cs="Arial"/>
          <w:sz w:val="24"/>
          <w:szCs w:val="24"/>
        </w:rPr>
        <w:t>,</w:t>
      </w:r>
      <w:r w:rsidRPr="00906C8C">
        <w:rPr>
          <w:rFonts w:ascii="Arial" w:hAnsi="Arial" w:cs="Arial"/>
          <w:sz w:val="24"/>
          <w:szCs w:val="24"/>
        </w:rPr>
        <w:t xml:space="preserve"> en </w:t>
      </w:r>
      <w:r w:rsidR="000A7B16" w:rsidRPr="00906C8C">
        <w:rPr>
          <w:rFonts w:ascii="Arial" w:hAnsi="Arial" w:cs="Arial"/>
          <w:sz w:val="24"/>
          <w:szCs w:val="24"/>
        </w:rPr>
        <w:t>el</w:t>
      </w:r>
      <w:r w:rsidRPr="00906C8C">
        <w:rPr>
          <w:rFonts w:ascii="Arial" w:hAnsi="Arial" w:cs="Arial"/>
          <w:sz w:val="24"/>
          <w:szCs w:val="24"/>
        </w:rPr>
        <w:t xml:space="preserve"> formato institucional y ser entregados a Secretaría Académica, según cronograma Institucional.</w:t>
      </w:r>
      <w:r w:rsidR="001E5DA3" w:rsidRPr="00906C8C">
        <w:rPr>
          <w:rFonts w:ascii="Arial" w:hAnsi="Arial" w:cs="Arial"/>
          <w:sz w:val="24"/>
          <w:szCs w:val="24"/>
        </w:rPr>
        <w:t xml:space="preserve">  En </w:t>
      </w:r>
      <w:r w:rsidR="006842CC" w:rsidRPr="00906C8C">
        <w:rPr>
          <w:rFonts w:ascii="Arial" w:hAnsi="Arial" w:cs="Arial"/>
          <w:sz w:val="24"/>
          <w:szCs w:val="24"/>
        </w:rPr>
        <w:t xml:space="preserve">el </w:t>
      </w:r>
      <w:r w:rsidR="001E5DA3" w:rsidRPr="00906C8C">
        <w:rPr>
          <w:rFonts w:ascii="Arial" w:hAnsi="Arial" w:cs="Arial"/>
          <w:sz w:val="24"/>
          <w:szCs w:val="24"/>
        </w:rPr>
        <w:t xml:space="preserve">caso </w:t>
      </w:r>
      <w:r w:rsidR="006842CC" w:rsidRPr="00906C8C">
        <w:rPr>
          <w:rFonts w:ascii="Arial" w:hAnsi="Arial" w:cs="Arial"/>
          <w:sz w:val="24"/>
          <w:szCs w:val="24"/>
        </w:rPr>
        <w:t>en que el estudiante no presente la superación de desempeños, en los tiempos establecidos por la Institución, el d</w:t>
      </w:r>
      <w:r w:rsidR="001E5DA3" w:rsidRPr="00906C8C">
        <w:rPr>
          <w:rFonts w:ascii="Arial" w:hAnsi="Arial" w:cs="Arial"/>
          <w:sz w:val="24"/>
          <w:szCs w:val="24"/>
        </w:rPr>
        <w:t>ocente hará la aclaración respectiva</w:t>
      </w:r>
      <w:r w:rsidR="006842CC" w:rsidRPr="00906C8C">
        <w:rPr>
          <w:rFonts w:ascii="Arial" w:hAnsi="Arial" w:cs="Arial"/>
          <w:sz w:val="24"/>
          <w:szCs w:val="24"/>
        </w:rPr>
        <w:t xml:space="preserve"> con la firma del estudiante</w:t>
      </w:r>
      <w:r w:rsidR="001E5DA3" w:rsidRPr="00906C8C">
        <w:rPr>
          <w:rFonts w:ascii="Arial" w:hAnsi="Arial" w:cs="Arial"/>
          <w:sz w:val="24"/>
          <w:szCs w:val="24"/>
        </w:rPr>
        <w:t>.</w:t>
      </w:r>
    </w:p>
    <w:p w:rsidR="003C2D22" w:rsidRPr="00906C8C" w:rsidRDefault="003C2D22" w:rsidP="003C2D22">
      <w:pPr>
        <w:spacing w:after="0" w:line="240" w:lineRule="auto"/>
        <w:jc w:val="both"/>
        <w:rPr>
          <w:rFonts w:ascii="Arial" w:hAnsi="Arial" w:cs="Arial"/>
          <w:sz w:val="24"/>
          <w:szCs w:val="24"/>
        </w:rPr>
      </w:pPr>
    </w:p>
    <w:p w:rsidR="003C2D22" w:rsidRPr="00906C8C" w:rsidRDefault="003C2D22" w:rsidP="004221B1">
      <w:pPr>
        <w:spacing w:after="0" w:line="240" w:lineRule="auto"/>
        <w:jc w:val="both"/>
        <w:rPr>
          <w:rFonts w:ascii="Arial" w:eastAsia="Times New Roman" w:hAnsi="Arial" w:cs="Arial"/>
          <w:b/>
          <w:sz w:val="24"/>
          <w:szCs w:val="24"/>
          <w:lang w:eastAsia="es-CO"/>
        </w:rPr>
      </w:pPr>
      <w:r w:rsidRPr="00906C8C">
        <w:rPr>
          <w:rFonts w:ascii="Arial" w:hAnsi="Arial" w:cs="Arial"/>
          <w:sz w:val="24"/>
          <w:szCs w:val="24"/>
        </w:rPr>
        <w:lastRenderedPageBreak/>
        <w:t xml:space="preserve">La Secretaría Académica, por su parte, entregará oportunamente una copia de los reportes de recuperación a  </w:t>
      </w:r>
      <w:r w:rsidR="0028521E" w:rsidRPr="00906C8C">
        <w:rPr>
          <w:rFonts w:ascii="Arial" w:hAnsi="Arial" w:cs="Arial"/>
          <w:sz w:val="24"/>
          <w:szCs w:val="24"/>
        </w:rPr>
        <w:t xml:space="preserve">Coordinación </w:t>
      </w:r>
      <w:r w:rsidRPr="00906C8C">
        <w:rPr>
          <w:rFonts w:ascii="Arial" w:hAnsi="Arial" w:cs="Arial"/>
          <w:sz w:val="24"/>
          <w:szCs w:val="24"/>
        </w:rPr>
        <w:t>Académica</w:t>
      </w:r>
      <w:r w:rsidR="0028521E" w:rsidRPr="00906C8C">
        <w:rPr>
          <w:rFonts w:ascii="Arial" w:hAnsi="Arial" w:cs="Arial"/>
          <w:sz w:val="24"/>
          <w:szCs w:val="24"/>
        </w:rPr>
        <w:t>.</w:t>
      </w:r>
    </w:p>
    <w:p w:rsidR="00BA5B96" w:rsidRPr="00906C8C" w:rsidRDefault="008709E4" w:rsidP="004E5FDE">
      <w:pPr>
        <w:spacing w:after="0" w:line="240" w:lineRule="auto"/>
        <w:jc w:val="both"/>
        <w:rPr>
          <w:rFonts w:ascii="Arial" w:hAnsi="Arial" w:cs="Arial"/>
          <w:sz w:val="24"/>
          <w:szCs w:val="24"/>
        </w:rPr>
      </w:pPr>
      <w:r w:rsidRPr="00906C8C">
        <w:rPr>
          <w:rFonts w:ascii="Arial" w:eastAsia="Times New Roman" w:hAnsi="Arial" w:cs="Arial"/>
          <w:sz w:val="24"/>
          <w:szCs w:val="24"/>
          <w:lang w:eastAsia="es-CO"/>
        </w:rPr>
        <w:br/>
      </w:r>
      <w:r w:rsidR="004E5FDE" w:rsidRPr="00906C8C">
        <w:rPr>
          <w:rFonts w:ascii="Arial" w:eastAsia="Times New Roman" w:hAnsi="Arial" w:cs="Arial"/>
          <w:b/>
          <w:sz w:val="24"/>
          <w:szCs w:val="24"/>
          <w:lang w:eastAsia="es-CO"/>
        </w:rPr>
        <w:t>Artículo 1</w:t>
      </w:r>
      <w:r w:rsidR="0079666C" w:rsidRPr="00906C8C">
        <w:rPr>
          <w:rFonts w:ascii="Arial" w:eastAsia="Times New Roman" w:hAnsi="Arial" w:cs="Arial"/>
          <w:b/>
          <w:sz w:val="24"/>
          <w:szCs w:val="24"/>
          <w:lang w:eastAsia="es-CO"/>
        </w:rPr>
        <w:t>6</w:t>
      </w:r>
      <w:r w:rsidR="004E5FDE" w:rsidRPr="00906C8C">
        <w:rPr>
          <w:rFonts w:ascii="Arial" w:eastAsia="Times New Roman" w:hAnsi="Arial" w:cs="Arial"/>
          <w:b/>
          <w:sz w:val="24"/>
          <w:szCs w:val="24"/>
          <w:lang w:eastAsia="es-CO"/>
        </w:rPr>
        <w:t xml:space="preserve">°: </w:t>
      </w:r>
      <w:r w:rsidR="00C81FEE" w:rsidRPr="00906C8C">
        <w:rPr>
          <w:rFonts w:ascii="Arial" w:eastAsia="Times New Roman" w:hAnsi="Arial" w:cs="Arial"/>
          <w:b/>
          <w:sz w:val="24"/>
          <w:szCs w:val="24"/>
          <w:lang w:eastAsia="es-CO"/>
        </w:rPr>
        <w:t xml:space="preserve">Estrategias de apoyo necesarias para resolver situaciones pedagógicas pendientes de los estudiantes. </w:t>
      </w:r>
      <w:r w:rsidR="004E5FDE" w:rsidRPr="00906C8C">
        <w:rPr>
          <w:rFonts w:ascii="Arial" w:hAnsi="Arial" w:cs="Arial"/>
          <w:sz w:val="24"/>
          <w:szCs w:val="24"/>
        </w:rPr>
        <w:t xml:space="preserve">Todo estudiante que haya sido promovido con </w:t>
      </w:r>
      <w:r w:rsidR="00CF0041" w:rsidRPr="00906C8C">
        <w:rPr>
          <w:rFonts w:ascii="Arial" w:hAnsi="Arial" w:cs="Arial"/>
          <w:sz w:val="24"/>
          <w:szCs w:val="24"/>
        </w:rPr>
        <w:t>Desempeño Bajo</w:t>
      </w:r>
      <w:r w:rsidR="004E5FDE" w:rsidRPr="00906C8C">
        <w:rPr>
          <w:rFonts w:ascii="Arial" w:hAnsi="Arial" w:cs="Arial"/>
          <w:sz w:val="24"/>
          <w:szCs w:val="24"/>
        </w:rPr>
        <w:t xml:space="preserve"> en una o más asignaturas, </w:t>
      </w:r>
      <w:r w:rsidR="003624E8" w:rsidRPr="00906C8C">
        <w:rPr>
          <w:rFonts w:ascii="Arial" w:hAnsi="Arial" w:cs="Arial"/>
          <w:sz w:val="24"/>
          <w:szCs w:val="24"/>
        </w:rPr>
        <w:t xml:space="preserve">al terminar el primer período académico </w:t>
      </w:r>
      <w:r w:rsidR="00A7601E" w:rsidRPr="00906C8C">
        <w:rPr>
          <w:rFonts w:ascii="Arial" w:hAnsi="Arial" w:cs="Arial"/>
          <w:sz w:val="24"/>
          <w:szCs w:val="24"/>
        </w:rPr>
        <w:t xml:space="preserve">del año </w:t>
      </w:r>
      <w:r w:rsidR="003624E8" w:rsidRPr="00906C8C">
        <w:rPr>
          <w:rFonts w:ascii="Arial" w:hAnsi="Arial" w:cs="Arial"/>
          <w:sz w:val="24"/>
          <w:szCs w:val="24"/>
        </w:rPr>
        <w:t xml:space="preserve">siguiente </w:t>
      </w:r>
      <w:r w:rsidR="004E5FDE" w:rsidRPr="00906C8C">
        <w:rPr>
          <w:rFonts w:ascii="Arial" w:hAnsi="Arial" w:cs="Arial"/>
          <w:sz w:val="24"/>
          <w:szCs w:val="24"/>
        </w:rPr>
        <w:t xml:space="preserve">presentará </w:t>
      </w:r>
      <w:r w:rsidR="00A7601E" w:rsidRPr="00906C8C">
        <w:rPr>
          <w:rFonts w:ascii="Arial" w:hAnsi="Arial" w:cs="Arial"/>
          <w:sz w:val="24"/>
          <w:szCs w:val="24"/>
        </w:rPr>
        <w:t>a Secretaría, bajo la supervisión de la Coordinación Académica, la solicitud de recuperación siempre y cuando obtenga una valoración mínima de Desempeño Básico</w:t>
      </w:r>
      <w:r w:rsidR="00C81922" w:rsidRPr="00906C8C">
        <w:rPr>
          <w:rFonts w:ascii="Arial" w:hAnsi="Arial" w:cs="Arial"/>
          <w:sz w:val="24"/>
          <w:szCs w:val="24"/>
        </w:rPr>
        <w:t xml:space="preserve">. En caso contrario, deberá esperar la valoración final obtenida al terminar el año escolar para solicitar el registro de recuperación en Secretaría Académica, bajo la condición de ser promovido y obtenido un desempeño básico como mínimo en la(s) asignatura(s) </w:t>
      </w:r>
      <w:r w:rsidR="00BA5B96" w:rsidRPr="00906C8C">
        <w:rPr>
          <w:rFonts w:ascii="Arial" w:hAnsi="Arial" w:cs="Arial"/>
          <w:sz w:val="24"/>
          <w:szCs w:val="24"/>
        </w:rPr>
        <w:t>pendientes.</w:t>
      </w:r>
    </w:p>
    <w:p w:rsidR="00BA5B96" w:rsidRPr="00906C8C" w:rsidRDefault="00BA5B96" w:rsidP="004E5FDE">
      <w:pPr>
        <w:spacing w:after="0" w:line="240" w:lineRule="auto"/>
        <w:jc w:val="both"/>
        <w:rPr>
          <w:rFonts w:ascii="Arial" w:hAnsi="Arial" w:cs="Arial"/>
          <w:sz w:val="24"/>
          <w:szCs w:val="24"/>
        </w:rPr>
      </w:pPr>
    </w:p>
    <w:p w:rsidR="002C3444" w:rsidRDefault="00BA5B96" w:rsidP="004E5FDE">
      <w:pPr>
        <w:spacing w:after="0" w:line="240" w:lineRule="auto"/>
        <w:jc w:val="both"/>
        <w:rPr>
          <w:rFonts w:ascii="Arial" w:hAnsi="Arial" w:cs="Arial"/>
          <w:sz w:val="24"/>
          <w:szCs w:val="24"/>
        </w:rPr>
      </w:pPr>
      <w:r w:rsidRPr="00906C8C">
        <w:rPr>
          <w:rFonts w:ascii="Arial" w:hAnsi="Arial" w:cs="Arial"/>
          <w:sz w:val="24"/>
          <w:szCs w:val="24"/>
        </w:rPr>
        <w:t xml:space="preserve">En el caso de tener pendiente la misma asignatura durante dos o más años consecutivos, deberá presentar actividades de recuperación </w:t>
      </w:r>
      <w:r w:rsidR="004E5FDE" w:rsidRPr="00906C8C">
        <w:rPr>
          <w:rFonts w:ascii="Arial" w:hAnsi="Arial" w:cs="Arial"/>
          <w:sz w:val="24"/>
          <w:szCs w:val="24"/>
        </w:rPr>
        <w:t xml:space="preserve">en la semana anterior al inicio del siguiente año escolar, de acuerdo a </w:t>
      </w:r>
      <w:r w:rsidRPr="00906C8C">
        <w:rPr>
          <w:rFonts w:ascii="Arial" w:hAnsi="Arial" w:cs="Arial"/>
          <w:sz w:val="24"/>
          <w:szCs w:val="24"/>
        </w:rPr>
        <w:t xml:space="preserve">la </w:t>
      </w:r>
      <w:r w:rsidR="004E5FDE" w:rsidRPr="00906C8C">
        <w:rPr>
          <w:rFonts w:ascii="Arial" w:hAnsi="Arial" w:cs="Arial"/>
          <w:sz w:val="24"/>
          <w:szCs w:val="24"/>
        </w:rPr>
        <w:t>programación establecida por la institución.</w:t>
      </w:r>
      <w:r w:rsidR="00120A98" w:rsidRPr="00906C8C">
        <w:rPr>
          <w:rFonts w:ascii="Arial" w:hAnsi="Arial" w:cs="Arial"/>
          <w:sz w:val="24"/>
          <w:szCs w:val="24"/>
        </w:rPr>
        <w:t xml:space="preserve"> </w:t>
      </w:r>
      <w:r w:rsidR="004E5FDE" w:rsidRPr="00906C8C">
        <w:rPr>
          <w:rFonts w:ascii="Arial" w:hAnsi="Arial" w:cs="Arial"/>
          <w:sz w:val="24"/>
          <w:szCs w:val="24"/>
        </w:rPr>
        <w:t>Esta evaluación se ba</w:t>
      </w:r>
      <w:r w:rsidRPr="00906C8C">
        <w:rPr>
          <w:rFonts w:ascii="Arial" w:hAnsi="Arial" w:cs="Arial"/>
          <w:sz w:val="24"/>
          <w:szCs w:val="24"/>
        </w:rPr>
        <w:t xml:space="preserve">sará en un programa de </w:t>
      </w:r>
      <w:r w:rsidR="00594CF2" w:rsidRPr="00906C8C">
        <w:rPr>
          <w:rFonts w:ascii="Arial" w:hAnsi="Arial" w:cs="Arial"/>
          <w:sz w:val="24"/>
          <w:szCs w:val="24"/>
        </w:rPr>
        <w:t>recuperación</w:t>
      </w:r>
      <w:r w:rsidR="004E5FDE" w:rsidRPr="00906C8C">
        <w:rPr>
          <w:rFonts w:ascii="Arial" w:hAnsi="Arial" w:cs="Arial"/>
          <w:sz w:val="24"/>
          <w:szCs w:val="24"/>
        </w:rPr>
        <w:t xml:space="preserve"> pertinente </w:t>
      </w:r>
      <w:r w:rsidRPr="00906C8C">
        <w:rPr>
          <w:rFonts w:ascii="Arial" w:hAnsi="Arial" w:cs="Arial"/>
          <w:sz w:val="24"/>
          <w:szCs w:val="24"/>
        </w:rPr>
        <w:t xml:space="preserve">con los desempeños requeridos para los grados respectivos </w:t>
      </w:r>
      <w:r w:rsidR="00120A98" w:rsidRPr="00906C8C">
        <w:rPr>
          <w:rFonts w:ascii="Arial" w:hAnsi="Arial" w:cs="Arial"/>
          <w:sz w:val="24"/>
          <w:szCs w:val="24"/>
        </w:rPr>
        <w:t>y l</w:t>
      </w:r>
      <w:r w:rsidRPr="00906C8C">
        <w:rPr>
          <w:rFonts w:ascii="Arial" w:hAnsi="Arial" w:cs="Arial"/>
          <w:sz w:val="24"/>
          <w:szCs w:val="24"/>
        </w:rPr>
        <w:t>a valoración aprobatoria será igual o superior al desempeño básico</w:t>
      </w:r>
      <w:r w:rsidR="00120A98" w:rsidRPr="00906C8C">
        <w:rPr>
          <w:rFonts w:ascii="Arial" w:hAnsi="Arial" w:cs="Arial"/>
          <w:sz w:val="24"/>
          <w:szCs w:val="24"/>
        </w:rPr>
        <w:t xml:space="preserve">. </w:t>
      </w:r>
      <w:r w:rsidR="004E5FDE" w:rsidRPr="00906C8C">
        <w:rPr>
          <w:rFonts w:ascii="Arial" w:hAnsi="Arial" w:cs="Arial"/>
          <w:sz w:val="24"/>
          <w:szCs w:val="24"/>
        </w:rPr>
        <w:t xml:space="preserve">El resultado, ya sea aprobatorio o no, deberá quedar consignado </w:t>
      </w:r>
      <w:r w:rsidR="00120A98" w:rsidRPr="00906C8C">
        <w:rPr>
          <w:rFonts w:ascii="Arial" w:hAnsi="Arial" w:cs="Arial"/>
          <w:sz w:val="24"/>
          <w:szCs w:val="24"/>
        </w:rPr>
        <w:t xml:space="preserve">en un formato institucional y ser entregados a Secretaría Académica, según cronograma Institucional. </w:t>
      </w:r>
    </w:p>
    <w:p w:rsidR="00296031" w:rsidRPr="00906C8C" w:rsidRDefault="00296031" w:rsidP="004E5FDE">
      <w:pPr>
        <w:spacing w:after="0" w:line="240" w:lineRule="auto"/>
        <w:jc w:val="both"/>
        <w:rPr>
          <w:rFonts w:ascii="Arial" w:hAnsi="Arial" w:cs="Arial"/>
          <w:sz w:val="24"/>
          <w:szCs w:val="24"/>
        </w:rPr>
      </w:pPr>
    </w:p>
    <w:p w:rsidR="004E5FDE" w:rsidRPr="00906C8C" w:rsidRDefault="00594CF2" w:rsidP="004E5FDE">
      <w:pPr>
        <w:spacing w:after="0" w:line="240" w:lineRule="auto"/>
        <w:jc w:val="both"/>
        <w:rPr>
          <w:rFonts w:ascii="Arial" w:hAnsi="Arial" w:cs="Arial"/>
          <w:sz w:val="24"/>
          <w:szCs w:val="24"/>
        </w:rPr>
      </w:pPr>
      <w:r w:rsidRPr="00906C8C">
        <w:rPr>
          <w:rFonts w:ascii="Arial" w:hAnsi="Arial" w:cs="Arial"/>
          <w:sz w:val="24"/>
          <w:szCs w:val="24"/>
        </w:rPr>
        <w:t>La asistencia a l</w:t>
      </w:r>
      <w:r w:rsidR="004E5FDE" w:rsidRPr="00906C8C">
        <w:rPr>
          <w:rFonts w:ascii="Arial" w:hAnsi="Arial" w:cs="Arial"/>
          <w:sz w:val="24"/>
          <w:szCs w:val="24"/>
        </w:rPr>
        <w:t xml:space="preserve">as </w:t>
      </w:r>
      <w:r w:rsidR="00F45129" w:rsidRPr="00906C8C">
        <w:rPr>
          <w:rFonts w:ascii="Arial" w:hAnsi="Arial" w:cs="Arial"/>
          <w:sz w:val="24"/>
          <w:szCs w:val="24"/>
        </w:rPr>
        <w:t>actividades</w:t>
      </w:r>
      <w:r w:rsidR="004E5FDE" w:rsidRPr="00906C8C">
        <w:rPr>
          <w:rFonts w:ascii="Arial" w:hAnsi="Arial" w:cs="Arial"/>
          <w:sz w:val="24"/>
          <w:szCs w:val="24"/>
        </w:rPr>
        <w:t xml:space="preserve"> de recuperación</w:t>
      </w:r>
      <w:r w:rsidR="00F45129" w:rsidRPr="00906C8C">
        <w:rPr>
          <w:rFonts w:ascii="Arial" w:hAnsi="Arial" w:cs="Arial"/>
          <w:sz w:val="24"/>
          <w:szCs w:val="24"/>
        </w:rPr>
        <w:t xml:space="preserve"> de inicio de año </w:t>
      </w:r>
      <w:r w:rsidR="004E5FDE" w:rsidRPr="00906C8C">
        <w:rPr>
          <w:rFonts w:ascii="Arial" w:hAnsi="Arial" w:cs="Arial"/>
          <w:sz w:val="24"/>
          <w:szCs w:val="24"/>
        </w:rPr>
        <w:t xml:space="preserve">se aplicarán </w:t>
      </w:r>
      <w:r w:rsidR="00296031">
        <w:rPr>
          <w:rFonts w:ascii="Arial" w:hAnsi="Arial" w:cs="Arial"/>
          <w:sz w:val="24"/>
          <w:szCs w:val="24"/>
        </w:rPr>
        <w:t xml:space="preserve">a </w:t>
      </w:r>
      <w:r w:rsidR="004E5FDE" w:rsidRPr="00906C8C">
        <w:rPr>
          <w:rFonts w:ascii="Arial" w:hAnsi="Arial" w:cs="Arial"/>
          <w:sz w:val="24"/>
          <w:szCs w:val="24"/>
        </w:rPr>
        <w:t xml:space="preserve">estudiantes promovidos con </w:t>
      </w:r>
      <w:r w:rsidR="00F45129" w:rsidRPr="00906C8C">
        <w:rPr>
          <w:rFonts w:ascii="Arial" w:hAnsi="Arial" w:cs="Arial"/>
          <w:sz w:val="24"/>
          <w:szCs w:val="24"/>
        </w:rPr>
        <w:t xml:space="preserve">Desempeño bajo en el año anterior </w:t>
      </w:r>
      <w:r w:rsidR="00296031">
        <w:rPr>
          <w:rFonts w:ascii="Arial" w:hAnsi="Arial" w:cs="Arial"/>
          <w:sz w:val="24"/>
          <w:szCs w:val="24"/>
        </w:rPr>
        <w:t xml:space="preserve">y lo requieran </w:t>
      </w:r>
      <w:r w:rsidR="00F45129" w:rsidRPr="00906C8C">
        <w:rPr>
          <w:rFonts w:ascii="Arial" w:hAnsi="Arial" w:cs="Arial"/>
          <w:sz w:val="24"/>
          <w:szCs w:val="24"/>
        </w:rPr>
        <w:t>por traslado de institución</w:t>
      </w:r>
      <w:r w:rsidR="00296031">
        <w:rPr>
          <w:rFonts w:ascii="Arial" w:hAnsi="Arial" w:cs="Arial"/>
          <w:sz w:val="24"/>
          <w:szCs w:val="24"/>
        </w:rPr>
        <w:t xml:space="preserve"> o graduación, </w:t>
      </w:r>
      <w:r w:rsidR="00F45129" w:rsidRPr="00906C8C">
        <w:rPr>
          <w:rFonts w:ascii="Arial" w:hAnsi="Arial" w:cs="Arial"/>
          <w:sz w:val="24"/>
          <w:szCs w:val="24"/>
        </w:rPr>
        <w:t>y de año</w:t>
      </w:r>
      <w:r w:rsidRPr="00906C8C">
        <w:rPr>
          <w:rFonts w:ascii="Arial" w:hAnsi="Arial" w:cs="Arial"/>
          <w:sz w:val="24"/>
          <w:szCs w:val="24"/>
        </w:rPr>
        <w:t>s</w:t>
      </w:r>
      <w:r w:rsidR="00F45129" w:rsidRPr="00906C8C">
        <w:rPr>
          <w:rFonts w:ascii="Arial" w:hAnsi="Arial" w:cs="Arial"/>
          <w:sz w:val="24"/>
          <w:szCs w:val="24"/>
        </w:rPr>
        <w:t xml:space="preserve"> anterior</w:t>
      </w:r>
      <w:r w:rsidRPr="00906C8C">
        <w:rPr>
          <w:rFonts w:ascii="Arial" w:hAnsi="Arial" w:cs="Arial"/>
          <w:sz w:val="24"/>
          <w:szCs w:val="24"/>
        </w:rPr>
        <w:t xml:space="preserve">es </w:t>
      </w:r>
      <w:r w:rsidR="00296031">
        <w:rPr>
          <w:rFonts w:ascii="Arial" w:hAnsi="Arial" w:cs="Arial"/>
          <w:sz w:val="24"/>
          <w:szCs w:val="24"/>
        </w:rPr>
        <w:t xml:space="preserve">a los </w:t>
      </w:r>
      <w:r w:rsidRPr="00906C8C">
        <w:rPr>
          <w:rFonts w:ascii="Arial" w:hAnsi="Arial" w:cs="Arial"/>
          <w:sz w:val="24"/>
          <w:szCs w:val="24"/>
        </w:rPr>
        <w:t>que tienen nivelaciones de desempeño bajo en una misma asignatura durante dos años consecutivos</w:t>
      </w:r>
      <w:r w:rsidR="004E5FDE" w:rsidRPr="00906C8C">
        <w:rPr>
          <w:rFonts w:ascii="Arial" w:hAnsi="Arial" w:cs="Arial"/>
          <w:sz w:val="24"/>
          <w:szCs w:val="24"/>
        </w:rPr>
        <w:t xml:space="preserve">. Esta fecha será </w:t>
      </w:r>
      <w:r w:rsidRPr="00906C8C">
        <w:rPr>
          <w:rFonts w:ascii="Arial" w:hAnsi="Arial" w:cs="Arial"/>
          <w:sz w:val="24"/>
          <w:szCs w:val="24"/>
        </w:rPr>
        <w:t xml:space="preserve">única e </w:t>
      </w:r>
      <w:r w:rsidR="004E5FDE" w:rsidRPr="00906C8C">
        <w:rPr>
          <w:rFonts w:ascii="Arial" w:hAnsi="Arial" w:cs="Arial"/>
          <w:sz w:val="24"/>
          <w:szCs w:val="24"/>
        </w:rPr>
        <w:t>inmodificable y se aplica para estudiantes de TODOS los grados.</w:t>
      </w:r>
      <w:r w:rsidRPr="00906C8C">
        <w:rPr>
          <w:rFonts w:ascii="Arial" w:eastAsia="Times New Roman" w:hAnsi="Arial" w:cs="Arial"/>
          <w:sz w:val="24"/>
          <w:szCs w:val="24"/>
          <w:lang w:eastAsia="es-CO"/>
        </w:rPr>
        <w:t xml:space="preserve"> De no presentar las actividades de  recuperación, los estudiantes y sus padres de familia asumen la responsabilidad de la no recuperación de las asignaturas pendientes.</w:t>
      </w:r>
    </w:p>
    <w:p w:rsidR="002C3444" w:rsidRPr="00906C8C" w:rsidRDefault="002C3444" w:rsidP="004E5FDE">
      <w:pPr>
        <w:spacing w:after="0" w:line="240" w:lineRule="auto"/>
        <w:jc w:val="both"/>
        <w:rPr>
          <w:rFonts w:ascii="Arial" w:hAnsi="Arial" w:cs="Arial"/>
          <w:sz w:val="24"/>
          <w:szCs w:val="24"/>
        </w:rPr>
      </w:pPr>
    </w:p>
    <w:p w:rsidR="004E5FDE" w:rsidRPr="00906C8C" w:rsidRDefault="001E3680" w:rsidP="004E5FDE">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Parágrafo</w:t>
      </w:r>
      <w:r w:rsidR="004E5FDE" w:rsidRPr="00906C8C">
        <w:rPr>
          <w:rFonts w:ascii="Arial" w:hAnsi="Arial" w:cs="Arial"/>
          <w:sz w:val="24"/>
          <w:szCs w:val="24"/>
        </w:rPr>
        <w:t xml:space="preserve"> </w:t>
      </w:r>
      <w:r w:rsidR="004E5FDE" w:rsidRPr="00906C8C">
        <w:rPr>
          <w:rFonts w:ascii="Arial" w:hAnsi="Arial" w:cs="Arial"/>
          <w:b/>
          <w:sz w:val="24"/>
          <w:szCs w:val="24"/>
        </w:rPr>
        <w:t>1</w:t>
      </w:r>
      <w:r w:rsidR="004E5FDE" w:rsidRPr="00906C8C">
        <w:rPr>
          <w:rFonts w:ascii="Arial" w:hAnsi="Arial" w:cs="Arial"/>
          <w:sz w:val="24"/>
          <w:szCs w:val="24"/>
        </w:rPr>
        <w:t xml:space="preserve">: Los estudiantes </w:t>
      </w:r>
      <w:r w:rsidR="00594CF2" w:rsidRPr="00906C8C">
        <w:rPr>
          <w:rFonts w:ascii="Arial" w:hAnsi="Arial" w:cs="Arial"/>
          <w:sz w:val="24"/>
          <w:szCs w:val="24"/>
        </w:rPr>
        <w:t>que deban presentar recuperaciones de inicio de año e</w:t>
      </w:r>
      <w:r w:rsidR="004E5FDE" w:rsidRPr="00906C8C">
        <w:rPr>
          <w:rFonts w:ascii="Arial" w:hAnsi="Arial" w:cs="Arial"/>
          <w:sz w:val="24"/>
          <w:szCs w:val="24"/>
        </w:rPr>
        <w:t xml:space="preserve">n </w:t>
      </w:r>
      <w:r w:rsidR="002C3444" w:rsidRPr="00906C8C">
        <w:rPr>
          <w:rFonts w:ascii="Arial" w:hAnsi="Arial" w:cs="Arial"/>
          <w:sz w:val="24"/>
          <w:szCs w:val="24"/>
        </w:rPr>
        <w:t xml:space="preserve">asignaturas prácticas </w:t>
      </w:r>
      <w:r w:rsidR="004E5FDE" w:rsidRPr="00906C8C">
        <w:rPr>
          <w:rFonts w:ascii="Arial" w:hAnsi="Arial" w:cs="Arial"/>
          <w:sz w:val="24"/>
          <w:szCs w:val="24"/>
        </w:rPr>
        <w:t xml:space="preserve">tendrán derecho a dedicar el tiempo necesario </w:t>
      </w:r>
      <w:r w:rsidR="00594CF2" w:rsidRPr="00906C8C">
        <w:rPr>
          <w:rFonts w:ascii="Arial" w:hAnsi="Arial" w:cs="Arial"/>
          <w:sz w:val="24"/>
          <w:szCs w:val="24"/>
        </w:rPr>
        <w:t>par</w:t>
      </w:r>
      <w:r w:rsidR="004E5FDE" w:rsidRPr="00906C8C">
        <w:rPr>
          <w:rFonts w:ascii="Arial" w:hAnsi="Arial" w:cs="Arial"/>
          <w:sz w:val="24"/>
          <w:szCs w:val="24"/>
        </w:rPr>
        <w:t xml:space="preserve">a </w:t>
      </w:r>
      <w:r w:rsidR="00594CF2" w:rsidRPr="00906C8C">
        <w:rPr>
          <w:rFonts w:ascii="Arial" w:hAnsi="Arial" w:cs="Arial"/>
          <w:sz w:val="24"/>
          <w:szCs w:val="24"/>
        </w:rPr>
        <w:t xml:space="preserve">resolver </w:t>
      </w:r>
      <w:r w:rsidR="0000715D" w:rsidRPr="00906C8C">
        <w:rPr>
          <w:rFonts w:ascii="Arial" w:hAnsi="Arial" w:cs="Arial"/>
          <w:sz w:val="24"/>
          <w:szCs w:val="24"/>
        </w:rPr>
        <w:t>su situación</w:t>
      </w:r>
      <w:r w:rsidR="00594CF2" w:rsidRPr="00906C8C">
        <w:rPr>
          <w:rFonts w:ascii="Arial" w:hAnsi="Arial" w:cs="Arial"/>
          <w:sz w:val="24"/>
          <w:szCs w:val="24"/>
        </w:rPr>
        <w:t xml:space="preserve"> pedagógica pendientes</w:t>
      </w:r>
      <w:r w:rsidR="004E5FDE" w:rsidRPr="00906C8C">
        <w:rPr>
          <w:rFonts w:ascii="Arial" w:hAnsi="Arial" w:cs="Arial"/>
          <w:sz w:val="24"/>
          <w:szCs w:val="24"/>
        </w:rPr>
        <w:t>, desarrollando las actividades programadas</w:t>
      </w:r>
      <w:r w:rsidR="002C3444" w:rsidRPr="00906C8C">
        <w:rPr>
          <w:rFonts w:ascii="Arial" w:hAnsi="Arial" w:cs="Arial"/>
          <w:sz w:val="24"/>
          <w:szCs w:val="24"/>
        </w:rPr>
        <w:t xml:space="preserve">, </w:t>
      </w:r>
      <w:r w:rsidR="004E5FDE" w:rsidRPr="00906C8C">
        <w:rPr>
          <w:rFonts w:ascii="Arial" w:hAnsi="Arial" w:cs="Arial"/>
          <w:sz w:val="24"/>
          <w:szCs w:val="24"/>
        </w:rPr>
        <w:t xml:space="preserve">orientadas y supervisadas por </w:t>
      </w:r>
      <w:r w:rsidR="002C3444" w:rsidRPr="00906C8C">
        <w:rPr>
          <w:rFonts w:ascii="Arial" w:hAnsi="Arial" w:cs="Arial"/>
          <w:sz w:val="24"/>
          <w:szCs w:val="24"/>
        </w:rPr>
        <w:t xml:space="preserve">el docente respectivo y </w:t>
      </w:r>
      <w:r w:rsidR="004E5FDE" w:rsidRPr="00906C8C">
        <w:rPr>
          <w:rFonts w:ascii="Arial" w:hAnsi="Arial" w:cs="Arial"/>
          <w:sz w:val="24"/>
          <w:szCs w:val="24"/>
        </w:rPr>
        <w:t xml:space="preserve">estas actividades se </w:t>
      </w:r>
      <w:r w:rsidR="0000715D" w:rsidRPr="00906C8C">
        <w:rPr>
          <w:rFonts w:ascii="Arial" w:hAnsi="Arial" w:cs="Arial"/>
          <w:sz w:val="24"/>
          <w:szCs w:val="24"/>
        </w:rPr>
        <w:t>realizarán</w:t>
      </w:r>
      <w:r w:rsidR="004E5FDE" w:rsidRPr="00906C8C">
        <w:rPr>
          <w:rFonts w:ascii="Arial" w:hAnsi="Arial" w:cs="Arial"/>
          <w:sz w:val="24"/>
          <w:szCs w:val="24"/>
        </w:rPr>
        <w:t xml:space="preserve"> durante </w:t>
      </w:r>
      <w:r w:rsidR="002C3444" w:rsidRPr="00906C8C">
        <w:rPr>
          <w:rFonts w:ascii="Arial" w:hAnsi="Arial" w:cs="Arial"/>
          <w:sz w:val="24"/>
          <w:szCs w:val="24"/>
        </w:rPr>
        <w:t>los días establecidos en el cronograma institucional para tal efecto</w:t>
      </w:r>
      <w:r w:rsidR="004E5FDE" w:rsidRPr="00906C8C">
        <w:rPr>
          <w:rFonts w:ascii="Arial" w:hAnsi="Arial" w:cs="Arial"/>
          <w:sz w:val="24"/>
          <w:szCs w:val="24"/>
        </w:rPr>
        <w:t>.</w:t>
      </w:r>
    </w:p>
    <w:p w:rsidR="004E5FDE" w:rsidRPr="00906C8C" w:rsidRDefault="004E5FDE" w:rsidP="004E5FDE">
      <w:pPr>
        <w:spacing w:after="0" w:line="240" w:lineRule="auto"/>
        <w:jc w:val="both"/>
        <w:rPr>
          <w:rFonts w:ascii="Arial" w:hAnsi="Arial" w:cs="Arial"/>
          <w:sz w:val="24"/>
          <w:szCs w:val="24"/>
        </w:rPr>
      </w:pPr>
    </w:p>
    <w:p w:rsidR="004E5FDE" w:rsidRPr="00906C8C" w:rsidRDefault="001E3680" w:rsidP="004E5FDE">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Parágrafo</w:t>
      </w:r>
      <w:r w:rsidR="004E5FDE" w:rsidRPr="00906C8C">
        <w:rPr>
          <w:rFonts w:ascii="Arial" w:hAnsi="Arial" w:cs="Arial"/>
          <w:sz w:val="24"/>
          <w:szCs w:val="24"/>
        </w:rPr>
        <w:t xml:space="preserve"> </w:t>
      </w:r>
      <w:r w:rsidR="004E5FDE" w:rsidRPr="00906C8C">
        <w:rPr>
          <w:rFonts w:ascii="Arial" w:hAnsi="Arial" w:cs="Arial"/>
          <w:b/>
          <w:sz w:val="24"/>
          <w:szCs w:val="24"/>
        </w:rPr>
        <w:t>2:</w:t>
      </w:r>
      <w:r w:rsidR="004E5FDE" w:rsidRPr="00906C8C">
        <w:rPr>
          <w:rFonts w:ascii="Arial" w:hAnsi="Arial" w:cs="Arial"/>
          <w:sz w:val="24"/>
          <w:szCs w:val="24"/>
        </w:rPr>
        <w:t xml:space="preserve"> Para efectos de que trata el Artículo anterior, las asignaturas de carácter práctico de acuerdo al plan de estudios vigente, son las siguientes:</w:t>
      </w:r>
    </w:p>
    <w:p w:rsidR="002C3444" w:rsidRPr="00906C8C" w:rsidRDefault="002C3444" w:rsidP="00552D39">
      <w:pPr>
        <w:widowControl w:val="0"/>
        <w:numPr>
          <w:ilvl w:val="0"/>
          <w:numId w:val="12"/>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lastRenderedPageBreak/>
        <w:t>Educación Física, recreación y Deportes</w:t>
      </w:r>
    </w:p>
    <w:p w:rsidR="002C3444" w:rsidRPr="00906C8C" w:rsidRDefault="002C3444" w:rsidP="00552D39">
      <w:pPr>
        <w:widowControl w:val="0"/>
        <w:numPr>
          <w:ilvl w:val="0"/>
          <w:numId w:val="12"/>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Registros contables</w:t>
      </w:r>
    </w:p>
    <w:p w:rsidR="004E5FDE" w:rsidRPr="00906C8C" w:rsidRDefault="002C3444" w:rsidP="00552D39">
      <w:pPr>
        <w:widowControl w:val="0"/>
        <w:numPr>
          <w:ilvl w:val="0"/>
          <w:numId w:val="12"/>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Sistemas</w:t>
      </w:r>
      <w:r w:rsidR="004E5FDE" w:rsidRPr="00906C8C">
        <w:rPr>
          <w:rFonts w:ascii="Arial" w:hAnsi="Arial" w:cs="Arial"/>
          <w:sz w:val="24"/>
          <w:szCs w:val="24"/>
        </w:rPr>
        <w:t>.</w:t>
      </w:r>
    </w:p>
    <w:p w:rsidR="002C3444" w:rsidRPr="00906C8C" w:rsidRDefault="00505A29" w:rsidP="00552D39">
      <w:pPr>
        <w:widowControl w:val="0"/>
        <w:numPr>
          <w:ilvl w:val="0"/>
          <w:numId w:val="12"/>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 xml:space="preserve">Tecnología e </w:t>
      </w:r>
      <w:r w:rsidR="002C3444" w:rsidRPr="00906C8C">
        <w:rPr>
          <w:rFonts w:ascii="Arial" w:hAnsi="Arial" w:cs="Arial"/>
          <w:sz w:val="24"/>
          <w:szCs w:val="24"/>
        </w:rPr>
        <w:t>Investigación</w:t>
      </w:r>
    </w:p>
    <w:p w:rsidR="004E5FDE" w:rsidRPr="00906C8C" w:rsidRDefault="002C3444" w:rsidP="00552D39">
      <w:pPr>
        <w:widowControl w:val="0"/>
        <w:numPr>
          <w:ilvl w:val="0"/>
          <w:numId w:val="12"/>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Proyecto de vida</w:t>
      </w:r>
    </w:p>
    <w:p w:rsidR="00C43C9D" w:rsidRPr="00906C8C" w:rsidRDefault="002C3444" w:rsidP="00552D39">
      <w:pPr>
        <w:widowControl w:val="0"/>
        <w:numPr>
          <w:ilvl w:val="0"/>
          <w:numId w:val="12"/>
        </w:numPr>
        <w:tabs>
          <w:tab w:val="left" w:pos="720"/>
        </w:tabs>
        <w:suppressAutoHyphens/>
        <w:spacing w:after="0" w:line="240" w:lineRule="auto"/>
        <w:jc w:val="both"/>
        <w:rPr>
          <w:rFonts w:ascii="Arial" w:hAnsi="Arial" w:cs="Arial"/>
          <w:sz w:val="24"/>
          <w:szCs w:val="24"/>
        </w:rPr>
      </w:pPr>
      <w:r w:rsidRPr="00906C8C">
        <w:rPr>
          <w:rFonts w:ascii="Arial" w:hAnsi="Arial" w:cs="Arial"/>
          <w:sz w:val="24"/>
          <w:szCs w:val="24"/>
        </w:rPr>
        <w:t>Artes</w:t>
      </w:r>
    </w:p>
    <w:p w:rsidR="004E5FDE" w:rsidRPr="00906C8C" w:rsidRDefault="004E5FDE" w:rsidP="004E5FDE">
      <w:pPr>
        <w:spacing w:after="0" w:line="240" w:lineRule="auto"/>
        <w:jc w:val="both"/>
        <w:rPr>
          <w:rFonts w:ascii="Arial" w:eastAsia="Times New Roman" w:hAnsi="Arial" w:cs="Arial"/>
          <w:sz w:val="24"/>
          <w:szCs w:val="24"/>
          <w:lang w:eastAsia="es-CO"/>
        </w:rPr>
      </w:pPr>
    </w:p>
    <w:p w:rsidR="004E5FDE" w:rsidRPr="00906C8C" w:rsidRDefault="001E3680" w:rsidP="004E5FDE">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Parágrafo</w:t>
      </w:r>
      <w:r w:rsidR="004E5FDE" w:rsidRPr="00906C8C">
        <w:rPr>
          <w:rFonts w:ascii="Arial" w:eastAsia="Times New Roman" w:hAnsi="Arial" w:cs="Arial"/>
          <w:b/>
          <w:sz w:val="24"/>
          <w:szCs w:val="24"/>
          <w:lang w:eastAsia="es-CO"/>
        </w:rPr>
        <w:t xml:space="preserve"> </w:t>
      </w:r>
      <w:r w:rsidR="008A3584" w:rsidRPr="00906C8C">
        <w:rPr>
          <w:rFonts w:ascii="Arial" w:eastAsia="Times New Roman" w:hAnsi="Arial" w:cs="Arial"/>
          <w:b/>
          <w:sz w:val="24"/>
          <w:szCs w:val="24"/>
          <w:lang w:eastAsia="es-CO"/>
        </w:rPr>
        <w:t>3</w:t>
      </w:r>
      <w:r w:rsidR="004E5FDE" w:rsidRPr="00906C8C">
        <w:rPr>
          <w:rFonts w:ascii="Arial" w:eastAsia="Times New Roman" w:hAnsi="Arial" w:cs="Arial"/>
          <w:b/>
          <w:sz w:val="24"/>
          <w:szCs w:val="24"/>
          <w:lang w:eastAsia="es-CO"/>
        </w:rPr>
        <w:t>:</w:t>
      </w:r>
      <w:r w:rsidR="004E5FDE" w:rsidRPr="00906C8C">
        <w:rPr>
          <w:rFonts w:ascii="Arial" w:eastAsia="Times New Roman" w:hAnsi="Arial" w:cs="Arial"/>
          <w:sz w:val="24"/>
          <w:szCs w:val="24"/>
          <w:lang w:eastAsia="es-CO"/>
        </w:rPr>
        <w:t xml:space="preserve"> Los docentes deben entregar </w:t>
      </w:r>
      <w:r w:rsidR="00505A29" w:rsidRPr="00906C8C">
        <w:rPr>
          <w:rFonts w:ascii="Arial" w:eastAsia="Times New Roman" w:hAnsi="Arial" w:cs="Arial"/>
          <w:sz w:val="24"/>
          <w:szCs w:val="24"/>
          <w:lang w:eastAsia="es-CO"/>
        </w:rPr>
        <w:t>los</w:t>
      </w:r>
      <w:r w:rsidR="004E5FDE" w:rsidRPr="00906C8C">
        <w:rPr>
          <w:rFonts w:ascii="Arial" w:eastAsia="Times New Roman" w:hAnsi="Arial" w:cs="Arial"/>
          <w:sz w:val="24"/>
          <w:szCs w:val="24"/>
          <w:lang w:eastAsia="es-CO"/>
        </w:rPr>
        <w:t xml:space="preserve"> plan</w:t>
      </w:r>
      <w:r w:rsidR="00505A29" w:rsidRPr="00906C8C">
        <w:rPr>
          <w:rFonts w:ascii="Arial" w:eastAsia="Times New Roman" w:hAnsi="Arial" w:cs="Arial"/>
          <w:sz w:val="24"/>
          <w:szCs w:val="24"/>
          <w:lang w:eastAsia="es-CO"/>
        </w:rPr>
        <w:t>es</w:t>
      </w:r>
      <w:r w:rsidR="004E5FDE" w:rsidRPr="00906C8C">
        <w:rPr>
          <w:rFonts w:ascii="Arial" w:eastAsia="Times New Roman" w:hAnsi="Arial" w:cs="Arial"/>
          <w:sz w:val="24"/>
          <w:szCs w:val="24"/>
          <w:lang w:eastAsia="es-CO"/>
        </w:rPr>
        <w:t xml:space="preserve"> de </w:t>
      </w:r>
      <w:r w:rsidR="00505A29" w:rsidRPr="00906C8C">
        <w:rPr>
          <w:rFonts w:ascii="Arial" w:eastAsia="Times New Roman" w:hAnsi="Arial" w:cs="Arial"/>
          <w:sz w:val="24"/>
          <w:szCs w:val="24"/>
          <w:lang w:eastAsia="es-CO"/>
        </w:rPr>
        <w:t>recuperación</w:t>
      </w:r>
      <w:r w:rsidR="004E5FDE" w:rsidRPr="00906C8C">
        <w:rPr>
          <w:rFonts w:ascii="Arial" w:eastAsia="Times New Roman" w:hAnsi="Arial" w:cs="Arial"/>
          <w:sz w:val="24"/>
          <w:szCs w:val="24"/>
          <w:lang w:eastAsia="es-CO"/>
        </w:rPr>
        <w:t xml:space="preserve">, </w:t>
      </w:r>
      <w:r w:rsidR="00505A29" w:rsidRPr="00906C8C">
        <w:rPr>
          <w:rFonts w:ascii="Arial" w:eastAsia="Times New Roman" w:hAnsi="Arial" w:cs="Arial"/>
          <w:sz w:val="24"/>
          <w:szCs w:val="24"/>
          <w:lang w:eastAsia="es-CO"/>
        </w:rPr>
        <w:t>la semana anterior a la realización de los mismos</w:t>
      </w:r>
      <w:r w:rsidR="00120A98" w:rsidRPr="00906C8C">
        <w:rPr>
          <w:rFonts w:ascii="Arial" w:eastAsia="Times New Roman" w:hAnsi="Arial" w:cs="Arial"/>
          <w:sz w:val="24"/>
          <w:szCs w:val="24"/>
          <w:lang w:eastAsia="es-CO"/>
        </w:rPr>
        <w:t>, a Secretaría Académica. El mismo día en que los recibe del docente, la Secretaría deberá reportar a Coordinación Académica el cumplimiento de entrega.</w:t>
      </w:r>
    </w:p>
    <w:p w:rsidR="004E5FDE" w:rsidRPr="00906C8C" w:rsidRDefault="004E5FDE" w:rsidP="004E5FDE">
      <w:pPr>
        <w:spacing w:after="0" w:line="240" w:lineRule="auto"/>
        <w:jc w:val="both"/>
        <w:rPr>
          <w:rFonts w:ascii="Arial" w:eastAsia="Times New Roman" w:hAnsi="Arial" w:cs="Arial"/>
          <w:sz w:val="24"/>
          <w:szCs w:val="24"/>
          <w:lang w:eastAsia="es-CO"/>
        </w:rPr>
      </w:pPr>
    </w:p>
    <w:p w:rsidR="007F00C1" w:rsidRPr="00906C8C" w:rsidRDefault="007F00C1" w:rsidP="007F00C1">
      <w:pPr>
        <w:spacing w:after="0" w:line="240" w:lineRule="auto"/>
        <w:jc w:val="both"/>
        <w:rPr>
          <w:rFonts w:ascii="Arial" w:hAnsi="Arial" w:cs="Arial"/>
          <w:sz w:val="24"/>
          <w:szCs w:val="24"/>
          <w:lang w:eastAsia="es-CO"/>
        </w:rPr>
      </w:pPr>
      <w:r w:rsidRPr="00906C8C">
        <w:rPr>
          <w:rFonts w:ascii="Arial" w:eastAsia="Times New Roman" w:hAnsi="Arial" w:cs="Arial"/>
          <w:b/>
          <w:sz w:val="24"/>
          <w:szCs w:val="24"/>
          <w:lang w:eastAsia="es-CO"/>
        </w:rPr>
        <w:t xml:space="preserve">Artículo </w:t>
      </w:r>
      <w:r w:rsidR="008A3584" w:rsidRPr="00906C8C">
        <w:rPr>
          <w:rFonts w:ascii="Arial" w:eastAsia="Times New Roman" w:hAnsi="Arial" w:cs="Arial"/>
          <w:b/>
          <w:sz w:val="24"/>
          <w:szCs w:val="24"/>
          <w:lang w:eastAsia="es-CO"/>
        </w:rPr>
        <w:t>1</w:t>
      </w:r>
      <w:r w:rsidR="0079666C" w:rsidRPr="00906C8C">
        <w:rPr>
          <w:rFonts w:ascii="Arial" w:eastAsia="Times New Roman" w:hAnsi="Arial" w:cs="Arial"/>
          <w:b/>
          <w:sz w:val="24"/>
          <w:szCs w:val="24"/>
          <w:lang w:eastAsia="es-CO"/>
        </w:rPr>
        <w:t>7</w:t>
      </w:r>
      <w:r w:rsidRPr="00906C8C">
        <w:rPr>
          <w:rFonts w:ascii="Arial" w:eastAsia="Times New Roman" w:hAnsi="Arial" w:cs="Arial"/>
          <w:b/>
          <w:sz w:val="24"/>
          <w:szCs w:val="24"/>
          <w:lang w:eastAsia="es-CO"/>
        </w:rPr>
        <w:t>º</w:t>
      </w:r>
      <w:r w:rsidR="008A3584" w:rsidRPr="00906C8C">
        <w:rPr>
          <w:rFonts w:ascii="Arial" w:eastAsia="Times New Roman" w:hAnsi="Arial" w:cs="Arial"/>
          <w:b/>
          <w:sz w:val="24"/>
          <w:szCs w:val="24"/>
          <w:lang w:eastAsia="es-CO"/>
        </w:rPr>
        <w:t xml:space="preserve">: Actividades de apoyo pedagógico. </w:t>
      </w:r>
      <w:r w:rsidRPr="00906C8C">
        <w:rPr>
          <w:rFonts w:ascii="Arial" w:hAnsi="Arial" w:cs="Arial"/>
          <w:sz w:val="24"/>
          <w:szCs w:val="24"/>
          <w:lang w:eastAsia="es-CO"/>
        </w:rPr>
        <w:t>Los estudiantes contarán con otras actividades de apoyo pedagógico como las siguientes:</w:t>
      </w:r>
    </w:p>
    <w:p w:rsidR="007F00C1" w:rsidRPr="00906C8C" w:rsidRDefault="007F00C1" w:rsidP="007F00C1">
      <w:pPr>
        <w:spacing w:after="0" w:line="240" w:lineRule="auto"/>
        <w:jc w:val="both"/>
        <w:rPr>
          <w:rFonts w:ascii="Arial" w:hAnsi="Arial" w:cs="Arial"/>
          <w:sz w:val="24"/>
          <w:szCs w:val="24"/>
          <w:lang w:eastAsia="es-CO"/>
        </w:rPr>
      </w:pPr>
    </w:p>
    <w:p w:rsidR="007F00C1" w:rsidRPr="00906C8C" w:rsidRDefault="007F00C1" w:rsidP="007F00C1">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Citas permanentes con Psicología.</w:t>
      </w:r>
    </w:p>
    <w:p w:rsidR="007F00C1" w:rsidRPr="00906C8C" w:rsidRDefault="007F00C1" w:rsidP="007F00C1">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Jornadas de reflexión sobre algún tema específico.</w:t>
      </w:r>
    </w:p>
    <w:p w:rsidR="007F00C1" w:rsidRPr="00906C8C" w:rsidRDefault="007F00C1" w:rsidP="007F00C1">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 xml:space="preserve">Jornadas de </w:t>
      </w:r>
      <w:r w:rsidR="00505A29" w:rsidRPr="00906C8C">
        <w:rPr>
          <w:rFonts w:ascii="Arial" w:hAnsi="Arial" w:cs="Arial"/>
          <w:sz w:val="24"/>
          <w:szCs w:val="24"/>
          <w:lang w:eastAsia="es-CO"/>
        </w:rPr>
        <w:t>r</w:t>
      </w:r>
      <w:r w:rsidRPr="00906C8C">
        <w:rPr>
          <w:rFonts w:ascii="Arial" w:hAnsi="Arial" w:cs="Arial"/>
          <w:sz w:val="24"/>
          <w:szCs w:val="24"/>
          <w:lang w:eastAsia="es-CO"/>
        </w:rPr>
        <w:t>ecuperación en jornada extraescolar.</w:t>
      </w:r>
    </w:p>
    <w:p w:rsidR="007F00C1" w:rsidRPr="00906C8C" w:rsidRDefault="007F00C1" w:rsidP="007F00C1">
      <w:pPr>
        <w:numPr>
          <w:ilvl w:val="0"/>
          <w:numId w:val="1"/>
        </w:numPr>
        <w:spacing w:after="0" w:line="240" w:lineRule="auto"/>
        <w:jc w:val="both"/>
        <w:rPr>
          <w:rFonts w:ascii="Arial" w:hAnsi="Arial" w:cs="Arial"/>
          <w:sz w:val="24"/>
          <w:szCs w:val="24"/>
          <w:lang w:eastAsia="es-CO"/>
        </w:rPr>
      </w:pPr>
      <w:r w:rsidRPr="00906C8C">
        <w:rPr>
          <w:rFonts w:ascii="Arial" w:hAnsi="Arial" w:cs="Arial"/>
          <w:sz w:val="24"/>
          <w:szCs w:val="24"/>
          <w:lang w:eastAsia="es-CO"/>
        </w:rPr>
        <w:t>Jornada de preparación para las Pruebas de Estado</w:t>
      </w:r>
      <w:r w:rsidR="00505A29" w:rsidRPr="00906C8C">
        <w:rPr>
          <w:rFonts w:ascii="Arial" w:hAnsi="Arial" w:cs="Arial"/>
          <w:sz w:val="24"/>
          <w:szCs w:val="24"/>
          <w:lang w:eastAsia="es-CO"/>
        </w:rPr>
        <w:t xml:space="preserve"> (ICFES, SABER)</w:t>
      </w:r>
    </w:p>
    <w:p w:rsidR="004221B1" w:rsidRPr="00906C8C" w:rsidRDefault="004E5FDE" w:rsidP="004221B1">
      <w:pPr>
        <w:spacing w:after="0" w:line="240" w:lineRule="auto"/>
        <w:jc w:val="both"/>
        <w:rPr>
          <w:rFonts w:ascii="Arial" w:hAnsi="Arial" w:cs="Arial"/>
          <w:sz w:val="24"/>
          <w:szCs w:val="24"/>
          <w:lang w:eastAsia="es-CO"/>
        </w:rPr>
      </w:pPr>
      <w:r w:rsidRPr="00906C8C">
        <w:rPr>
          <w:rFonts w:ascii="Arial" w:eastAsia="Times New Roman" w:hAnsi="Arial" w:cs="Arial"/>
          <w:sz w:val="24"/>
          <w:szCs w:val="24"/>
          <w:lang w:eastAsia="es-CO"/>
        </w:rPr>
        <w:br/>
      </w:r>
      <w:r w:rsidR="000F3221" w:rsidRPr="00906C8C">
        <w:rPr>
          <w:rFonts w:ascii="Arial" w:eastAsia="Times New Roman" w:hAnsi="Arial" w:cs="Arial"/>
          <w:b/>
          <w:sz w:val="24"/>
          <w:szCs w:val="24"/>
          <w:lang w:eastAsia="es-CO"/>
        </w:rPr>
        <w:t xml:space="preserve">Artículo </w:t>
      </w:r>
      <w:r w:rsidR="00566C99" w:rsidRPr="00906C8C">
        <w:rPr>
          <w:rFonts w:ascii="Arial" w:eastAsia="Times New Roman" w:hAnsi="Arial" w:cs="Arial"/>
          <w:b/>
          <w:sz w:val="24"/>
          <w:szCs w:val="24"/>
          <w:lang w:eastAsia="es-CO"/>
        </w:rPr>
        <w:t>1</w:t>
      </w:r>
      <w:r w:rsidR="0079666C" w:rsidRPr="00906C8C">
        <w:rPr>
          <w:rFonts w:ascii="Arial" w:eastAsia="Times New Roman" w:hAnsi="Arial" w:cs="Arial"/>
          <w:b/>
          <w:sz w:val="24"/>
          <w:szCs w:val="24"/>
          <w:lang w:eastAsia="es-CO"/>
        </w:rPr>
        <w:t>8</w:t>
      </w:r>
      <w:r w:rsidR="000F3221" w:rsidRPr="00906C8C">
        <w:rPr>
          <w:rFonts w:ascii="Arial" w:eastAsia="Times New Roman" w:hAnsi="Arial" w:cs="Arial"/>
          <w:b/>
          <w:sz w:val="24"/>
          <w:szCs w:val="24"/>
          <w:lang w:eastAsia="es-CO"/>
        </w:rPr>
        <w:t>º</w:t>
      </w:r>
      <w:r w:rsidR="007D211E" w:rsidRPr="00906C8C">
        <w:rPr>
          <w:rFonts w:ascii="Arial" w:eastAsia="Times New Roman" w:hAnsi="Arial" w:cs="Arial"/>
          <w:b/>
          <w:sz w:val="24"/>
          <w:szCs w:val="24"/>
          <w:lang w:eastAsia="es-CO"/>
        </w:rPr>
        <w:t xml:space="preserve">: Áreas fundamentales y Obligatorias. </w:t>
      </w:r>
      <w:r w:rsidR="004221B1" w:rsidRPr="00906C8C">
        <w:rPr>
          <w:rFonts w:ascii="Arial" w:hAnsi="Arial" w:cs="Arial"/>
          <w:sz w:val="24"/>
          <w:szCs w:val="24"/>
          <w:lang w:eastAsia="es-CO"/>
        </w:rPr>
        <w:t>Atendiendo lo dispuesto en la Ley 115, en sus artículos 23, 76 y 77, la Institución ha dispuesto en su Proyecto Educativo Institucional, las siguientes Áreas de Formación fundamentales y obligatorias:</w:t>
      </w:r>
    </w:p>
    <w:p w:rsidR="004221B1" w:rsidRPr="00906C8C" w:rsidRDefault="004221B1" w:rsidP="004221B1">
      <w:pPr>
        <w:spacing w:after="0" w:line="240" w:lineRule="auto"/>
        <w:ind w:left="426"/>
        <w:jc w:val="both"/>
        <w:rPr>
          <w:rFonts w:ascii="Arial" w:hAnsi="Arial" w:cs="Arial"/>
          <w:sz w:val="24"/>
          <w:szCs w:val="24"/>
          <w:lang w:eastAsia="es-CO"/>
        </w:rPr>
      </w:pPr>
    </w:p>
    <w:p w:rsidR="004221B1" w:rsidRPr="00906C8C" w:rsidRDefault="004221B1" w:rsidP="004221B1">
      <w:pPr>
        <w:numPr>
          <w:ilvl w:val="0"/>
          <w:numId w:val="4"/>
        </w:num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Área de Ciencias Naturales y Educación Ambiental:</w:t>
      </w:r>
      <w:r w:rsidRPr="00906C8C">
        <w:rPr>
          <w:rFonts w:ascii="Arial" w:eastAsia="Times New Roman" w:hAnsi="Arial" w:cs="Arial"/>
          <w:sz w:val="24"/>
          <w:szCs w:val="24"/>
          <w:lang w:eastAsia="es-CO"/>
        </w:rPr>
        <w:t xml:space="preserve"> Conformada por las siguientes asignaturas: Ciencias Naturales, Biología, Física, Química y Salud Ocupacional.</w:t>
      </w:r>
    </w:p>
    <w:p w:rsidR="00C760C4" w:rsidRPr="00906C8C" w:rsidRDefault="00C760C4" w:rsidP="00C760C4">
      <w:pPr>
        <w:spacing w:after="0" w:line="240" w:lineRule="auto"/>
        <w:jc w:val="both"/>
        <w:rPr>
          <w:rFonts w:ascii="Arial" w:eastAsia="Times New Roman" w:hAnsi="Arial" w:cs="Arial"/>
          <w:sz w:val="24"/>
          <w:szCs w:val="24"/>
          <w:lang w:eastAsia="es-CO"/>
        </w:rPr>
      </w:pPr>
    </w:p>
    <w:p w:rsidR="004221B1" w:rsidRPr="00906C8C" w:rsidRDefault="004221B1" w:rsidP="004221B1">
      <w:pPr>
        <w:numPr>
          <w:ilvl w:val="0"/>
          <w:numId w:val="4"/>
        </w:num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Área de Ciencias Sociales, historia, geografía, constitución política y democracia</w:t>
      </w:r>
      <w:r w:rsidRPr="00906C8C">
        <w:rPr>
          <w:rFonts w:ascii="Arial" w:eastAsia="Times New Roman" w:hAnsi="Arial" w:cs="Arial"/>
          <w:sz w:val="24"/>
          <w:szCs w:val="24"/>
          <w:lang w:eastAsia="es-CO"/>
        </w:rPr>
        <w:t xml:space="preserve">: Conformada por las siguientes asignaturas: Sociales, </w:t>
      </w:r>
      <w:r w:rsidR="00505A29" w:rsidRPr="00906C8C">
        <w:rPr>
          <w:rFonts w:ascii="Arial" w:eastAsia="Times New Roman" w:hAnsi="Arial" w:cs="Arial"/>
          <w:sz w:val="24"/>
          <w:szCs w:val="24"/>
          <w:lang w:eastAsia="es-CO"/>
        </w:rPr>
        <w:t>F</w:t>
      </w:r>
      <w:r w:rsidRPr="00906C8C">
        <w:rPr>
          <w:rFonts w:ascii="Arial" w:eastAsia="Times New Roman" w:hAnsi="Arial" w:cs="Arial"/>
          <w:sz w:val="24"/>
          <w:szCs w:val="24"/>
          <w:lang w:eastAsia="es-CO"/>
        </w:rPr>
        <w:t xml:space="preserve">ormación Ciudadana, Cultura de la Legalidad, Doctrinas Económicas, Ciencias Políticas  y </w:t>
      </w:r>
      <w:r w:rsidR="00505A29" w:rsidRPr="00906C8C">
        <w:rPr>
          <w:rFonts w:ascii="Arial" w:eastAsia="Times New Roman" w:hAnsi="Arial" w:cs="Arial"/>
          <w:sz w:val="24"/>
          <w:szCs w:val="24"/>
          <w:lang w:eastAsia="es-CO"/>
        </w:rPr>
        <w:t>F</w:t>
      </w:r>
      <w:r w:rsidRPr="00906C8C">
        <w:rPr>
          <w:rFonts w:ascii="Arial" w:eastAsia="Times New Roman" w:hAnsi="Arial" w:cs="Arial"/>
          <w:sz w:val="24"/>
          <w:szCs w:val="24"/>
          <w:lang w:eastAsia="es-CO"/>
        </w:rPr>
        <w:t>ilosofía.</w:t>
      </w:r>
    </w:p>
    <w:p w:rsidR="00622DCE" w:rsidRPr="00906C8C" w:rsidRDefault="00622DCE" w:rsidP="00622DCE">
      <w:pPr>
        <w:spacing w:after="0" w:line="240" w:lineRule="auto"/>
        <w:ind w:left="360"/>
        <w:jc w:val="both"/>
        <w:rPr>
          <w:rFonts w:ascii="Arial" w:eastAsia="Times New Roman" w:hAnsi="Arial" w:cs="Arial"/>
          <w:sz w:val="24"/>
          <w:szCs w:val="24"/>
          <w:lang w:eastAsia="es-CO"/>
        </w:rPr>
      </w:pPr>
    </w:p>
    <w:p w:rsidR="004221B1" w:rsidRPr="00906C8C" w:rsidRDefault="004221B1" w:rsidP="004221B1">
      <w:pPr>
        <w:numPr>
          <w:ilvl w:val="0"/>
          <w:numId w:val="4"/>
        </w:num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Área de </w:t>
      </w:r>
      <w:r w:rsidR="00387ED7" w:rsidRPr="00906C8C">
        <w:rPr>
          <w:rFonts w:ascii="Arial" w:eastAsia="Times New Roman" w:hAnsi="Arial" w:cs="Arial"/>
          <w:b/>
          <w:sz w:val="24"/>
          <w:szCs w:val="24"/>
          <w:lang w:eastAsia="es-CO"/>
        </w:rPr>
        <w:t>Humanidades:</w:t>
      </w:r>
      <w:r w:rsidR="00387ED7" w:rsidRPr="00906C8C">
        <w:rPr>
          <w:rFonts w:ascii="Arial" w:eastAsia="Times New Roman" w:hAnsi="Arial" w:cs="Arial"/>
          <w:sz w:val="24"/>
          <w:szCs w:val="24"/>
          <w:lang w:eastAsia="es-CO"/>
        </w:rPr>
        <w:t xml:space="preserve"> </w:t>
      </w:r>
      <w:r w:rsidRPr="00906C8C">
        <w:rPr>
          <w:rFonts w:ascii="Arial" w:eastAsia="Times New Roman" w:hAnsi="Arial" w:cs="Arial"/>
          <w:sz w:val="24"/>
          <w:szCs w:val="24"/>
          <w:lang w:eastAsia="es-CO"/>
        </w:rPr>
        <w:t>Conformada por la</w:t>
      </w:r>
      <w:r w:rsidR="00505A29" w:rsidRPr="00906C8C">
        <w:rPr>
          <w:rFonts w:ascii="Arial" w:eastAsia="Times New Roman" w:hAnsi="Arial" w:cs="Arial"/>
          <w:sz w:val="24"/>
          <w:szCs w:val="24"/>
          <w:lang w:eastAsia="es-CO"/>
        </w:rPr>
        <w:t>s</w:t>
      </w:r>
      <w:r w:rsidRPr="00906C8C">
        <w:rPr>
          <w:rFonts w:ascii="Arial" w:eastAsia="Times New Roman" w:hAnsi="Arial" w:cs="Arial"/>
          <w:sz w:val="24"/>
          <w:szCs w:val="24"/>
          <w:lang w:eastAsia="es-CO"/>
        </w:rPr>
        <w:t xml:space="preserve"> asignatura</w:t>
      </w:r>
      <w:r w:rsidR="00505A29" w:rsidRPr="00906C8C">
        <w:rPr>
          <w:rFonts w:ascii="Arial" w:eastAsia="Times New Roman" w:hAnsi="Arial" w:cs="Arial"/>
          <w:sz w:val="24"/>
          <w:szCs w:val="24"/>
          <w:lang w:eastAsia="es-CO"/>
        </w:rPr>
        <w:t>s</w:t>
      </w:r>
      <w:r w:rsidRPr="00906C8C">
        <w:rPr>
          <w:rFonts w:ascii="Arial" w:eastAsia="Times New Roman" w:hAnsi="Arial" w:cs="Arial"/>
          <w:sz w:val="24"/>
          <w:szCs w:val="24"/>
          <w:lang w:eastAsia="es-CO"/>
        </w:rPr>
        <w:t xml:space="preserve"> </w:t>
      </w:r>
      <w:r w:rsidR="00505A29" w:rsidRPr="00906C8C">
        <w:rPr>
          <w:rFonts w:ascii="Arial" w:eastAsia="Times New Roman" w:hAnsi="Arial" w:cs="Arial"/>
          <w:sz w:val="24"/>
          <w:szCs w:val="24"/>
          <w:lang w:eastAsia="es-CO"/>
        </w:rPr>
        <w:t>L</w:t>
      </w:r>
      <w:r w:rsidRPr="00906C8C">
        <w:rPr>
          <w:rFonts w:ascii="Arial" w:eastAsia="Times New Roman" w:hAnsi="Arial" w:cs="Arial"/>
          <w:sz w:val="24"/>
          <w:szCs w:val="24"/>
          <w:lang w:eastAsia="es-CO"/>
        </w:rPr>
        <w:t xml:space="preserve">engua </w:t>
      </w:r>
      <w:r w:rsidR="00505A29" w:rsidRPr="00906C8C">
        <w:rPr>
          <w:rFonts w:ascii="Arial" w:eastAsia="Times New Roman" w:hAnsi="Arial" w:cs="Arial"/>
          <w:sz w:val="24"/>
          <w:szCs w:val="24"/>
          <w:lang w:eastAsia="es-CO"/>
        </w:rPr>
        <w:t>C</w:t>
      </w:r>
      <w:r w:rsidRPr="00906C8C">
        <w:rPr>
          <w:rFonts w:ascii="Arial" w:eastAsia="Times New Roman" w:hAnsi="Arial" w:cs="Arial"/>
          <w:sz w:val="24"/>
          <w:szCs w:val="24"/>
          <w:lang w:eastAsia="es-CO"/>
        </w:rPr>
        <w:t>astellana</w:t>
      </w:r>
      <w:r w:rsidR="00505A29" w:rsidRPr="00906C8C">
        <w:rPr>
          <w:rFonts w:ascii="Arial" w:eastAsia="Times New Roman" w:hAnsi="Arial" w:cs="Arial"/>
          <w:sz w:val="24"/>
          <w:szCs w:val="24"/>
          <w:lang w:eastAsia="es-CO"/>
        </w:rPr>
        <w:t xml:space="preserve"> </w:t>
      </w:r>
      <w:r w:rsidR="00387ED7" w:rsidRPr="00906C8C">
        <w:rPr>
          <w:rFonts w:ascii="Arial" w:eastAsia="Times New Roman" w:hAnsi="Arial" w:cs="Arial"/>
          <w:sz w:val="24"/>
          <w:szCs w:val="24"/>
          <w:lang w:eastAsia="es-CO"/>
        </w:rPr>
        <w:t xml:space="preserve">e </w:t>
      </w:r>
      <w:r w:rsidR="00622DCE" w:rsidRPr="00906C8C">
        <w:rPr>
          <w:rFonts w:ascii="Arial" w:eastAsia="Times New Roman" w:hAnsi="Arial" w:cs="Arial"/>
          <w:sz w:val="24"/>
          <w:szCs w:val="24"/>
          <w:lang w:eastAsia="es-CO"/>
        </w:rPr>
        <w:t>Inglé</w:t>
      </w:r>
      <w:r w:rsidRPr="00906C8C">
        <w:rPr>
          <w:rFonts w:ascii="Arial" w:eastAsia="Times New Roman" w:hAnsi="Arial" w:cs="Arial"/>
          <w:sz w:val="24"/>
          <w:szCs w:val="24"/>
          <w:lang w:eastAsia="es-CO"/>
        </w:rPr>
        <w:t xml:space="preserve">s. </w:t>
      </w:r>
    </w:p>
    <w:p w:rsidR="00622DCE" w:rsidRPr="00906C8C" w:rsidRDefault="00622DCE" w:rsidP="00622DCE">
      <w:pPr>
        <w:spacing w:after="0" w:line="240" w:lineRule="auto"/>
        <w:jc w:val="both"/>
        <w:rPr>
          <w:rFonts w:ascii="Arial" w:eastAsia="Times New Roman" w:hAnsi="Arial" w:cs="Arial"/>
          <w:sz w:val="24"/>
          <w:szCs w:val="24"/>
          <w:lang w:eastAsia="es-CO"/>
        </w:rPr>
      </w:pPr>
    </w:p>
    <w:p w:rsidR="004221B1" w:rsidRPr="00906C8C" w:rsidRDefault="004221B1" w:rsidP="004221B1">
      <w:pPr>
        <w:numPr>
          <w:ilvl w:val="0"/>
          <w:numId w:val="4"/>
        </w:num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Área de Matemática</w:t>
      </w:r>
      <w:r w:rsidR="00557BBF" w:rsidRPr="00906C8C">
        <w:rPr>
          <w:rFonts w:ascii="Arial" w:eastAsia="Times New Roman" w:hAnsi="Arial" w:cs="Arial"/>
          <w:b/>
          <w:sz w:val="24"/>
          <w:szCs w:val="24"/>
          <w:lang w:eastAsia="es-CO"/>
        </w:rPr>
        <w:t>s</w:t>
      </w:r>
      <w:r w:rsidRPr="00906C8C">
        <w:rPr>
          <w:rFonts w:ascii="Arial" w:eastAsia="Times New Roman" w:hAnsi="Arial" w:cs="Arial"/>
          <w:sz w:val="24"/>
          <w:szCs w:val="24"/>
          <w:lang w:eastAsia="es-CO"/>
        </w:rPr>
        <w:t>: Conformada por las siguientes asignaturas:</w:t>
      </w:r>
      <w:r w:rsidR="00557BBF" w:rsidRPr="00906C8C">
        <w:rPr>
          <w:rFonts w:ascii="Arial" w:eastAsia="Times New Roman" w:hAnsi="Arial" w:cs="Arial"/>
          <w:sz w:val="24"/>
          <w:szCs w:val="24"/>
          <w:lang w:eastAsia="es-CO"/>
        </w:rPr>
        <w:t xml:space="preserve"> M</w:t>
      </w:r>
      <w:r w:rsidRPr="00906C8C">
        <w:rPr>
          <w:rFonts w:ascii="Arial" w:eastAsia="Times New Roman" w:hAnsi="Arial" w:cs="Arial"/>
          <w:sz w:val="24"/>
          <w:szCs w:val="24"/>
          <w:lang w:eastAsia="es-CO"/>
        </w:rPr>
        <w:t>atemáticas</w:t>
      </w:r>
      <w:r w:rsidR="00557BBF" w:rsidRPr="00906C8C">
        <w:rPr>
          <w:rFonts w:ascii="Arial" w:eastAsia="Times New Roman" w:hAnsi="Arial" w:cs="Arial"/>
          <w:sz w:val="24"/>
          <w:szCs w:val="24"/>
          <w:lang w:eastAsia="es-CO"/>
        </w:rPr>
        <w:t>, Aritmética, Algebra, Trigonometría y Cálculo.</w:t>
      </w:r>
    </w:p>
    <w:p w:rsidR="00557BBF" w:rsidRPr="00906C8C" w:rsidRDefault="00557BBF" w:rsidP="00557BBF">
      <w:pPr>
        <w:spacing w:after="0" w:line="240" w:lineRule="auto"/>
        <w:jc w:val="both"/>
        <w:rPr>
          <w:rFonts w:ascii="Arial" w:eastAsia="Times New Roman" w:hAnsi="Arial" w:cs="Arial"/>
          <w:sz w:val="24"/>
          <w:szCs w:val="24"/>
          <w:lang w:eastAsia="es-CO"/>
        </w:rPr>
      </w:pPr>
    </w:p>
    <w:p w:rsidR="0028636A" w:rsidRPr="0028636A" w:rsidRDefault="004221B1" w:rsidP="0028636A">
      <w:pPr>
        <w:numPr>
          <w:ilvl w:val="0"/>
          <w:numId w:val="4"/>
        </w:numPr>
        <w:spacing w:after="0" w:line="240" w:lineRule="auto"/>
        <w:jc w:val="both"/>
        <w:rPr>
          <w:rFonts w:ascii="Arial" w:eastAsia="Times New Roman" w:hAnsi="Arial" w:cs="Arial"/>
          <w:b/>
          <w:sz w:val="24"/>
          <w:szCs w:val="24"/>
          <w:lang w:eastAsia="es-CO"/>
        </w:rPr>
      </w:pPr>
      <w:r w:rsidRPr="0028636A">
        <w:rPr>
          <w:rFonts w:ascii="Arial" w:eastAsia="Times New Roman" w:hAnsi="Arial" w:cs="Arial"/>
          <w:b/>
          <w:sz w:val="24"/>
          <w:szCs w:val="24"/>
          <w:lang w:eastAsia="es-CO"/>
        </w:rPr>
        <w:t>Área de educación religiosa</w:t>
      </w:r>
      <w:r w:rsidR="0028636A" w:rsidRPr="0028636A">
        <w:rPr>
          <w:rFonts w:ascii="Arial" w:eastAsia="Times New Roman" w:hAnsi="Arial" w:cs="Arial"/>
          <w:b/>
          <w:sz w:val="24"/>
          <w:szCs w:val="24"/>
          <w:lang w:eastAsia="es-CO"/>
        </w:rPr>
        <w:t xml:space="preserve">: </w:t>
      </w:r>
      <w:r w:rsidR="0028636A" w:rsidRPr="0028636A">
        <w:rPr>
          <w:rFonts w:ascii="Arial" w:eastAsia="Times New Roman" w:hAnsi="Arial" w:cs="Arial"/>
          <w:sz w:val="24"/>
          <w:szCs w:val="24"/>
          <w:lang w:eastAsia="es-CO"/>
        </w:rPr>
        <w:t>Conformada por la asignatura de Religión</w:t>
      </w:r>
      <w:r w:rsidR="0028636A">
        <w:rPr>
          <w:rFonts w:ascii="Arial" w:eastAsia="Times New Roman" w:hAnsi="Arial" w:cs="Arial"/>
          <w:sz w:val="24"/>
          <w:szCs w:val="24"/>
          <w:lang w:eastAsia="es-CO"/>
        </w:rPr>
        <w:t>.</w:t>
      </w:r>
    </w:p>
    <w:p w:rsidR="004221B1" w:rsidRPr="00906C8C" w:rsidRDefault="0028636A" w:rsidP="004221B1">
      <w:pPr>
        <w:numPr>
          <w:ilvl w:val="0"/>
          <w:numId w:val="4"/>
        </w:numPr>
        <w:spacing w:after="0" w:line="240" w:lineRule="auto"/>
        <w:jc w:val="both"/>
        <w:rPr>
          <w:rFonts w:ascii="Arial" w:eastAsia="Times New Roman" w:hAnsi="Arial" w:cs="Arial"/>
          <w:sz w:val="24"/>
          <w:szCs w:val="24"/>
          <w:lang w:eastAsia="es-CO"/>
        </w:rPr>
      </w:pPr>
      <w:r>
        <w:rPr>
          <w:rFonts w:ascii="Arial" w:eastAsia="Times New Roman" w:hAnsi="Arial" w:cs="Arial"/>
          <w:b/>
          <w:sz w:val="24"/>
          <w:szCs w:val="24"/>
          <w:lang w:eastAsia="es-CO"/>
        </w:rPr>
        <w:lastRenderedPageBreak/>
        <w:t>Educación É</w:t>
      </w:r>
      <w:r w:rsidR="004221B1" w:rsidRPr="00906C8C">
        <w:rPr>
          <w:rFonts w:ascii="Arial" w:eastAsia="Times New Roman" w:hAnsi="Arial" w:cs="Arial"/>
          <w:b/>
          <w:sz w:val="24"/>
          <w:szCs w:val="24"/>
          <w:lang w:eastAsia="es-CO"/>
        </w:rPr>
        <w:t>tica y en valores humanos:</w:t>
      </w:r>
      <w:r w:rsidR="004221B1" w:rsidRPr="00906C8C">
        <w:rPr>
          <w:rFonts w:ascii="Arial" w:eastAsia="Times New Roman" w:hAnsi="Arial" w:cs="Arial"/>
          <w:sz w:val="24"/>
          <w:szCs w:val="24"/>
          <w:lang w:eastAsia="es-CO"/>
        </w:rPr>
        <w:t xml:space="preserve"> Conformada por las siguientes asignaturas:</w:t>
      </w:r>
      <w:r w:rsidR="00557BBF" w:rsidRPr="00906C8C">
        <w:rPr>
          <w:rFonts w:ascii="Arial" w:eastAsia="Times New Roman" w:hAnsi="Arial" w:cs="Arial"/>
          <w:sz w:val="24"/>
          <w:szCs w:val="24"/>
          <w:lang w:eastAsia="es-CO"/>
        </w:rPr>
        <w:t xml:space="preserve"> É</w:t>
      </w:r>
      <w:r w:rsidR="004221B1" w:rsidRPr="00906C8C">
        <w:rPr>
          <w:rFonts w:ascii="Arial" w:eastAsia="Times New Roman" w:hAnsi="Arial" w:cs="Arial"/>
          <w:sz w:val="24"/>
          <w:szCs w:val="24"/>
          <w:lang w:eastAsia="es-CO"/>
        </w:rPr>
        <w:t xml:space="preserve">tica y </w:t>
      </w:r>
      <w:r w:rsidR="00557BBF" w:rsidRPr="00906C8C">
        <w:rPr>
          <w:rFonts w:ascii="Arial" w:eastAsia="Times New Roman" w:hAnsi="Arial" w:cs="Arial"/>
          <w:sz w:val="24"/>
          <w:szCs w:val="24"/>
          <w:lang w:eastAsia="es-CO"/>
        </w:rPr>
        <w:t>Valores, Ética Profesional y Proyecto de Vida.</w:t>
      </w:r>
    </w:p>
    <w:p w:rsidR="00557BBF" w:rsidRPr="00906C8C" w:rsidRDefault="00557BBF" w:rsidP="00557BBF">
      <w:pPr>
        <w:spacing w:after="0" w:line="240" w:lineRule="auto"/>
        <w:jc w:val="both"/>
        <w:rPr>
          <w:rFonts w:ascii="Arial" w:eastAsia="Times New Roman" w:hAnsi="Arial" w:cs="Arial"/>
          <w:sz w:val="24"/>
          <w:szCs w:val="24"/>
          <w:lang w:eastAsia="es-CO"/>
        </w:rPr>
      </w:pPr>
    </w:p>
    <w:p w:rsidR="004221B1" w:rsidRPr="00906C8C" w:rsidRDefault="004221B1" w:rsidP="004221B1">
      <w:pPr>
        <w:numPr>
          <w:ilvl w:val="0"/>
          <w:numId w:val="4"/>
        </w:num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Área de </w:t>
      </w:r>
      <w:r w:rsidR="0028636A">
        <w:rPr>
          <w:rFonts w:ascii="Arial" w:eastAsia="Times New Roman" w:hAnsi="Arial" w:cs="Arial"/>
          <w:b/>
          <w:sz w:val="24"/>
          <w:szCs w:val="24"/>
          <w:lang w:eastAsia="es-CO"/>
        </w:rPr>
        <w:t>E</w:t>
      </w:r>
      <w:r w:rsidRPr="00906C8C">
        <w:rPr>
          <w:rFonts w:ascii="Arial" w:eastAsia="Times New Roman" w:hAnsi="Arial" w:cs="Arial"/>
          <w:b/>
          <w:sz w:val="24"/>
          <w:szCs w:val="24"/>
          <w:lang w:eastAsia="es-CO"/>
        </w:rPr>
        <w:t xml:space="preserve">ducación </w:t>
      </w:r>
      <w:r w:rsidR="0028636A">
        <w:rPr>
          <w:rFonts w:ascii="Arial" w:eastAsia="Times New Roman" w:hAnsi="Arial" w:cs="Arial"/>
          <w:b/>
          <w:sz w:val="24"/>
          <w:szCs w:val="24"/>
          <w:lang w:eastAsia="es-CO"/>
        </w:rPr>
        <w:t>F</w:t>
      </w:r>
      <w:r w:rsidRPr="00906C8C">
        <w:rPr>
          <w:rFonts w:ascii="Arial" w:eastAsia="Times New Roman" w:hAnsi="Arial" w:cs="Arial"/>
          <w:b/>
          <w:sz w:val="24"/>
          <w:szCs w:val="24"/>
          <w:lang w:eastAsia="es-CO"/>
        </w:rPr>
        <w:t>ísica, recreación y deportes</w:t>
      </w:r>
      <w:r w:rsidRPr="00906C8C">
        <w:rPr>
          <w:rFonts w:ascii="Arial" w:eastAsia="Times New Roman" w:hAnsi="Arial" w:cs="Arial"/>
          <w:sz w:val="24"/>
          <w:szCs w:val="24"/>
          <w:lang w:eastAsia="es-CO"/>
        </w:rPr>
        <w:t>: Conformada por la</w:t>
      </w:r>
      <w:r w:rsidR="00557BBF" w:rsidRPr="00906C8C">
        <w:rPr>
          <w:rFonts w:ascii="Arial" w:eastAsia="Times New Roman" w:hAnsi="Arial" w:cs="Arial"/>
          <w:sz w:val="24"/>
          <w:szCs w:val="24"/>
          <w:lang w:eastAsia="es-CO"/>
        </w:rPr>
        <w:t xml:space="preserve"> </w:t>
      </w:r>
      <w:r w:rsidRPr="00906C8C">
        <w:rPr>
          <w:rFonts w:ascii="Arial" w:eastAsia="Times New Roman" w:hAnsi="Arial" w:cs="Arial"/>
          <w:sz w:val="24"/>
          <w:szCs w:val="24"/>
          <w:lang w:eastAsia="es-CO"/>
        </w:rPr>
        <w:t>asignatura</w:t>
      </w:r>
      <w:r w:rsidR="00557BBF" w:rsidRPr="00906C8C">
        <w:rPr>
          <w:rFonts w:ascii="Arial" w:eastAsia="Times New Roman" w:hAnsi="Arial" w:cs="Arial"/>
          <w:sz w:val="24"/>
          <w:szCs w:val="24"/>
          <w:lang w:eastAsia="es-CO"/>
        </w:rPr>
        <w:t xml:space="preserve"> de E</w:t>
      </w:r>
      <w:r w:rsidRPr="00906C8C">
        <w:rPr>
          <w:rFonts w:ascii="Arial" w:eastAsia="Times New Roman" w:hAnsi="Arial" w:cs="Arial"/>
          <w:sz w:val="24"/>
          <w:szCs w:val="24"/>
          <w:lang w:eastAsia="es-CO"/>
        </w:rPr>
        <w:t xml:space="preserve">ducación </w:t>
      </w:r>
      <w:r w:rsidR="00557BBF" w:rsidRPr="00906C8C">
        <w:rPr>
          <w:rFonts w:ascii="Arial" w:eastAsia="Times New Roman" w:hAnsi="Arial" w:cs="Arial"/>
          <w:sz w:val="24"/>
          <w:szCs w:val="24"/>
          <w:lang w:eastAsia="es-CO"/>
        </w:rPr>
        <w:t>F</w:t>
      </w:r>
      <w:r w:rsidRPr="00906C8C">
        <w:rPr>
          <w:rFonts w:ascii="Arial" w:eastAsia="Times New Roman" w:hAnsi="Arial" w:cs="Arial"/>
          <w:sz w:val="24"/>
          <w:szCs w:val="24"/>
          <w:lang w:eastAsia="es-CO"/>
        </w:rPr>
        <w:t>ísica</w:t>
      </w:r>
      <w:r w:rsidR="0028636A">
        <w:rPr>
          <w:rFonts w:ascii="Arial" w:eastAsia="Times New Roman" w:hAnsi="Arial" w:cs="Arial"/>
          <w:sz w:val="24"/>
          <w:szCs w:val="24"/>
          <w:lang w:eastAsia="es-CO"/>
        </w:rPr>
        <w:t>.</w:t>
      </w:r>
    </w:p>
    <w:p w:rsidR="00557BBF" w:rsidRDefault="00557BBF" w:rsidP="00557BBF">
      <w:pPr>
        <w:spacing w:after="0" w:line="240" w:lineRule="auto"/>
        <w:jc w:val="both"/>
        <w:rPr>
          <w:rFonts w:ascii="Arial" w:eastAsia="Times New Roman" w:hAnsi="Arial" w:cs="Arial"/>
          <w:sz w:val="24"/>
          <w:szCs w:val="24"/>
          <w:lang w:eastAsia="es-CO"/>
        </w:rPr>
      </w:pPr>
    </w:p>
    <w:p w:rsidR="0028636A" w:rsidRPr="0028636A" w:rsidRDefault="0028636A" w:rsidP="00557BBF">
      <w:pPr>
        <w:numPr>
          <w:ilvl w:val="0"/>
          <w:numId w:val="4"/>
        </w:num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Área de </w:t>
      </w:r>
      <w:r>
        <w:rPr>
          <w:rFonts w:ascii="Arial" w:eastAsia="Times New Roman" w:hAnsi="Arial" w:cs="Arial"/>
          <w:b/>
          <w:sz w:val="24"/>
          <w:szCs w:val="24"/>
          <w:lang w:eastAsia="es-CO"/>
        </w:rPr>
        <w:t>E</w:t>
      </w:r>
      <w:r w:rsidRPr="00906C8C">
        <w:rPr>
          <w:rFonts w:ascii="Arial" w:eastAsia="Times New Roman" w:hAnsi="Arial" w:cs="Arial"/>
          <w:b/>
          <w:sz w:val="24"/>
          <w:szCs w:val="24"/>
          <w:lang w:eastAsia="es-CO"/>
        </w:rPr>
        <w:t xml:space="preserve">ducación </w:t>
      </w:r>
      <w:r>
        <w:rPr>
          <w:rFonts w:ascii="Arial" w:eastAsia="Times New Roman" w:hAnsi="Arial" w:cs="Arial"/>
          <w:b/>
          <w:sz w:val="24"/>
          <w:szCs w:val="24"/>
          <w:lang w:eastAsia="es-CO"/>
        </w:rPr>
        <w:t>A</w:t>
      </w:r>
      <w:r w:rsidRPr="00906C8C">
        <w:rPr>
          <w:rFonts w:ascii="Arial" w:eastAsia="Times New Roman" w:hAnsi="Arial" w:cs="Arial"/>
          <w:b/>
          <w:sz w:val="24"/>
          <w:szCs w:val="24"/>
          <w:lang w:eastAsia="es-CO"/>
        </w:rPr>
        <w:t>rtística</w:t>
      </w:r>
      <w:r w:rsidRPr="0028636A">
        <w:rPr>
          <w:rFonts w:ascii="Arial" w:eastAsia="Times New Roman" w:hAnsi="Arial" w:cs="Arial"/>
          <w:b/>
          <w:sz w:val="24"/>
          <w:szCs w:val="24"/>
          <w:lang w:eastAsia="es-CO"/>
        </w:rPr>
        <w:t xml:space="preserve">: </w:t>
      </w:r>
      <w:r w:rsidRPr="0028636A">
        <w:rPr>
          <w:rFonts w:ascii="Arial" w:eastAsia="Times New Roman" w:hAnsi="Arial" w:cs="Arial"/>
          <w:sz w:val="24"/>
          <w:szCs w:val="24"/>
          <w:lang w:eastAsia="es-CO"/>
        </w:rPr>
        <w:t>Conformada por la asignatura de Artes.</w:t>
      </w:r>
    </w:p>
    <w:p w:rsidR="0028636A" w:rsidRPr="0028636A" w:rsidRDefault="0028636A" w:rsidP="0028636A">
      <w:pPr>
        <w:spacing w:after="0" w:line="240" w:lineRule="auto"/>
        <w:ind w:left="360"/>
        <w:jc w:val="both"/>
        <w:rPr>
          <w:rFonts w:ascii="Arial" w:eastAsia="Times New Roman" w:hAnsi="Arial" w:cs="Arial"/>
          <w:b/>
          <w:sz w:val="24"/>
          <w:szCs w:val="24"/>
          <w:lang w:eastAsia="es-CO"/>
        </w:rPr>
      </w:pPr>
    </w:p>
    <w:p w:rsidR="004221B1" w:rsidRPr="00906C8C" w:rsidRDefault="004221B1" w:rsidP="004221B1">
      <w:pPr>
        <w:numPr>
          <w:ilvl w:val="0"/>
          <w:numId w:val="4"/>
        </w:num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Área de tecnología e informática</w:t>
      </w:r>
      <w:r w:rsidRPr="00906C8C">
        <w:rPr>
          <w:rFonts w:ascii="Arial" w:eastAsia="Times New Roman" w:hAnsi="Arial" w:cs="Arial"/>
          <w:sz w:val="24"/>
          <w:szCs w:val="24"/>
          <w:lang w:eastAsia="es-CO"/>
        </w:rPr>
        <w:t xml:space="preserve">: </w:t>
      </w:r>
      <w:r w:rsidR="00557BBF" w:rsidRPr="00906C8C">
        <w:rPr>
          <w:rFonts w:ascii="Arial" w:eastAsia="Times New Roman" w:hAnsi="Arial" w:cs="Arial"/>
          <w:sz w:val="24"/>
          <w:szCs w:val="24"/>
          <w:lang w:eastAsia="es-CO"/>
        </w:rPr>
        <w:t>Conformada por las siguientes asignaturas: T</w:t>
      </w:r>
      <w:r w:rsidRPr="00906C8C">
        <w:rPr>
          <w:rFonts w:ascii="Arial" w:eastAsia="Times New Roman" w:hAnsi="Arial" w:cs="Arial"/>
          <w:sz w:val="24"/>
          <w:szCs w:val="24"/>
          <w:lang w:eastAsia="es-CO"/>
        </w:rPr>
        <w:t>ecnología</w:t>
      </w:r>
      <w:r w:rsidR="00557BBF" w:rsidRPr="00906C8C">
        <w:rPr>
          <w:rFonts w:ascii="Arial" w:eastAsia="Times New Roman" w:hAnsi="Arial" w:cs="Arial"/>
          <w:sz w:val="24"/>
          <w:szCs w:val="24"/>
          <w:lang w:eastAsia="es-CO"/>
        </w:rPr>
        <w:t>, Sistemas</w:t>
      </w:r>
      <w:r w:rsidR="00D12826" w:rsidRPr="00906C8C">
        <w:rPr>
          <w:rFonts w:ascii="Arial" w:eastAsia="Times New Roman" w:hAnsi="Arial" w:cs="Arial"/>
          <w:sz w:val="24"/>
          <w:szCs w:val="24"/>
          <w:lang w:eastAsia="es-CO"/>
        </w:rPr>
        <w:t xml:space="preserve">, </w:t>
      </w:r>
      <w:r w:rsidR="00505A29" w:rsidRPr="00906C8C">
        <w:rPr>
          <w:rFonts w:ascii="Arial" w:eastAsia="Times New Roman" w:hAnsi="Arial" w:cs="Arial"/>
          <w:sz w:val="24"/>
          <w:szCs w:val="24"/>
          <w:lang w:eastAsia="es-CO"/>
        </w:rPr>
        <w:t>Tecnología e</w:t>
      </w:r>
      <w:r w:rsidR="00D12826" w:rsidRPr="00906C8C">
        <w:rPr>
          <w:rFonts w:ascii="Arial" w:eastAsia="Times New Roman" w:hAnsi="Arial" w:cs="Arial"/>
          <w:sz w:val="24"/>
          <w:szCs w:val="24"/>
          <w:lang w:eastAsia="es-CO"/>
        </w:rPr>
        <w:t xml:space="preserve"> Investigación</w:t>
      </w:r>
      <w:r w:rsidR="00505A29" w:rsidRPr="00906C8C">
        <w:rPr>
          <w:rFonts w:ascii="Arial" w:eastAsia="Times New Roman" w:hAnsi="Arial" w:cs="Arial"/>
          <w:sz w:val="24"/>
          <w:szCs w:val="24"/>
          <w:lang w:eastAsia="es-CO"/>
        </w:rPr>
        <w:t xml:space="preserve">, </w:t>
      </w:r>
      <w:r w:rsidR="00557BBF" w:rsidRPr="00906C8C">
        <w:rPr>
          <w:rFonts w:ascii="Arial" w:eastAsia="Times New Roman" w:hAnsi="Arial" w:cs="Arial"/>
          <w:sz w:val="24"/>
          <w:szCs w:val="24"/>
          <w:lang w:eastAsia="es-CO"/>
        </w:rPr>
        <w:t>Formación Empresarial</w:t>
      </w:r>
      <w:r w:rsidR="00505A29" w:rsidRPr="00906C8C">
        <w:rPr>
          <w:rFonts w:ascii="Arial" w:eastAsia="Times New Roman" w:hAnsi="Arial" w:cs="Arial"/>
          <w:sz w:val="24"/>
          <w:szCs w:val="24"/>
          <w:lang w:eastAsia="es-CO"/>
        </w:rPr>
        <w:t xml:space="preserve"> y Tecnología y emprendimiento</w:t>
      </w:r>
      <w:r w:rsidR="00557BBF" w:rsidRPr="00906C8C">
        <w:rPr>
          <w:rFonts w:ascii="Arial" w:eastAsia="Times New Roman" w:hAnsi="Arial" w:cs="Arial"/>
          <w:sz w:val="24"/>
          <w:szCs w:val="24"/>
          <w:lang w:eastAsia="es-CO"/>
        </w:rPr>
        <w:t>.</w:t>
      </w:r>
    </w:p>
    <w:p w:rsidR="00557BBF" w:rsidRPr="00906C8C" w:rsidRDefault="00557BBF" w:rsidP="00557BBF">
      <w:pPr>
        <w:spacing w:after="0" w:line="240" w:lineRule="auto"/>
        <w:jc w:val="both"/>
        <w:rPr>
          <w:rFonts w:ascii="Arial" w:eastAsia="Times New Roman" w:hAnsi="Arial" w:cs="Arial"/>
          <w:sz w:val="24"/>
          <w:szCs w:val="24"/>
          <w:lang w:eastAsia="es-CO"/>
        </w:rPr>
      </w:pPr>
    </w:p>
    <w:p w:rsidR="004221B1" w:rsidRPr="00906C8C" w:rsidRDefault="00A24B54" w:rsidP="004221B1">
      <w:pPr>
        <w:numPr>
          <w:ilvl w:val="0"/>
          <w:numId w:val="4"/>
        </w:num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Área </w:t>
      </w:r>
      <w:r w:rsidR="00F154BE" w:rsidRPr="00906C8C">
        <w:rPr>
          <w:rFonts w:ascii="Arial" w:eastAsia="Times New Roman" w:hAnsi="Arial" w:cs="Arial"/>
          <w:b/>
          <w:sz w:val="24"/>
          <w:szCs w:val="24"/>
          <w:lang w:eastAsia="es-CO"/>
        </w:rPr>
        <w:t>técnica</w:t>
      </w:r>
      <w:r w:rsidR="00557BBF" w:rsidRPr="00906C8C">
        <w:rPr>
          <w:rFonts w:ascii="Arial" w:eastAsia="Times New Roman" w:hAnsi="Arial" w:cs="Arial"/>
          <w:b/>
          <w:sz w:val="24"/>
          <w:szCs w:val="24"/>
          <w:lang w:eastAsia="es-CO"/>
        </w:rPr>
        <w:t xml:space="preserve">: </w:t>
      </w:r>
      <w:r w:rsidR="00557BBF" w:rsidRPr="00906C8C">
        <w:rPr>
          <w:rFonts w:ascii="Arial" w:eastAsia="Times New Roman" w:hAnsi="Arial" w:cs="Arial"/>
          <w:sz w:val="24"/>
          <w:szCs w:val="24"/>
          <w:lang w:eastAsia="es-CO"/>
        </w:rPr>
        <w:t>Conformada por las siguientes asignaturas: Monitoreo de Clientes, Manejo de Clientes y Contabilidad.</w:t>
      </w:r>
    </w:p>
    <w:p w:rsidR="00557BBF" w:rsidRPr="00906C8C" w:rsidRDefault="00557BBF" w:rsidP="00557BBF">
      <w:pPr>
        <w:spacing w:after="0" w:line="240" w:lineRule="auto"/>
        <w:jc w:val="both"/>
        <w:rPr>
          <w:rFonts w:ascii="Arial" w:eastAsia="Times New Roman" w:hAnsi="Arial" w:cs="Arial"/>
          <w:sz w:val="24"/>
          <w:szCs w:val="24"/>
          <w:lang w:eastAsia="es-CO"/>
        </w:rPr>
      </w:pPr>
    </w:p>
    <w:p w:rsidR="004221B1" w:rsidRPr="00906C8C" w:rsidRDefault="004221B1" w:rsidP="00557BBF">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Para la aprobación de </w:t>
      </w:r>
      <w:r w:rsidR="00505A29" w:rsidRPr="00906C8C">
        <w:rPr>
          <w:rFonts w:ascii="Arial" w:eastAsia="Times New Roman" w:hAnsi="Arial" w:cs="Arial"/>
          <w:sz w:val="24"/>
          <w:szCs w:val="24"/>
          <w:lang w:eastAsia="es-CO"/>
        </w:rPr>
        <w:t xml:space="preserve">un área, </w:t>
      </w:r>
      <w:r w:rsidRPr="00906C8C">
        <w:rPr>
          <w:rFonts w:ascii="Arial" w:eastAsia="Times New Roman" w:hAnsi="Arial" w:cs="Arial"/>
          <w:sz w:val="24"/>
          <w:szCs w:val="24"/>
          <w:lang w:eastAsia="es-CO"/>
        </w:rPr>
        <w:t xml:space="preserve">se requiere </w:t>
      </w:r>
      <w:r w:rsidR="00505A29" w:rsidRPr="00906C8C">
        <w:rPr>
          <w:rFonts w:ascii="Arial" w:eastAsia="Times New Roman" w:hAnsi="Arial" w:cs="Arial"/>
          <w:sz w:val="24"/>
          <w:szCs w:val="24"/>
          <w:lang w:eastAsia="es-CO"/>
        </w:rPr>
        <w:t xml:space="preserve">obtener </w:t>
      </w:r>
      <w:r w:rsidR="000C69D4" w:rsidRPr="00906C8C">
        <w:rPr>
          <w:rFonts w:ascii="Arial" w:eastAsia="Times New Roman" w:hAnsi="Arial" w:cs="Arial"/>
          <w:sz w:val="24"/>
          <w:szCs w:val="24"/>
          <w:lang w:eastAsia="es-CO"/>
        </w:rPr>
        <w:t>co</w:t>
      </w:r>
      <w:r w:rsidR="00505A29" w:rsidRPr="00906C8C">
        <w:rPr>
          <w:rFonts w:ascii="Arial" w:eastAsia="Times New Roman" w:hAnsi="Arial" w:cs="Arial"/>
          <w:sz w:val="24"/>
          <w:szCs w:val="24"/>
          <w:lang w:eastAsia="es-CO"/>
        </w:rPr>
        <w:t xml:space="preserve">mo </w:t>
      </w:r>
      <w:r w:rsidR="000C69D4" w:rsidRPr="00906C8C">
        <w:rPr>
          <w:rFonts w:ascii="Arial" w:eastAsia="Times New Roman" w:hAnsi="Arial" w:cs="Arial"/>
          <w:sz w:val="24"/>
          <w:szCs w:val="24"/>
          <w:lang w:eastAsia="es-CO"/>
        </w:rPr>
        <w:t xml:space="preserve">mínimo </w:t>
      </w:r>
      <w:r w:rsidR="00505A29" w:rsidRPr="00906C8C">
        <w:rPr>
          <w:rFonts w:ascii="Arial" w:eastAsia="Times New Roman" w:hAnsi="Arial" w:cs="Arial"/>
          <w:sz w:val="24"/>
          <w:szCs w:val="24"/>
          <w:lang w:eastAsia="es-CO"/>
        </w:rPr>
        <w:t>un Desempeño Básico (3,2)</w:t>
      </w:r>
      <w:r w:rsidRPr="00906C8C">
        <w:rPr>
          <w:rFonts w:ascii="Arial" w:eastAsia="Times New Roman" w:hAnsi="Arial" w:cs="Arial"/>
          <w:sz w:val="24"/>
          <w:szCs w:val="24"/>
          <w:lang w:eastAsia="es-CO"/>
        </w:rPr>
        <w:t xml:space="preserve"> en la valoración final </w:t>
      </w:r>
      <w:r w:rsidR="000C69D4" w:rsidRPr="00906C8C">
        <w:rPr>
          <w:rFonts w:ascii="Arial" w:eastAsia="Times New Roman" w:hAnsi="Arial" w:cs="Arial"/>
          <w:sz w:val="24"/>
          <w:szCs w:val="24"/>
          <w:lang w:eastAsia="es-CO"/>
        </w:rPr>
        <w:t xml:space="preserve">promedio </w:t>
      </w:r>
      <w:r w:rsidRPr="00906C8C">
        <w:rPr>
          <w:rFonts w:ascii="Arial" w:eastAsia="Times New Roman" w:hAnsi="Arial" w:cs="Arial"/>
          <w:sz w:val="24"/>
          <w:szCs w:val="24"/>
          <w:lang w:eastAsia="es-CO"/>
        </w:rPr>
        <w:t>de las asignaturas que la conforman.</w:t>
      </w:r>
    </w:p>
    <w:p w:rsidR="000C69D4" w:rsidRPr="00906C8C" w:rsidRDefault="000C69D4" w:rsidP="006776EB">
      <w:pPr>
        <w:spacing w:after="0" w:line="240" w:lineRule="auto"/>
        <w:jc w:val="both"/>
        <w:rPr>
          <w:rFonts w:ascii="Arial" w:eastAsia="Times New Roman" w:hAnsi="Arial" w:cs="Arial"/>
          <w:sz w:val="24"/>
          <w:szCs w:val="24"/>
          <w:lang w:eastAsia="es-CO"/>
        </w:rPr>
      </w:pPr>
    </w:p>
    <w:p w:rsidR="00F83157" w:rsidRPr="00906C8C" w:rsidRDefault="00F83157" w:rsidP="006776EB">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Artículo </w:t>
      </w:r>
      <w:r w:rsidR="00566C99" w:rsidRPr="00906C8C">
        <w:rPr>
          <w:rFonts w:ascii="Arial" w:eastAsia="Times New Roman" w:hAnsi="Arial" w:cs="Arial"/>
          <w:b/>
          <w:sz w:val="24"/>
          <w:szCs w:val="24"/>
          <w:lang w:eastAsia="es-CO"/>
        </w:rPr>
        <w:t>1</w:t>
      </w:r>
      <w:r w:rsidR="0079666C" w:rsidRPr="00906C8C">
        <w:rPr>
          <w:rFonts w:ascii="Arial" w:eastAsia="Times New Roman" w:hAnsi="Arial" w:cs="Arial"/>
          <w:b/>
          <w:sz w:val="24"/>
          <w:szCs w:val="24"/>
          <w:lang w:eastAsia="es-CO"/>
        </w:rPr>
        <w:t>9</w:t>
      </w:r>
      <w:r w:rsidRPr="00906C8C">
        <w:rPr>
          <w:rFonts w:ascii="Arial" w:eastAsia="Times New Roman" w:hAnsi="Arial" w:cs="Arial"/>
          <w:b/>
          <w:sz w:val="24"/>
          <w:szCs w:val="24"/>
          <w:lang w:eastAsia="es-CO"/>
        </w:rPr>
        <w:t>°</w:t>
      </w:r>
      <w:r w:rsidR="007F00C1" w:rsidRPr="00906C8C">
        <w:rPr>
          <w:rFonts w:ascii="Arial" w:eastAsia="Times New Roman" w:hAnsi="Arial" w:cs="Arial"/>
          <w:b/>
          <w:sz w:val="24"/>
          <w:szCs w:val="24"/>
          <w:lang w:eastAsia="es-CO"/>
        </w:rPr>
        <w:t>: Criterios para la promoción de estudiantes</w:t>
      </w:r>
      <w:r w:rsidR="00E70A4A" w:rsidRPr="00906C8C">
        <w:rPr>
          <w:rFonts w:ascii="Arial" w:eastAsia="Times New Roman" w:hAnsi="Arial" w:cs="Arial"/>
          <w:b/>
          <w:sz w:val="24"/>
          <w:szCs w:val="24"/>
          <w:lang w:eastAsia="es-CO"/>
        </w:rPr>
        <w:t xml:space="preserve">.-  </w:t>
      </w:r>
      <w:r w:rsidR="00B00D64" w:rsidRPr="00906C8C">
        <w:rPr>
          <w:rFonts w:ascii="Arial" w:eastAsia="Times New Roman" w:hAnsi="Arial" w:cs="Arial"/>
          <w:sz w:val="24"/>
          <w:szCs w:val="24"/>
          <w:lang w:eastAsia="es-CO"/>
        </w:rPr>
        <w:t>N</w:t>
      </w:r>
      <w:r w:rsidR="00E70A4A" w:rsidRPr="00906C8C">
        <w:rPr>
          <w:rFonts w:ascii="Arial" w:eastAsia="Times New Roman" w:hAnsi="Arial" w:cs="Arial"/>
          <w:sz w:val="24"/>
          <w:szCs w:val="24"/>
          <w:lang w:eastAsia="es-CO"/>
        </w:rPr>
        <w:t xml:space="preserve">o será </w:t>
      </w:r>
      <w:r w:rsidR="002D4D94" w:rsidRPr="00906C8C">
        <w:rPr>
          <w:rFonts w:ascii="Arial" w:eastAsia="Times New Roman" w:hAnsi="Arial" w:cs="Arial"/>
          <w:sz w:val="24"/>
          <w:szCs w:val="24"/>
          <w:lang w:eastAsia="es-CO"/>
        </w:rPr>
        <w:t xml:space="preserve">promovido al grado siguiente o reprobado </w:t>
      </w:r>
      <w:r w:rsidR="00441724" w:rsidRPr="00906C8C">
        <w:rPr>
          <w:rFonts w:ascii="Arial" w:eastAsia="Times New Roman" w:hAnsi="Arial" w:cs="Arial"/>
          <w:sz w:val="24"/>
          <w:szCs w:val="24"/>
          <w:lang w:eastAsia="es-CO"/>
        </w:rPr>
        <w:t xml:space="preserve">el grado, </w:t>
      </w:r>
      <w:r w:rsidRPr="00906C8C">
        <w:rPr>
          <w:rFonts w:ascii="Arial" w:eastAsia="Times New Roman" w:hAnsi="Arial" w:cs="Arial"/>
          <w:sz w:val="24"/>
          <w:szCs w:val="24"/>
          <w:lang w:eastAsia="es-CO"/>
        </w:rPr>
        <w:t>cuando</w:t>
      </w:r>
      <w:r w:rsidR="00B00D64" w:rsidRPr="00906C8C">
        <w:rPr>
          <w:rFonts w:ascii="Arial" w:eastAsia="Times New Roman" w:hAnsi="Arial" w:cs="Arial"/>
          <w:sz w:val="24"/>
          <w:szCs w:val="24"/>
          <w:lang w:eastAsia="es-CO"/>
        </w:rPr>
        <w:t xml:space="preserve"> al finalizar el año escolar</w:t>
      </w:r>
      <w:r w:rsidRPr="00906C8C">
        <w:rPr>
          <w:rFonts w:ascii="Arial" w:eastAsia="Times New Roman" w:hAnsi="Arial" w:cs="Arial"/>
          <w:sz w:val="24"/>
          <w:szCs w:val="24"/>
          <w:lang w:eastAsia="es-CO"/>
        </w:rPr>
        <w:t>:</w:t>
      </w:r>
    </w:p>
    <w:p w:rsidR="00F83157" w:rsidRPr="00906C8C" w:rsidRDefault="00B00D64" w:rsidP="006776EB">
      <w:pPr>
        <w:numPr>
          <w:ilvl w:val="0"/>
          <w:numId w:val="5"/>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El estudiante de Secundaria</w:t>
      </w:r>
      <w:r w:rsidR="003721E4" w:rsidRPr="00906C8C">
        <w:rPr>
          <w:rFonts w:ascii="Arial" w:eastAsia="Times New Roman" w:hAnsi="Arial" w:cs="Arial"/>
          <w:sz w:val="24"/>
          <w:szCs w:val="24"/>
          <w:lang w:eastAsia="es-CO"/>
        </w:rPr>
        <w:t>, hasta grado décimo,</w:t>
      </w:r>
      <w:r w:rsidRPr="00906C8C">
        <w:rPr>
          <w:rFonts w:ascii="Arial" w:eastAsia="Times New Roman" w:hAnsi="Arial" w:cs="Arial"/>
          <w:sz w:val="24"/>
          <w:szCs w:val="24"/>
          <w:lang w:eastAsia="es-CO"/>
        </w:rPr>
        <w:t xml:space="preserve"> haya obtenido desempeño bajo e</w:t>
      </w:r>
      <w:r w:rsidR="00F83157" w:rsidRPr="00906C8C">
        <w:rPr>
          <w:rFonts w:ascii="Arial" w:eastAsia="Times New Roman" w:hAnsi="Arial" w:cs="Arial"/>
          <w:sz w:val="24"/>
          <w:szCs w:val="24"/>
          <w:lang w:eastAsia="es-CO"/>
        </w:rPr>
        <w:t xml:space="preserve">n tres (3) </w:t>
      </w:r>
      <w:r w:rsidR="00F439FE" w:rsidRPr="00906C8C">
        <w:rPr>
          <w:rFonts w:ascii="Arial" w:eastAsia="Times New Roman" w:hAnsi="Arial" w:cs="Arial"/>
          <w:sz w:val="24"/>
          <w:szCs w:val="24"/>
          <w:lang w:eastAsia="es-CO"/>
        </w:rPr>
        <w:t xml:space="preserve">o más </w:t>
      </w:r>
      <w:r w:rsidR="00A528E9">
        <w:rPr>
          <w:rFonts w:ascii="Arial" w:eastAsia="Times New Roman" w:hAnsi="Arial" w:cs="Arial"/>
          <w:sz w:val="24"/>
          <w:szCs w:val="24"/>
          <w:lang w:eastAsia="es-CO"/>
        </w:rPr>
        <w:t>asignaturas</w:t>
      </w:r>
      <w:r w:rsidR="00F439FE" w:rsidRPr="00906C8C">
        <w:rPr>
          <w:rFonts w:ascii="Arial" w:eastAsia="Times New Roman" w:hAnsi="Arial" w:cs="Arial"/>
          <w:b/>
          <w:color w:val="FF0000"/>
          <w:sz w:val="24"/>
          <w:szCs w:val="24"/>
          <w:lang w:eastAsia="es-CO"/>
        </w:rPr>
        <w:t xml:space="preserve"> </w:t>
      </w:r>
      <w:r w:rsidR="00F83157" w:rsidRPr="00906C8C">
        <w:rPr>
          <w:rFonts w:ascii="Arial" w:eastAsia="Times New Roman" w:hAnsi="Arial" w:cs="Arial"/>
          <w:sz w:val="24"/>
          <w:szCs w:val="24"/>
          <w:lang w:eastAsia="es-CO"/>
        </w:rPr>
        <w:t>del plan de estudios que ofrece la Institución.</w:t>
      </w:r>
    </w:p>
    <w:p w:rsidR="00F83157" w:rsidRPr="00906C8C" w:rsidRDefault="00B00D64" w:rsidP="006776EB">
      <w:pPr>
        <w:numPr>
          <w:ilvl w:val="0"/>
          <w:numId w:val="5"/>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El estudiante de Básica Primaria haya obtenido desempeño bajo en las asign</w:t>
      </w:r>
      <w:r w:rsidR="00A528E9">
        <w:rPr>
          <w:rFonts w:ascii="Arial" w:eastAsia="Times New Roman" w:hAnsi="Arial" w:cs="Arial"/>
          <w:sz w:val="24"/>
          <w:szCs w:val="24"/>
          <w:lang w:eastAsia="es-CO"/>
        </w:rPr>
        <w:t xml:space="preserve">aturas de Matemáticas y Español y/o haya obtenido </w:t>
      </w:r>
      <w:r w:rsidR="00A528E9" w:rsidRPr="00906C8C">
        <w:rPr>
          <w:rFonts w:ascii="Arial" w:eastAsia="Times New Roman" w:hAnsi="Arial" w:cs="Arial"/>
          <w:sz w:val="24"/>
          <w:szCs w:val="24"/>
          <w:lang w:eastAsia="es-CO"/>
        </w:rPr>
        <w:t xml:space="preserve">desempeño bajo en tres (3) o más </w:t>
      </w:r>
      <w:r w:rsidR="00A528E9">
        <w:rPr>
          <w:rFonts w:ascii="Arial" w:eastAsia="Times New Roman" w:hAnsi="Arial" w:cs="Arial"/>
          <w:sz w:val="24"/>
          <w:szCs w:val="24"/>
          <w:lang w:eastAsia="es-CO"/>
        </w:rPr>
        <w:t>asignaturas</w:t>
      </w:r>
      <w:r w:rsidR="00A528E9" w:rsidRPr="00906C8C">
        <w:rPr>
          <w:rFonts w:ascii="Arial" w:eastAsia="Times New Roman" w:hAnsi="Arial" w:cs="Arial"/>
          <w:b/>
          <w:color w:val="FF0000"/>
          <w:sz w:val="24"/>
          <w:szCs w:val="24"/>
          <w:lang w:eastAsia="es-CO"/>
        </w:rPr>
        <w:t xml:space="preserve"> </w:t>
      </w:r>
      <w:r w:rsidR="00A528E9" w:rsidRPr="00906C8C">
        <w:rPr>
          <w:rFonts w:ascii="Arial" w:eastAsia="Times New Roman" w:hAnsi="Arial" w:cs="Arial"/>
          <w:sz w:val="24"/>
          <w:szCs w:val="24"/>
          <w:lang w:eastAsia="es-CO"/>
        </w:rPr>
        <w:t>del plan de estudios que ofrece la Institución.</w:t>
      </w:r>
    </w:p>
    <w:p w:rsidR="003721E4" w:rsidRPr="00906C8C" w:rsidRDefault="003721E4" w:rsidP="006776EB">
      <w:pPr>
        <w:numPr>
          <w:ilvl w:val="0"/>
          <w:numId w:val="5"/>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El Estudiante del grado Once haya obtenido desempeño bajo en una (1) o más </w:t>
      </w:r>
      <w:r w:rsidR="00441724" w:rsidRPr="00906C8C">
        <w:rPr>
          <w:rFonts w:ascii="Arial" w:eastAsia="Times New Roman" w:hAnsi="Arial" w:cs="Arial"/>
          <w:sz w:val="24"/>
          <w:szCs w:val="24"/>
          <w:lang w:eastAsia="es-CO"/>
        </w:rPr>
        <w:t xml:space="preserve">asignaturas </w:t>
      </w:r>
      <w:r w:rsidRPr="00906C8C">
        <w:rPr>
          <w:rFonts w:ascii="Arial" w:eastAsia="Times New Roman" w:hAnsi="Arial" w:cs="Arial"/>
          <w:sz w:val="24"/>
          <w:szCs w:val="24"/>
          <w:lang w:eastAsia="es-CO"/>
        </w:rPr>
        <w:t>del plan de estudios que ofrece la Institución.</w:t>
      </w:r>
    </w:p>
    <w:p w:rsidR="00F83157" w:rsidRPr="00906C8C" w:rsidRDefault="00E70A4A" w:rsidP="006776EB">
      <w:pPr>
        <w:numPr>
          <w:ilvl w:val="0"/>
          <w:numId w:val="5"/>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El estudiante </w:t>
      </w:r>
      <w:r w:rsidR="00F83157" w:rsidRPr="00906C8C">
        <w:rPr>
          <w:rFonts w:ascii="Arial" w:eastAsia="Times New Roman" w:hAnsi="Arial" w:cs="Arial"/>
          <w:sz w:val="24"/>
          <w:szCs w:val="24"/>
          <w:lang w:eastAsia="es-CO"/>
        </w:rPr>
        <w:t xml:space="preserve">haya dejado de asistir </w:t>
      </w:r>
      <w:r w:rsidR="00B00D64" w:rsidRPr="00906C8C">
        <w:rPr>
          <w:rFonts w:ascii="Arial" w:eastAsia="Times New Roman" w:hAnsi="Arial" w:cs="Arial"/>
          <w:sz w:val="24"/>
          <w:szCs w:val="24"/>
          <w:lang w:eastAsia="es-CO"/>
        </w:rPr>
        <w:t>a</w:t>
      </w:r>
      <w:r w:rsidR="00F83157" w:rsidRPr="00906C8C">
        <w:rPr>
          <w:rFonts w:ascii="Arial" w:eastAsia="Times New Roman" w:hAnsi="Arial" w:cs="Arial"/>
          <w:sz w:val="24"/>
          <w:szCs w:val="24"/>
          <w:lang w:eastAsia="es-CO"/>
        </w:rPr>
        <w:t xml:space="preserve"> más del 25% de las actividades académicas </w:t>
      </w:r>
      <w:r w:rsidR="003721E4" w:rsidRPr="00906C8C">
        <w:rPr>
          <w:rFonts w:ascii="Arial" w:eastAsia="Times New Roman" w:hAnsi="Arial" w:cs="Arial"/>
          <w:sz w:val="24"/>
          <w:szCs w:val="24"/>
          <w:lang w:eastAsia="es-CO"/>
        </w:rPr>
        <w:t>durante el</w:t>
      </w:r>
      <w:r w:rsidR="00F83157" w:rsidRPr="00906C8C">
        <w:rPr>
          <w:rFonts w:ascii="Arial" w:eastAsia="Times New Roman" w:hAnsi="Arial" w:cs="Arial"/>
          <w:sz w:val="24"/>
          <w:szCs w:val="24"/>
          <w:lang w:eastAsia="es-CO"/>
        </w:rPr>
        <w:t xml:space="preserve"> año escolar.</w:t>
      </w:r>
    </w:p>
    <w:p w:rsidR="00D24542" w:rsidRPr="00906C8C" w:rsidRDefault="00D24542" w:rsidP="00D24542">
      <w:pPr>
        <w:spacing w:after="0" w:line="240" w:lineRule="auto"/>
        <w:jc w:val="both"/>
        <w:rPr>
          <w:rFonts w:ascii="Arial" w:eastAsia="Times New Roman" w:hAnsi="Arial" w:cs="Arial"/>
          <w:sz w:val="24"/>
          <w:szCs w:val="24"/>
          <w:lang w:eastAsia="es-CO"/>
        </w:rPr>
      </w:pPr>
    </w:p>
    <w:p w:rsidR="00D24542" w:rsidRPr="00906C8C" w:rsidRDefault="00D24542" w:rsidP="00D24542">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Parágrafo 1: </w:t>
      </w:r>
      <w:r w:rsidRPr="00906C8C">
        <w:rPr>
          <w:rFonts w:ascii="Arial" w:eastAsia="Times New Roman" w:hAnsi="Arial" w:cs="Arial"/>
          <w:sz w:val="24"/>
          <w:szCs w:val="24"/>
          <w:lang w:eastAsia="es-CO"/>
        </w:rPr>
        <w:t>No se toma</w:t>
      </w:r>
      <w:r w:rsidR="00A136C7">
        <w:rPr>
          <w:rFonts w:ascii="Arial" w:eastAsia="Times New Roman" w:hAnsi="Arial" w:cs="Arial"/>
          <w:sz w:val="24"/>
          <w:szCs w:val="24"/>
          <w:lang w:eastAsia="es-CO"/>
        </w:rPr>
        <w:t xml:space="preserve"> como área de promoción </w:t>
      </w:r>
      <w:r w:rsidRPr="00906C8C">
        <w:rPr>
          <w:rFonts w:ascii="Arial" w:eastAsia="Times New Roman" w:hAnsi="Arial" w:cs="Arial"/>
          <w:sz w:val="24"/>
          <w:szCs w:val="24"/>
          <w:lang w:eastAsia="es-CO"/>
        </w:rPr>
        <w:t>la</w:t>
      </w:r>
      <w:r w:rsidR="00A136C7">
        <w:rPr>
          <w:rFonts w:ascii="Arial" w:eastAsia="Times New Roman" w:hAnsi="Arial" w:cs="Arial"/>
          <w:sz w:val="24"/>
          <w:szCs w:val="24"/>
          <w:lang w:eastAsia="es-CO"/>
        </w:rPr>
        <w:t xml:space="preserve"> </w:t>
      </w:r>
      <w:r w:rsidRPr="00906C8C">
        <w:rPr>
          <w:rFonts w:ascii="Arial" w:eastAsia="Times New Roman" w:hAnsi="Arial" w:cs="Arial"/>
          <w:sz w:val="24"/>
          <w:szCs w:val="24"/>
          <w:lang w:eastAsia="es-CO"/>
        </w:rPr>
        <w:t>Educación religiosa</w:t>
      </w:r>
      <w:r w:rsidRPr="00906C8C">
        <w:rPr>
          <w:rFonts w:ascii="Arial" w:eastAsia="Times New Roman" w:hAnsi="Arial" w:cs="Arial"/>
          <w:b/>
          <w:color w:val="FF0000"/>
          <w:sz w:val="24"/>
          <w:szCs w:val="24"/>
          <w:lang w:eastAsia="es-CO"/>
        </w:rPr>
        <w:t>.</w:t>
      </w:r>
    </w:p>
    <w:p w:rsidR="009751A5" w:rsidRPr="00906C8C" w:rsidRDefault="009751A5" w:rsidP="009751A5">
      <w:pPr>
        <w:spacing w:after="0" w:line="240" w:lineRule="auto"/>
        <w:jc w:val="both"/>
        <w:rPr>
          <w:rFonts w:ascii="Arial" w:eastAsia="Times New Roman" w:hAnsi="Arial" w:cs="Arial"/>
          <w:sz w:val="24"/>
          <w:szCs w:val="24"/>
          <w:lang w:eastAsia="es-CO"/>
        </w:rPr>
      </w:pPr>
    </w:p>
    <w:p w:rsidR="002D4D94" w:rsidRPr="00906C8C" w:rsidRDefault="007F00C1" w:rsidP="007F00C1">
      <w:pPr>
        <w:spacing w:after="0" w:line="240" w:lineRule="auto"/>
        <w:jc w:val="both"/>
        <w:rPr>
          <w:rFonts w:ascii="Arial" w:hAnsi="Arial" w:cs="Arial"/>
          <w:sz w:val="24"/>
          <w:szCs w:val="24"/>
          <w:lang w:eastAsia="es-CO"/>
        </w:rPr>
      </w:pPr>
      <w:r w:rsidRPr="00906C8C">
        <w:rPr>
          <w:rFonts w:ascii="Arial" w:eastAsia="Times New Roman" w:hAnsi="Arial" w:cs="Arial"/>
          <w:b/>
          <w:sz w:val="24"/>
          <w:szCs w:val="24"/>
          <w:lang w:eastAsia="es-CO"/>
        </w:rPr>
        <w:t xml:space="preserve">Artículo </w:t>
      </w:r>
      <w:r w:rsidR="0079666C" w:rsidRPr="00906C8C">
        <w:rPr>
          <w:rFonts w:ascii="Arial" w:eastAsia="Times New Roman" w:hAnsi="Arial" w:cs="Arial"/>
          <w:b/>
          <w:sz w:val="24"/>
          <w:szCs w:val="24"/>
          <w:lang w:eastAsia="es-CO"/>
        </w:rPr>
        <w:t>20</w:t>
      </w:r>
      <w:r w:rsidRPr="00906C8C">
        <w:rPr>
          <w:rFonts w:ascii="Arial" w:eastAsia="Times New Roman" w:hAnsi="Arial" w:cs="Arial"/>
          <w:b/>
          <w:sz w:val="24"/>
          <w:szCs w:val="24"/>
          <w:lang w:eastAsia="es-CO"/>
        </w:rPr>
        <w:t>º</w:t>
      </w:r>
      <w:r w:rsidR="0078001B" w:rsidRPr="00906C8C">
        <w:rPr>
          <w:rFonts w:ascii="Arial" w:eastAsia="Times New Roman" w:hAnsi="Arial" w:cs="Arial"/>
          <w:b/>
          <w:sz w:val="24"/>
          <w:szCs w:val="24"/>
          <w:lang w:eastAsia="es-CO"/>
        </w:rPr>
        <w:t xml:space="preserve">: Graduación de Bachilleres. </w:t>
      </w:r>
      <w:r w:rsidR="002D4D94" w:rsidRPr="00906C8C">
        <w:rPr>
          <w:rFonts w:ascii="Arial" w:eastAsia="Times New Roman" w:hAnsi="Arial" w:cs="Arial"/>
          <w:sz w:val="24"/>
          <w:szCs w:val="24"/>
          <w:lang w:eastAsia="es-CO"/>
        </w:rPr>
        <w:t xml:space="preserve">El </w:t>
      </w:r>
      <w:r w:rsidRPr="00906C8C">
        <w:rPr>
          <w:rFonts w:ascii="Arial" w:eastAsia="Times New Roman" w:hAnsi="Arial" w:cs="Arial"/>
          <w:sz w:val="24"/>
          <w:szCs w:val="24"/>
          <w:lang w:eastAsia="es-CO"/>
        </w:rPr>
        <w:t xml:space="preserve">estudiante del grado UNDECIMO, </w:t>
      </w:r>
      <w:r w:rsidRPr="00906C8C">
        <w:rPr>
          <w:rFonts w:ascii="Arial" w:hAnsi="Arial" w:cs="Arial"/>
          <w:sz w:val="24"/>
          <w:szCs w:val="24"/>
          <w:lang w:eastAsia="es-CO"/>
        </w:rPr>
        <w:t>o</w:t>
      </w:r>
      <w:r w:rsidR="002D4D94" w:rsidRPr="00906C8C">
        <w:rPr>
          <w:rFonts w:ascii="Arial" w:hAnsi="Arial" w:cs="Arial"/>
          <w:sz w:val="24"/>
          <w:szCs w:val="24"/>
          <w:lang w:eastAsia="es-CO"/>
        </w:rPr>
        <w:t xml:space="preserve">btendrá </w:t>
      </w:r>
      <w:r w:rsidRPr="00906C8C">
        <w:rPr>
          <w:rFonts w:ascii="Arial" w:hAnsi="Arial" w:cs="Arial"/>
          <w:sz w:val="24"/>
          <w:szCs w:val="24"/>
          <w:lang w:eastAsia="es-CO"/>
        </w:rPr>
        <w:t>el título de bachiller</w:t>
      </w:r>
      <w:r w:rsidR="002D4D94" w:rsidRPr="00906C8C">
        <w:rPr>
          <w:rFonts w:ascii="Arial" w:hAnsi="Arial" w:cs="Arial"/>
          <w:sz w:val="24"/>
          <w:szCs w:val="24"/>
          <w:lang w:eastAsia="es-CO"/>
        </w:rPr>
        <w:t>,</w:t>
      </w:r>
      <w:r w:rsidRPr="00906C8C">
        <w:rPr>
          <w:rFonts w:ascii="Arial" w:hAnsi="Arial" w:cs="Arial"/>
          <w:sz w:val="24"/>
          <w:szCs w:val="24"/>
          <w:lang w:eastAsia="es-CO"/>
        </w:rPr>
        <w:t xml:space="preserve"> al finalizar el año lectivo, </w:t>
      </w:r>
      <w:r w:rsidR="002D4D94" w:rsidRPr="00906C8C">
        <w:rPr>
          <w:rFonts w:ascii="Arial" w:hAnsi="Arial" w:cs="Arial"/>
          <w:sz w:val="24"/>
          <w:szCs w:val="24"/>
          <w:lang w:eastAsia="es-CO"/>
        </w:rPr>
        <w:t>siempre y cuando:</w:t>
      </w:r>
    </w:p>
    <w:p w:rsidR="002D4D94" w:rsidRPr="00906C8C" w:rsidRDefault="002D4D94" w:rsidP="00552D39">
      <w:pPr>
        <w:numPr>
          <w:ilvl w:val="0"/>
          <w:numId w:val="20"/>
        </w:numPr>
        <w:spacing w:after="0" w:line="240" w:lineRule="auto"/>
        <w:jc w:val="both"/>
        <w:rPr>
          <w:rFonts w:ascii="Arial" w:hAnsi="Arial" w:cs="Arial"/>
          <w:sz w:val="24"/>
          <w:szCs w:val="24"/>
          <w:lang w:eastAsia="es-CO"/>
        </w:rPr>
      </w:pPr>
      <w:r w:rsidRPr="00906C8C">
        <w:rPr>
          <w:rFonts w:ascii="Arial" w:hAnsi="Arial" w:cs="Arial"/>
          <w:sz w:val="24"/>
          <w:szCs w:val="24"/>
          <w:lang w:eastAsia="es-CO"/>
        </w:rPr>
        <w:t xml:space="preserve">Haya aprobado el grado, </w:t>
      </w:r>
    </w:p>
    <w:p w:rsidR="007F00C1" w:rsidRPr="00906C8C" w:rsidRDefault="002D4D94" w:rsidP="00552D39">
      <w:pPr>
        <w:numPr>
          <w:ilvl w:val="0"/>
          <w:numId w:val="20"/>
        </w:numPr>
        <w:spacing w:after="0" w:line="240" w:lineRule="auto"/>
        <w:jc w:val="both"/>
        <w:rPr>
          <w:rFonts w:ascii="Arial" w:hAnsi="Arial" w:cs="Arial"/>
          <w:sz w:val="24"/>
          <w:szCs w:val="24"/>
          <w:lang w:eastAsia="es-CO"/>
        </w:rPr>
      </w:pPr>
      <w:r w:rsidRPr="00906C8C">
        <w:rPr>
          <w:rFonts w:ascii="Arial" w:hAnsi="Arial" w:cs="Arial"/>
          <w:sz w:val="24"/>
          <w:szCs w:val="24"/>
          <w:lang w:eastAsia="es-CO"/>
        </w:rPr>
        <w:t>Haya prestado el Servicio Social completo en el tiempo establecido para ello.</w:t>
      </w:r>
    </w:p>
    <w:p w:rsidR="002D4D94" w:rsidRPr="00906C8C" w:rsidRDefault="002D4D94" w:rsidP="00552D39">
      <w:pPr>
        <w:numPr>
          <w:ilvl w:val="0"/>
          <w:numId w:val="20"/>
        </w:numPr>
        <w:spacing w:after="0" w:line="240" w:lineRule="auto"/>
        <w:jc w:val="both"/>
        <w:rPr>
          <w:rFonts w:ascii="Arial" w:hAnsi="Arial" w:cs="Arial"/>
          <w:sz w:val="24"/>
          <w:szCs w:val="24"/>
          <w:lang w:eastAsia="es-CO"/>
        </w:rPr>
      </w:pPr>
      <w:r w:rsidRPr="00906C8C">
        <w:rPr>
          <w:rFonts w:ascii="Arial" w:hAnsi="Arial" w:cs="Arial"/>
          <w:sz w:val="24"/>
          <w:szCs w:val="24"/>
          <w:lang w:eastAsia="es-CO"/>
        </w:rPr>
        <w:t>Haya resuelto situaciones pedagógicas pendientes en años anteriores.</w:t>
      </w:r>
    </w:p>
    <w:p w:rsidR="00C159A4" w:rsidRPr="00906C8C" w:rsidRDefault="00C159A4" w:rsidP="00552D39">
      <w:pPr>
        <w:numPr>
          <w:ilvl w:val="0"/>
          <w:numId w:val="20"/>
        </w:numPr>
        <w:spacing w:after="0" w:line="240" w:lineRule="auto"/>
        <w:jc w:val="both"/>
        <w:rPr>
          <w:rFonts w:ascii="Arial" w:hAnsi="Arial" w:cs="Arial"/>
          <w:sz w:val="24"/>
          <w:szCs w:val="24"/>
          <w:lang w:eastAsia="es-CO"/>
        </w:rPr>
      </w:pPr>
      <w:r w:rsidRPr="00906C8C">
        <w:rPr>
          <w:rFonts w:ascii="Arial" w:hAnsi="Arial" w:cs="Arial"/>
          <w:sz w:val="24"/>
          <w:szCs w:val="24"/>
          <w:lang w:eastAsia="es-CO"/>
        </w:rPr>
        <w:t>Tenga como mínimo un desempeño básico en Convivencia.</w:t>
      </w:r>
    </w:p>
    <w:p w:rsidR="002D4D94" w:rsidRPr="00906C8C" w:rsidRDefault="002D4D94" w:rsidP="00552D39">
      <w:pPr>
        <w:numPr>
          <w:ilvl w:val="0"/>
          <w:numId w:val="20"/>
        </w:numPr>
        <w:spacing w:after="0" w:line="240" w:lineRule="auto"/>
        <w:jc w:val="both"/>
        <w:rPr>
          <w:rFonts w:ascii="Arial" w:hAnsi="Arial" w:cs="Arial"/>
          <w:sz w:val="24"/>
          <w:szCs w:val="24"/>
          <w:lang w:eastAsia="es-CO"/>
        </w:rPr>
      </w:pPr>
      <w:r w:rsidRPr="00906C8C">
        <w:rPr>
          <w:rFonts w:ascii="Arial" w:hAnsi="Arial" w:cs="Arial"/>
          <w:sz w:val="24"/>
          <w:szCs w:val="24"/>
          <w:lang w:eastAsia="es-CO"/>
        </w:rPr>
        <w:t>Tenga los certificados, debidamente legalizados, de los grados realizados en otras instituciones, en la carpeta personal que reposa en archivo.</w:t>
      </w:r>
    </w:p>
    <w:p w:rsidR="002D4D94" w:rsidRPr="00906C8C" w:rsidRDefault="002D4D94" w:rsidP="00552D39">
      <w:pPr>
        <w:numPr>
          <w:ilvl w:val="0"/>
          <w:numId w:val="20"/>
        </w:numPr>
        <w:spacing w:after="0" w:line="240" w:lineRule="auto"/>
        <w:jc w:val="both"/>
        <w:rPr>
          <w:rFonts w:ascii="Arial" w:hAnsi="Arial" w:cs="Arial"/>
          <w:sz w:val="24"/>
          <w:szCs w:val="24"/>
          <w:lang w:eastAsia="es-CO"/>
        </w:rPr>
      </w:pPr>
      <w:r w:rsidRPr="00906C8C">
        <w:rPr>
          <w:rFonts w:ascii="Arial" w:hAnsi="Arial" w:cs="Arial"/>
          <w:sz w:val="24"/>
          <w:szCs w:val="24"/>
          <w:lang w:eastAsia="es-CO"/>
        </w:rPr>
        <w:lastRenderedPageBreak/>
        <w:t>Tenga el documento de identidad actualizado.</w:t>
      </w:r>
    </w:p>
    <w:p w:rsidR="002D4D94" w:rsidRPr="00906C8C" w:rsidRDefault="002D4D94" w:rsidP="00552D39">
      <w:pPr>
        <w:numPr>
          <w:ilvl w:val="0"/>
          <w:numId w:val="20"/>
        </w:numPr>
        <w:spacing w:after="0" w:line="240" w:lineRule="auto"/>
        <w:jc w:val="both"/>
        <w:rPr>
          <w:rFonts w:ascii="Arial" w:hAnsi="Arial" w:cs="Arial"/>
          <w:sz w:val="24"/>
          <w:szCs w:val="24"/>
          <w:lang w:eastAsia="es-CO"/>
        </w:rPr>
      </w:pPr>
      <w:r w:rsidRPr="00906C8C">
        <w:rPr>
          <w:rFonts w:ascii="Arial" w:hAnsi="Arial" w:cs="Arial"/>
          <w:sz w:val="24"/>
          <w:szCs w:val="24"/>
          <w:lang w:eastAsia="es-CO"/>
        </w:rPr>
        <w:t>Estar a paz y salvo por todo concepto con la  institución.</w:t>
      </w:r>
    </w:p>
    <w:p w:rsidR="007F00C1" w:rsidRPr="00906C8C" w:rsidRDefault="007F00C1" w:rsidP="007F00C1">
      <w:pPr>
        <w:spacing w:after="0" w:line="240" w:lineRule="auto"/>
        <w:jc w:val="both"/>
        <w:rPr>
          <w:rFonts w:ascii="Arial" w:eastAsia="Times New Roman" w:hAnsi="Arial" w:cs="Arial"/>
          <w:sz w:val="24"/>
          <w:szCs w:val="24"/>
          <w:lang w:eastAsia="es-CO"/>
        </w:rPr>
      </w:pPr>
    </w:p>
    <w:p w:rsidR="007F00C1" w:rsidRPr="00906C8C" w:rsidRDefault="001E3680" w:rsidP="007F00C1">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Parágrafo</w:t>
      </w:r>
      <w:r w:rsidR="007F00C1" w:rsidRPr="00906C8C">
        <w:rPr>
          <w:rFonts w:ascii="Arial" w:eastAsia="Times New Roman" w:hAnsi="Arial" w:cs="Arial"/>
          <w:b/>
          <w:sz w:val="24"/>
          <w:szCs w:val="24"/>
          <w:lang w:eastAsia="es-CO"/>
        </w:rPr>
        <w:t xml:space="preserve"> 1:</w:t>
      </w:r>
      <w:r w:rsidR="007F00C1" w:rsidRPr="00906C8C">
        <w:rPr>
          <w:rFonts w:ascii="Arial" w:eastAsia="Times New Roman" w:hAnsi="Arial" w:cs="Arial"/>
          <w:sz w:val="24"/>
          <w:szCs w:val="24"/>
          <w:lang w:eastAsia="es-CO"/>
        </w:rPr>
        <w:t xml:space="preserve"> El servicio social reglamentado por el MEN, es de obligatorio cumplimiento antes de terminar el año escolar y en proyectos presentados por la Institución ante Secretaría de Educación Municipal y aprobados por ésta.</w:t>
      </w:r>
    </w:p>
    <w:p w:rsidR="0078001B" w:rsidRPr="00906C8C" w:rsidRDefault="0078001B" w:rsidP="007F00C1">
      <w:pPr>
        <w:spacing w:after="0" w:line="240" w:lineRule="auto"/>
        <w:jc w:val="both"/>
        <w:rPr>
          <w:rFonts w:ascii="Arial" w:eastAsia="Times New Roman" w:hAnsi="Arial" w:cs="Arial"/>
          <w:sz w:val="24"/>
          <w:szCs w:val="24"/>
          <w:lang w:eastAsia="es-CO"/>
        </w:rPr>
      </w:pPr>
    </w:p>
    <w:p w:rsidR="007F00C1" w:rsidRPr="00906C8C" w:rsidRDefault="001E3680" w:rsidP="007F00C1">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Parágrafo</w:t>
      </w:r>
      <w:r w:rsidR="00C159A4" w:rsidRPr="00906C8C">
        <w:rPr>
          <w:rFonts w:ascii="Arial" w:eastAsia="Times New Roman" w:hAnsi="Arial" w:cs="Arial"/>
          <w:b/>
          <w:sz w:val="24"/>
          <w:szCs w:val="24"/>
          <w:lang w:eastAsia="es-CO"/>
        </w:rPr>
        <w:t xml:space="preserve"> 2</w:t>
      </w:r>
      <w:r w:rsidR="007F00C1" w:rsidRPr="00906C8C">
        <w:rPr>
          <w:rFonts w:ascii="Arial" w:eastAsia="Times New Roman" w:hAnsi="Arial" w:cs="Arial"/>
          <w:b/>
          <w:sz w:val="24"/>
          <w:szCs w:val="24"/>
          <w:lang w:eastAsia="es-CO"/>
        </w:rPr>
        <w:t xml:space="preserve">: </w:t>
      </w:r>
      <w:r w:rsidR="007F00C1" w:rsidRPr="00906C8C">
        <w:rPr>
          <w:rFonts w:ascii="Arial" w:eastAsia="Times New Roman" w:hAnsi="Arial" w:cs="Arial"/>
          <w:sz w:val="24"/>
          <w:szCs w:val="24"/>
          <w:lang w:eastAsia="es-CO"/>
        </w:rPr>
        <w:t xml:space="preserve">Es potestad de la Comisión de Evaluación y Promoción aceptar solicitudes de recuperaciones, antes del tiempo establecido para su realización institucional.  Al ser otorgado tal permiso, las valoraciones de </w:t>
      </w:r>
      <w:r w:rsidR="00C159A4" w:rsidRPr="00906C8C">
        <w:rPr>
          <w:rFonts w:ascii="Arial" w:eastAsia="Times New Roman" w:hAnsi="Arial" w:cs="Arial"/>
          <w:sz w:val="24"/>
          <w:szCs w:val="24"/>
          <w:lang w:eastAsia="es-CO"/>
        </w:rPr>
        <w:t>Desempeño Bajo</w:t>
      </w:r>
      <w:r w:rsidR="007F00C1" w:rsidRPr="00906C8C">
        <w:rPr>
          <w:rFonts w:ascii="Arial" w:eastAsia="Times New Roman" w:hAnsi="Arial" w:cs="Arial"/>
          <w:sz w:val="24"/>
          <w:szCs w:val="24"/>
          <w:lang w:eastAsia="es-CO"/>
        </w:rPr>
        <w:t xml:space="preserve"> de los certificados de estudio no se alterarán y aparecerá como nota marginal en caso de superación de </w:t>
      </w:r>
      <w:r w:rsidR="00C159A4" w:rsidRPr="00906C8C">
        <w:rPr>
          <w:rFonts w:ascii="Arial" w:eastAsia="Times New Roman" w:hAnsi="Arial" w:cs="Arial"/>
          <w:sz w:val="24"/>
          <w:szCs w:val="24"/>
          <w:lang w:eastAsia="es-CO"/>
        </w:rPr>
        <w:t>asignaturas pendientes</w:t>
      </w:r>
      <w:r w:rsidR="007F00C1" w:rsidRPr="00906C8C">
        <w:rPr>
          <w:rFonts w:ascii="Arial" w:eastAsia="Times New Roman" w:hAnsi="Arial" w:cs="Arial"/>
          <w:sz w:val="24"/>
          <w:szCs w:val="24"/>
          <w:lang w:eastAsia="es-CO"/>
        </w:rPr>
        <w:t>.</w:t>
      </w:r>
    </w:p>
    <w:p w:rsidR="00B0381D" w:rsidRPr="00906C8C" w:rsidRDefault="00B0381D" w:rsidP="007F00C1">
      <w:pPr>
        <w:spacing w:after="0" w:line="240" w:lineRule="auto"/>
        <w:jc w:val="both"/>
        <w:rPr>
          <w:rFonts w:ascii="Arial" w:eastAsia="Times New Roman" w:hAnsi="Arial" w:cs="Arial"/>
          <w:sz w:val="24"/>
          <w:szCs w:val="24"/>
          <w:lang w:eastAsia="es-CO"/>
        </w:rPr>
      </w:pPr>
    </w:p>
    <w:p w:rsidR="00B0381D" w:rsidRPr="00906C8C" w:rsidRDefault="00B0381D" w:rsidP="00B0381D">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Parágrafo 3:</w:t>
      </w:r>
      <w:r w:rsidRPr="00906C8C">
        <w:rPr>
          <w:rFonts w:ascii="Arial" w:eastAsia="Times New Roman" w:hAnsi="Arial" w:cs="Arial"/>
          <w:sz w:val="24"/>
          <w:szCs w:val="24"/>
          <w:lang w:eastAsia="es-CO"/>
        </w:rPr>
        <w:t xml:space="preserve"> El estudiante que no haya sido promovido al grado siguiente, la Institución le garantiza el cupo para que continúe con su proceso formativo, siempre y cuando no haya sido negado por problemas convivenciales.</w:t>
      </w:r>
    </w:p>
    <w:p w:rsidR="0078001B" w:rsidRPr="00906C8C" w:rsidRDefault="0078001B" w:rsidP="0078001B">
      <w:pPr>
        <w:spacing w:after="0" w:line="240" w:lineRule="auto"/>
        <w:jc w:val="both"/>
        <w:rPr>
          <w:rFonts w:ascii="Arial" w:hAnsi="Arial" w:cs="Arial"/>
          <w:sz w:val="24"/>
          <w:szCs w:val="24"/>
        </w:rPr>
      </w:pPr>
    </w:p>
    <w:p w:rsidR="00C775C7" w:rsidRPr="00906C8C" w:rsidRDefault="00F83157" w:rsidP="00CE039E">
      <w:pPr>
        <w:autoSpaceDE w:val="0"/>
        <w:autoSpaceDN w:val="0"/>
        <w:adjustRightInd w:val="0"/>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Artículo </w:t>
      </w:r>
      <w:r w:rsidR="007D211E" w:rsidRPr="00906C8C">
        <w:rPr>
          <w:rFonts w:ascii="Arial" w:eastAsia="Times New Roman" w:hAnsi="Arial" w:cs="Arial"/>
          <w:b/>
          <w:sz w:val="24"/>
          <w:szCs w:val="24"/>
          <w:lang w:eastAsia="es-CO"/>
        </w:rPr>
        <w:t>2</w:t>
      </w:r>
      <w:r w:rsidR="00CE039E" w:rsidRPr="00906C8C">
        <w:rPr>
          <w:rFonts w:ascii="Arial" w:eastAsia="Times New Roman" w:hAnsi="Arial" w:cs="Arial"/>
          <w:b/>
          <w:sz w:val="24"/>
          <w:szCs w:val="24"/>
          <w:lang w:eastAsia="es-CO"/>
        </w:rPr>
        <w:t>1</w:t>
      </w:r>
      <w:r w:rsidRPr="00906C8C">
        <w:rPr>
          <w:rFonts w:ascii="Arial" w:eastAsia="Times New Roman" w:hAnsi="Arial" w:cs="Arial"/>
          <w:b/>
          <w:sz w:val="24"/>
          <w:szCs w:val="24"/>
          <w:lang w:eastAsia="es-CO"/>
        </w:rPr>
        <w:t>º</w:t>
      </w:r>
      <w:r w:rsidR="003D1C74" w:rsidRPr="00906C8C">
        <w:rPr>
          <w:rFonts w:ascii="Arial" w:eastAsia="Times New Roman" w:hAnsi="Arial" w:cs="Arial"/>
          <w:b/>
          <w:sz w:val="24"/>
          <w:szCs w:val="24"/>
          <w:lang w:eastAsia="es-CO"/>
        </w:rPr>
        <w:t>: Promoción Anticipada</w:t>
      </w:r>
      <w:r w:rsidR="00CE039E" w:rsidRPr="00906C8C">
        <w:rPr>
          <w:rFonts w:ascii="Arial" w:eastAsia="Times New Roman" w:hAnsi="Arial" w:cs="Arial"/>
          <w:b/>
          <w:sz w:val="24"/>
          <w:szCs w:val="24"/>
          <w:lang w:eastAsia="es-CO"/>
        </w:rPr>
        <w:t xml:space="preserve"> de Grado</w:t>
      </w:r>
      <w:r w:rsidR="003D1C74" w:rsidRPr="00906C8C">
        <w:rPr>
          <w:rFonts w:ascii="Arial" w:eastAsia="Times New Roman" w:hAnsi="Arial" w:cs="Arial"/>
          <w:b/>
          <w:sz w:val="24"/>
          <w:szCs w:val="24"/>
          <w:lang w:eastAsia="es-CO"/>
        </w:rPr>
        <w:t xml:space="preserve">. </w:t>
      </w:r>
      <w:r w:rsidRPr="00906C8C">
        <w:rPr>
          <w:rFonts w:ascii="Arial" w:eastAsia="Times New Roman" w:hAnsi="Arial" w:cs="Arial"/>
          <w:sz w:val="24"/>
          <w:szCs w:val="24"/>
          <w:lang w:eastAsia="es-CO"/>
        </w:rPr>
        <w:t xml:space="preserve">Un estudiante </w:t>
      </w:r>
      <w:r w:rsidR="00211613" w:rsidRPr="00906C8C">
        <w:rPr>
          <w:rFonts w:ascii="Arial" w:eastAsia="Times New Roman" w:hAnsi="Arial" w:cs="Arial"/>
          <w:sz w:val="24"/>
          <w:szCs w:val="24"/>
          <w:lang w:eastAsia="es-CO"/>
        </w:rPr>
        <w:t xml:space="preserve">de la Institución </w:t>
      </w:r>
      <w:r w:rsidRPr="00906C8C">
        <w:rPr>
          <w:rFonts w:ascii="Arial" w:eastAsia="Times New Roman" w:hAnsi="Arial" w:cs="Arial"/>
          <w:sz w:val="24"/>
          <w:szCs w:val="24"/>
          <w:lang w:eastAsia="es-CO"/>
        </w:rPr>
        <w:t xml:space="preserve">podrá obtener la promoción </w:t>
      </w:r>
      <w:r w:rsidR="00C6175C" w:rsidRPr="00906C8C">
        <w:rPr>
          <w:rFonts w:ascii="Arial" w:eastAsia="Times New Roman" w:hAnsi="Arial" w:cs="Arial"/>
          <w:sz w:val="24"/>
          <w:szCs w:val="24"/>
          <w:lang w:eastAsia="es-CO"/>
        </w:rPr>
        <w:t>anticipada</w:t>
      </w:r>
      <w:r w:rsidRPr="00906C8C">
        <w:rPr>
          <w:rFonts w:ascii="Arial" w:eastAsia="Times New Roman" w:hAnsi="Arial" w:cs="Arial"/>
          <w:sz w:val="24"/>
          <w:szCs w:val="24"/>
          <w:lang w:eastAsia="es-CO"/>
        </w:rPr>
        <w:t xml:space="preserve">, </w:t>
      </w:r>
      <w:r w:rsidR="00CE039E" w:rsidRPr="00906C8C">
        <w:rPr>
          <w:rFonts w:ascii="Arial" w:eastAsia="Times New Roman" w:hAnsi="Arial" w:cs="Arial"/>
          <w:sz w:val="24"/>
          <w:szCs w:val="24"/>
          <w:lang w:eastAsia="es-CO"/>
        </w:rPr>
        <w:t>durante</w:t>
      </w:r>
      <w:r w:rsidR="00A26AC2" w:rsidRPr="00906C8C">
        <w:rPr>
          <w:rFonts w:ascii="Arial" w:eastAsia="Times New Roman" w:hAnsi="Arial" w:cs="Arial"/>
          <w:sz w:val="24"/>
          <w:szCs w:val="24"/>
          <w:lang w:eastAsia="es-CO"/>
        </w:rPr>
        <w:t xml:space="preserve"> </w:t>
      </w:r>
      <w:r w:rsidRPr="00906C8C">
        <w:rPr>
          <w:rFonts w:ascii="Arial" w:eastAsia="Times New Roman" w:hAnsi="Arial" w:cs="Arial"/>
          <w:sz w:val="24"/>
          <w:szCs w:val="24"/>
          <w:lang w:eastAsia="es-CO"/>
        </w:rPr>
        <w:t xml:space="preserve">el primer periodo académico ó bimestre siempre y cuando demuestre </w:t>
      </w:r>
      <w:r w:rsidR="00CE039E" w:rsidRPr="00906C8C">
        <w:rPr>
          <w:rFonts w:ascii="Arial" w:eastAsia="Times New Roman" w:hAnsi="Arial" w:cs="Arial"/>
          <w:sz w:val="24"/>
          <w:szCs w:val="24"/>
          <w:lang w:eastAsia="es-CO"/>
        </w:rPr>
        <w:t>un rendimiento superior en el desarrollo cognitivo, personal y social en el marco de las competencias básicas del grado que cursa</w:t>
      </w:r>
      <w:r w:rsidRPr="00906C8C">
        <w:rPr>
          <w:rFonts w:ascii="Arial" w:eastAsia="Times New Roman" w:hAnsi="Arial" w:cs="Arial"/>
          <w:sz w:val="24"/>
          <w:szCs w:val="24"/>
          <w:lang w:eastAsia="es-CO"/>
        </w:rPr>
        <w:t>.</w:t>
      </w:r>
      <w:r w:rsidR="00657C13" w:rsidRPr="00906C8C">
        <w:rPr>
          <w:rFonts w:ascii="Arial" w:eastAsia="Times New Roman" w:hAnsi="Arial" w:cs="Arial"/>
          <w:sz w:val="24"/>
          <w:szCs w:val="24"/>
          <w:lang w:eastAsia="es-CO"/>
        </w:rPr>
        <w:t xml:space="preserve"> </w:t>
      </w:r>
      <w:r w:rsidR="00C775C7" w:rsidRPr="00906C8C">
        <w:rPr>
          <w:rFonts w:ascii="Arial" w:eastAsia="Times New Roman" w:hAnsi="Arial" w:cs="Arial"/>
          <w:sz w:val="24"/>
          <w:szCs w:val="24"/>
          <w:lang w:eastAsia="es-CO"/>
        </w:rPr>
        <w:t>El Consejo Académico</w:t>
      </w:r>
      <w:r w:rsidR="001C0A73" w:rsidRPr="00906C8C">
        <w:rPr>
          <w:rFonts w:ascii="Arial" w:eastAsia="Times New Roman" w:hAnsi="Arial" w:cs="Arial"/>
          <w:sz w:val="24"/>
          <w:szCs w:val="24"/>
          <w:lang w:eastAsia="es-CO"/>
        </w:rPr>
        <w:t xml:space="preserve">, por solicitud escrita del padre de familia y/o acudiente en el primer período académico, </w:t>
      </w:r>
      <w:r w:rsidR="00C775C7" w:rsidRPr="00906C8C">
        <w:rPr>
          <w:rFonts w:ascii="Arial" w:eastAsia="Times New Roman" w:hAnsi="Arial" w:cs="Arial"/>
          <w:sz w:val="24"/>
          <w:szCs w:val="24"/>
          <w:lang w:eastAsia="es-CO"/>
        </w:rPr>
        <w:t xml:space="preserve">designará a quienes corresponda la aplicación de pruebas que determinen su rendimiento superior. </w:t>
      </w:r>
    </w:p>
    <w:p w:rsidR="00C775C7" w:rsidRPr="00906C8C" w:rsidRDefault="00C775C7" w:rsidP="00CE039E">
      <w:pPr>
        <w:autoSpaceDE w:val="0"/>
        <w:autoSpaceDN w:val="0"/>
        <w:adjustRightInd w:val="0"/>
        <w:spacing w:after="0" w:line="240" w:lineRule="auto"/>
        <w:jc w:val="both"/>
        <w:rPr>
          <w:rFonts w:ascii="Arial" w:eastAsia="Times New Roman" w:hAnsi="Arial" w:cs="Arial"/>
          <w:sz w:val="24"/>
          <w:szCs w:val="24"/>
          <w:lang w:eastAsia="es-CO"/>
        </w:rPr>
      </w:pPr>
    </w:p>
    <w:p w:rsidR="00A91A80" w:rsidRPr="00906C8C" w:rsidRDefault="00C775C7" w:rsidP="005C248F">
      <w:pPr>
        <w:autoSpaceDE w:val="0"/>
        <w:autoSpaceDN w:val="0"/>
        <w:adjustRightInd w:val="0"/>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Una vez analizados los resultados de las pruebas, el Consejo Académico recomendará, ante el Consejo Directivo, la promoción anticipada </w:t>
      </w:r>
      <w:r w:rsidR="00A91A80" w:rsidRPr="00906C8C">
        <w:rPr>
          <w:rFonts w:ascii="Arial" w:eastAsia="Times New Roman" w:hAnsi="Arial" w:cs="Arial"/>
          <w:sz w:val="24"/>
          <w:szCs w:val="24"/>
          <w:lang w:eastAsia="es-CO"/>
        </w:rPr>
        <w:t>al grado siguiente. La decisión será consignada en el acta del consejo directivo y, si es positiva en el registro escolar.</w:t>
      </w:r>
    </w:p>
    <w:p w:rsidR="008F054E" w:rsidRPr="00906C8C" w:rsidRDefault="008F054E" w:rsidP="00A91A80">
      <w:pPr>
        <w:autoSpaceDE w:val="0"/>
        <w:autoSpaceDN w:val="0"/>
        <w:adjustRightInd w:val="0"/>
        <w:spacing w:after="0" w:line="240" w:lineRule="auto"/>
        <w:rPr>
          <w:rFonts w:ascii="Arial" w:eastAsia="Times New Roman" w:hAnsi="Arial" w:cs="Arial"/>
          <w:sz w:val="24"/>
          <w:szCs w:val="24"/>
          <w:lang w:eastAsia="es-CO"/>
        </w:rPr>
      </w:pPr>
    </w:p>
    <w:p w:rsidR="008F054E" w:rsidRPr="00906C8C" w:rsidRDefault="008F054E" w:rsidP="00015212">
      <w:pPr>
        <w:autoSpaceDE w:val="0"/>
        <w:autoSpaceDN w:val="0"/>
        <w:adjustRightInd w:val="0"/>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Artículo 22º: </w:t>
      </w:r>
      <w:r w:rsidR="00C6175C" w:rsidRPr="00906C8C">
        <w:rPr>
          <w:rFonts w:ascii="Arial" w:eastAsia="Times New Roman" w:hAnsi="Arial" w:cs="Arial"/>
          <w:b/>
          <w:sz w:val="24"/>
          <w:szCs w:val="24"/>
          <w:lang w:eastAsia="es-CO"/>
        </w:rPr>
        <w:t>Criterios y procesos para la p</w:t>
      </w:r>
      <w:r w:rsidRPr="00906C8C">
        <w:rPr>
          <w:rFonts w:ascii="Arial" w:eastAsia="Times New Roman" w:hAnsi="Arial" w:cs="Arial"/>
          <w:b/>
          <w:sz w:val="24"/>
          <w:szCs w:val="24"/>
          <w:lang w:eastAsia="es-CO"/>
        </w:rPr>
        <w:t xml:space="preserve">romoción </w:t>
      </w:r>
      <w:r w:rsidR="00C6175C" w:rsidRPr="00906C8C">
        <w:rPr>
          <w:rFonts w:ascii="Arial" w:eastAsia="Times New Roman" w:hAnsi="Arial" w:cs="Arial"/>
          <w:b/>
          <w:sz w:val="24"/>
          <w:szCs w:val="24"/>
          <w:lang w:eastAsia="es-CO"/>
        </w:rPr>
        <w:t>flexible</w:t>
      </w:r>
      <w:r w:rsidRPr="00906C8C">
        <w:rPr>
          <w:rFonts w:ascii="Arial" w:eastAsia="Times New Roman" w:hAnsi="Arial" w:cs="Arial"/>
          <w:b/>
          <w:sz w:val="24"/>
          <w:szCs w:val="24"/>
          <w:lang w:eastAsia="es-CO"/>
        </w:rPr>
        <w:t xml:space="preserve"> de </w:t>
      </w:r>
      <w:r w:rsidR="00C6175C" w:rsidRPr="00906C8C">
        <w:rPr>
          <w:rFonts w:ascii="Arial" w:eastAsia="Times New Roman" w:hAnsi="Arial" w:cs="Arial"/>
          <w:b/>
          <w:sz w:val="24"/>
          <w:szCs w:val="24"/>
          <w:lang w:eastAsia="es-CO"/>
        </w:rPr>
        <w:t>g</w:t>
      </w:r>
      <w:r w:rsidRPr="00906C8C">
        <w:rPr>
          <w:rFonts w:ascii="Arial" w:eastAsia="Times New Roman" w:hAnsi="Arial" w:cs="Arial"/>
          <w:b/>
          <w:sz w:val="24"/>
          <w:szCs w:val="24"/>
          <w:lang w:eastAsia="es-CO"/>
        </w:rPr>
        <w:t xml:space="preserve">rado. </w:t>
      </w:r>
      <w:r w:rsidR="00015212" w:rsidRPr="00906C8C">
        <w:rPr>
          <w:rFonts w:ascii="Arial" w:eastAsia="Times New Roman" w:hAnsi="Arial" w:cs="Arial"/>
          <w:sz w:val="24"/>
          <w:szCs w:val="24"/>
          <w:lang w:eastAsia="es-CO"/>
        </w:rPr>
        <w:t>El</w:t>
      </w:r>
      <w:r w:rsidRPr="00906C8C">
        <w:rPr>
          <w:rFonts w:ascii="Arial" w:eastAsia="Times New Roman" w:hAnsi="Arial" w:cs="Arial"/>
          <w:sz w:val="24"/>
          <w:szCs w:val="24"/>
          <w:lang w:eastAsia="es-CO"/>
        </w:rPr>
        <w:t xml:space="preserve"> estudiante </w:t>
      </w:r>
      <w:r w:rsidR="00015212" w:rsidRPr="00906C8C">
        <w:rPr>
          <w:rFonts w:ascii="Arial" w:eastAsia="Times New Roman" w:hAnsi="Arial" w:cs="Arial"/>
          <w:sz w:val="24"/>
          <w:szCs w:val="24"/>
          <w:lang w:eastAsia="es-CO"/>
        </w:rPr>
        <w:t>que no hay</w:t>
      </w:r>
      <w:r w:rsidR="005C248F">
        <w:rPr>
          <w:rFonts w:ascii="Arial" w:eastAsia="Times New Roman" w:hAnsi="Arial" w:cs="Arial"/>
          <w:sz w:val="24"/>
          <w:szCs w:val="24"/>
          <w:lang w:eastAsia="es-CO"/>
        </w:rPr>
        <w:t>a</w:t>
      </w:r>
      <w:r w:rsidR="00015212" w:rsidRPr="00906C8C">
        <w:rPr>
          <w:rFonts w:ascii="Arial" w:eastAsia="Times New Roman" w:hAnsi="Arial" w:cs="Arial"/>
          <w:sz w:val="24"/>
          <w:szCs w:val="24"/>
          <w:lang w:eastAsia="es-CO"/>
        </w:rPr>
        <w:t xml:space="preserve"> obtenido la promoción, en el año lectivo anterior, podrá ser promovido al grado siguiente al terminar el primer periodo académico del año lectivo siguiente, siempre y cuando haya obtenido un desempeño Alto o Superior en las asignaturas que originaron su no promoción. </w:t>
      </w:r>
      <w:r w:rsidRPr="00906C8C">
        <w:rPr>
          <w:rFonts w:ascii="Arial" w:eastAsia="Times New Roman" w:hAnsi="Arial" w:cs="Arial"/>
          <w:sz w:val="24"/>
          <w:szCs w:val="24"/>
          <w:lang w:eastAsia="es-CO"/>
        </w:rPr>
        <w:t>El Consejo Académico, por solicitud escrita del padre de familia y/o acudiente</w:t>
      </w:r>
      <w:r w:rsidR="00015212" w:rsidRPr="00906C8C">
        <w:rPr>
          <w:rFonts w:ascii="Arial" w:eastAsia="Times New Roman" w:hAnsi="Arial" w:cs="Arial"/>
          <w:sz w:val="24"/>
          <w:szCs w:val="24"/>
          <w:lang w:eastAsia="es-CO"/>
        </w:rPr>
        <w:t>, r</w:t>
      </w:r>
      <w:r w:rsidRPr="00906C8C">
        <w:rPr>
          <w:rFonts w:ascii="Arial" w:eastAsia="Times New Roman" w:hAnsi="Arial" w:cs="Arial"/>
          <w:sz w:val="24"/>
          <w:szCs w:val="24"/>
          <w:lang w:eastAsia="es-CO"/>
        </w:rPr>
        <w:t xml:space="preserve">ecomendará, ante el Consejo Directivo, la promoción </w:t>
      </w:r>
      <w:r w:rsidR="00015212" w:rsidRPr="00906C8C">
        <w:rPr>
          <w:rFonts w:ascii="Arial" w:eastAsia="Times New Roman" w:hAnsi="Arial" w:cs="Arial"/>
          <w:sz w:val="24"/>
          <w:szCs w:val="24"/>
          <w:lang w:eastAsia="es-CO"/>
        </w:rPr>
        <w:t>flexible</w:t>
      </w:r>
      <w:r w:rsidRPr="00906C8C">
        <w:rPr>
          <w:rFonts w:ascii="Arial" w:eastAsia="Times New Roman" w:hAnsi="Arial" w:cs="Arial"/>
          <w:sz w:val="24"/>
          <w:szCs w:val="24"/>
          <w:lang w:eastAsia="es-CO"/>
        </w:rPr>
        <w:t xml:space="preserve"> al grado siguiente. La decisión será consignada en el acta del consejo directivo y, si es positiva en el registro escolar</w:t>
      </w:r>
      <w:r w:rsidR="00904A2F" w:rsidRPr="00906C8C">
        <w:rPr>
          <w:rFonts w:ascii="Arial" w:eastAsia="Times New Roman" w:hAnsi="Arial" w:cs="Arial"/>
          <w:sz w:val="24"/>
          <w:szCs w:val="24"/>
          <w:lang w:eastAsia="es-CO"/>
        </w:rPr>
        <w:t xml:space="preserve"> y los desempeños obtenidos, durante el primer periodo, serán validados para el grado al que fue promovido.</w:t>
      </w:r>
    </w:p>
    <w:p w:rsidR="003D1C74" w:rsidRPr="00906C8C" w:rsidRDefault="003D1C74" w:rsidP="00CE039E">
      <w:pPr>
        <w:spacing w:after="0" w:line="240" w:lineRule="auto"/>
        <w:jc w:val="both"/>
        <w:rPr>
          <w:rFonts w:ascii="Arial" w:eastAsia="Times New Roman" w:hAnsi="Arial" w:cs="Arial"/>
          <w:sz w:val="24"/>
          <w:szCs w:val="24"/>
          <w:lang w:eastAsia="es-CO"/>
        </w:rPr>
      </w:pPr>
    </w:p>
    <w:p w:rsidR="00D33EEB" w:rsidRPr="00906C8C" w:rsidRDefault="00D33EEB" w:rsidP="00D33EEB">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lastRenderedPageBreak/>
        <w:t>Artículo 23º: Instancias, procedimientos y mecanismos de atención y resolución de reclamaciones de padres de familia</w:t>
      </w:r>
      <w:r w:rsidR="00626988" w:rsidRPr="00906C8C">
        <w:rPr>
          <w:rFonts w:ascii="Arial" w:eastAsia="Times New Roman" w:hAnsi="Arial" w:cs="Arial"/>
          <w:b/>
          <w:sz w:val="24"/>
          <w:szCs w:val="24"/>
          <w:lang w:eastAsia="es-CO"/>
        </w:rPr>
        <w:t xml:space="preserve"> y/o estudiantes</w:t>
      </w:r>
      <w:r w:rsidRPr="00906C8C">
        <w:rPr>
          <w:rFonts w:ascii="Arial" w:eastAsia="Times New Roman" w:hAnsi="Arial" w:cs="Arial"/>
          <w:b/>
          <w:sz w:val="24"/>
          <w:szCs w:val="24"/>
          <w:lang w:eastAsia="es-CO"/>
        </w:rPr>
        <w:t xml:space="preserve">. </w:t>
      </w:r>
      <w:r w:rsidR="00F968C3" w:rsidRPr="00906C8C">
        <w:rPr>
          <w:rFonts w:ascii="Arial" w:eastAsia="Times New Roman" w:hAnsi="Arial" w:cs="Arial"/>
          <w:sz w:val="24"/>
          <w:szCs w:val="24"/>
          <w:lang w:eastAsia="es-CO"/>
        </w:rPr>
        <w:t>Las quejas y reclamo</w:t>
      </w:r>
      <w:r w:rsidR="00A25856" w:rsidRPr="00906C8C">
        <w:rPr>
          <w:rFonts w:ascii="Arial" w:eastAsia="Times New Roman" w:hAnsi="Arial" w:cs="Arial"/>
          <w:sz w:val="24"/>
          <w:szCs w:val="24"/>
          <w:lang w:eastAsia="es-CO"/>
        </w:rPr>
        <w:t xml:space="preserve">s que tenga un padre de familia </w:t>
      </w:r>
      <w:r w:rsidR="00626988" w:rsidRPr="00906C8C">
        <w:rPr>
          <w:rFonts w:ascii="Arial" w:eastAsia="Times New Roman" w:hAnsi="Arial" w:cs="Arial"/>
          <w:sz w:val="24"/>
          <w:szCs w:val="24"/>
          <w:lang w:eastAsia="es-CO"/>
        </w:rPr>
        <w:t xml:space="preserve">y/o estudiante, </w:t>
      </w:r>
      <w:r w:rsidR="00A25856" w:rsidRPr="00906C8C">
        <w:rPr>
          <w:rFonts w:ascii="Arial" w:eastAsia="Times New Roman" w:hAnsi="Arial" w:cs="Arial"/>
          <w:sz w:val="24"/>
          <w:szCs w:val="24"/>
          <w:lang w:eastAsia="es-CO"/>
        </w:rPr>
        <w:t xml:space="preserve">con respecto a los procesos académicos </w:t>
      </w:r>
      <w:r w:rsidR="00DB5D95" w:rsidRPr="00906C8C">
        <w:rPr>
          <w:rFonts w:ascii="Arial" w:eastAsia="Times New Roman" w:hAnsi="Arial" w:cs="Arial"/>
          <w:sz w:val="24"/>
          <w:szCs w:val="24"/>
          <w:lang w:eastAsia="es-CO"/>
        </w:rPr>
        <w:t>y</w:t>
      </w:r>
      <w:r w:rsidR="00626988" w:rsidRPr="00906C8C">
        <w:rPr>
          <w:rFonts w:ascii="Arial" w:eastAsia="Times New Roman" w:hAnsi="Arial" w:cs="Arial"/>
          <w:sz w:val="24"/>
          <w:szCs w:val="24"/>
          <w:lang w:eastAsia="es-CO"/>
        </w:rPr>
        <w:t>/o</w:t>
      </w:r>
      <w:r w:rsidR="00DB5D95" w:rsidRPr="00906C8C">
        <w:rPr>
          <w:rFonts w:ascii="Arial" w:eastAsia="Times New Roman" w:hAnsi="Arial" w:cs="Arial"/>
          <w:sz w:val="24"/>
          <w:szCs w:val="24"/>
          <w:lang w:eastAsia="es-CO"/>
        </w:rPr>
        <w:t xml:space="preserve"> evaluativos </w:t>
      </w:r>
      <w:r w:rsidR="00A25856" w:rsidRPr="00906C8C">
        <w:rPr>
          <w:rFonts w:ascii="Arial" w:eastAsia="Times New Roman" w:hAnsi="Arial" w:cs="Arial"/>
          <w:sz w:val="24"/>
          <w:szCs w:val="24"/>
          <w:lang w:eastAsia="es-CO"/>
        </w:rPr>
        <w:t>llevados por un docente</w:t>
      </w:r>
      <w:r w:rsidR="00DB5D95" w:rsidRPr="00906C8C">
        <w:rPr>
          <w:rFonts w:ascii="Arial" w:eastAsia="Times New Roman" w:hAnsi="Arial" w:cs="Arial"/>
          <w:sz w:val="24"/>
          <w:szCs w:val="24"/>
          <w:lang w:eastAsia="es-CO"/>
        </w:rPr>
        <w:t>, deberán ser sustentadas por escrito y dirigidos a Coordinación Académica, instancia que efectuará los trámites respectivos tendientes a resolver las reclamación respectiva. En los casos en que tal instancia no pueda dar solución al conflicto, pasará el reclamo a otras instancias, teniendo en cuenta el conducto regular, así: Consejo Académico, Rectoría y Consejo Directivo.</w:t>
      </w:r>
    </w:p>
    <w:p w:rsidR="00D33EEB" w:rsidRPr="00906C8C" w:rsidRDefault="00D33EEB" w:rsidP="00CE039E">
      <w:pPr>
        <w:spacing w:after="0" w:line="240" w:lineRule="auto"/>
        <w:jc w:val="both"/>
        <w:rPr>
          <w:rFonts w:ascii="Arial" w:eastAsia="Times New Roman" w:hAnsi="Arial" w:cs="Arial"/>
          <w:sz w:val="24"/>
          <w:szCs w:val="24"/>
          <w:lang w:eastAsia="es-CO"/>
        </w:rPr>
      </w:pPr>
    </w:p>
    <w:p w:rsidR="00F83157" w:rsidRPr="00906C8C" w:rsidRDefault="00F83157" w:rsidP="00CE039E">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Artículo </w:t>
      </w:r>
      <w:r w:rsidR="007D211E" w:rsidRPr="00906C8C">
        <w:rPr>
          <w:rFonts w:ascii="Arial" w:eastAsia="Times New Roman" w:hAnsi="Arial" w:cs="Arial"/>
          <w:b/>
          <w:sz w:val="24"/>
          <w:szCs w:val="24"/>
          <w:lang w:eastAsia="es-CO"/>
        </w:rPr>
        <w:t>2</w:t>
      </w:r>
      <w:r w:rsidR="003539CD" w:rsidRPr="00906C8C">
        <w:rPr>
          <w:rFonts w:ascii="Arial" w:eastAsia="Times New Roman" w:hAnsi="Arial" w:cs="Arial"/>
          <w:b/>
          <w:sz w:val="24"/>
          <w:szCs w:val="24"/>
          <w:lang w:eastAsia="es-CO"/>
        </w:rPr>
        <w:t>4</w:t>
      </w:r>
      <w:r w:rsidRPr="00906C8C">
        <w:rPr>
          <w:rFonts w:ascii="Arial" w:eastAsia="Times New Roman" w:hAnsi="Arial" w:cs="Arial"/>
          <w:b/>
          <w:sz w:val="24"/>
          <w:szCs w:val="24"/>
          <w:lang w:eastAsia="es-CO"/>
        </w:rPr>
        <w:t>º</w:t>
      </w:r>
      <w:r w:rsidR="007D211E" w:rsidRPr="00906C8C">
        <w:rPr>
          <w:rFonts w:ascii="Arial" w:eastAsia="Times New Roman" w:hAnsi="Arial" w:cs="Arial"/>
          <w:b/>
          <w:sz w:val="24"/>
          <w:szCs w:val="24"/>
          <w:lang w:eastAsia="es-CO"/>
        </w:rPr>
        <w:t xml:space="preserve">: Instrumentos de control de procesos educativos. </w:t>
      </w:r>
      <w:r w:rsidRPr="00906C8C">
        <w:rPr>
          <w:rFonts w:ascii="Arial" w:eastAsia="Times New Roman" w:hAnsi="Arial" w:cs="Arial"/>
          <w:sz w:val="24"/>
          <w:szCs w:val="24"/>
          <w:lang w:eastAsia="es-CO"/>
        </w:rPr>
        <w:t>Para efectos del control de procesos educativos del estudiante, se adoptan los siguientes instrumentos:</w:t>
      </w:r>
    </w:p>
    <w:p w:rsidR="00F83157" w:rsidRPr="00906C8C" w:rsidRDefault="00F83157" w:rsidP="006776EB">
      <w:pPr>
        <w:numPr>
          <w:ilvl w:val="0"/>
          <w:numId w:val="6"/>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Registro de dificultades académicas y convivenciales.</w:t>
      </w:r>
    </w:p>
    <w:p w:rsidR="00F83157" w:rsidRPr="00906C8C" w:rsidRDefault="00F83157" w:rsidP="006776EB">
      <w:pPr>
        <w:numPr>
          <w:ilvl w:val="0"/>
          <w:numId w:val="6"/>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Hoja de acompañamiento</w:t>
      </w:r>
    </w:p>
    <w:p w:rsidR="00F83157" w:rsidRPr="00906C8C" w:rsidRDefault="00D44469" w:rsidP="006776EB">
      <w:pPr>
        <w:numPr>
          <w:ilvl w:val="0"/>
          <w:numId w:val="6"/>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Compromiso de</w:t>
      </w:r>
      <w:r w:rsidR="00F83157" w:rsidRPr="00906C8C">
        <w:rPr>
          <w:rFonts w:ascii="Arial" w:eastAsia="Times New Roman" w:hAnsi="Arial" w:cs="Arial"/>
          <w:sz w:val="24"/>
          <w:szCs w:val="24"/>
          <w:lang w:eastAsia="es-CO"/>
        </w:rPr>
        <w:t xml:space="preserve"> acompañamiento</w:t>
      </w:r>
    </w:p>
    <w:p w:rsidR="00F83157" w:rsidRPr="00906C8C" w:rsidRDefault="00F83157" w:rsidP="006776EB">
      <w:pPr>
        <w:numPr>
          <w:ilvl w:val="0"/>
          <w:numId w:val="6"/>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Compromiso académico</w:t>
      </w:r>
    </w:p>
    <w:p w:rsidR="00F83157" w:rsidRPr="00906C8C" w:rsidRDefault="00F83157" w:rsidP="006776EB">
      <w:pPr>
        <w:numPr>
          <w:ilvl w:val="0"/>
          <w:numId w:val="6"/>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Compromiso </w:t>
      </w:r>
      <w:r w:rsidR="001C0A73" w:rsidRPr="00906C8C">
        <w:rPr>
          <w:rFonts w:ascii="Arial" w:eastAsia="Times New Roman" w:hAnsi="Arial" w:cs="Arial"/>
          <w:sz w:val="24"/>
          <w:szCs w:val="24"/>
          <w:lang w:eastAsia="es-CO"/>
        </w:rPr>
        <w:t>Convivencial</w:t>
      </w:r>
    </w:p>
    <w:p w:rsidR="00F83157" w:rsidRPr="00906C8C" w:rsidRDefault="00F83157" w:rsidP="006776EB">
      <w:pPr>
        <w:numPr>
          <w:ilvl w:val="0"/>
          <w:numId w:val="6"/>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Matrícula de observación académica.</w:t>
      </w:r>
    </w:p>
    <w:p w:rsidR="00F83157" w:rsidRPr="00906C8C" w:rsidRDefault="00F83157" w:rsidP="006776EB">
      <w:pPr>
        <w:numPr>
          <w:ilvl w:val="0"/>
          <w:numId w:val="6"/>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Matrícula de observación </w:t>
      </w:r>
      <w:r w:rsidR="00AE76E6" w:rsidRPr="00906C8C">
        <w:rPr>
          <w:rFonts w:ascii="Arial" w:eastAsia="Times New Roman" w:hAnsi="Arial" w:cs="Arial"/>
          <w:sz w:val="24"/>
          <w:szCs w:val="24"/>
          <w:lang w:eastAsia="es-CO"/>
        </w:rPr>
        <w:t>Convivencial</w:t>
      </w:r>
      <w:r w:rsidRPr="00906C8C">
        <w:rPr>
          <w:rFonts w:ascii="Arial" w:eastAsia="Times New Roman" w:hAnsi="Arial" w:cs="Arial"/>
          <w:sz w:val="24"/>
          <w:szCs w:val="24"/>
          <w:lang w:eastAsia="es-CO"/>
        </w:rPr>
        <w:t>.</w:t>
      </w:r>
    </w:p>
    <w:p w:rsidR="00AE76E6" w:rsidRPr="00906C8C" w:rsidRDefault="00F83157" w:rsidP="006776EB">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br/>
        <w:t xml:space="preserve">Los documentos anteriores son de carácter oficial para la institución, por lo tanto </w:t>
      </w:r>
      <w:r w:rsidR="00AE76E6" w:rsidRPr="00906C8C">
        <w:rPr>
          <w:rFonts w:ascii="Arial" w:eastAsia="Times New Roman" w:hAnsi="Arial" w:cs="Arial"/>
          <w:sz w:val="24"/>
          <w:szCs w:val="24"/>
          <w:lang w:eastAsia="es-CO"/>
        </w:rPr>
        <w:t>el educando</w:t>
      </w:r>
      <w:r w:rsidRPr="00906C8C">
        <w:rPr>
          <w:rFonts w:ascii="Arial" w:eastAsia="Times New Roman" w:hAnsi="Arial" w:cs="Arial"/>
          <w:sz w:val="24"/>
          <w:szCs w:val="24"/>
          <w:lang w:eastAsia="es-CO"/>
        </w:rPr>
        <w:t xml:space="preserve"> y el docente deberán hacer sus anotaciones de manera explícita y amplia cuando la situación lo amerite.</w:t>
      </w:r>
    </w:p>
    <w:p w:rsidR="00D33EEB" w:rsidRPr="00906C8C" w:rsidRDefault="00D33EEB" w:rsidP="006776EB">
      <w:pPr>
        <w:spacing w:after="0" w:line="240" w:lineRule="auto"/>
        <w:jc w:val="both"/>
        <w:rPr>
          <w:rFonts w:ascii="Arial" w:eastAsia="Times New Roman" w:hAnsi="Arial" w:cs="Arial"/>
          <w:sz w:val="24"/>
          <w:szCs w:val="24"/>
          <w:lang w:eastAsia="es-CO"/>
        </w:rPr>
      </w:pPr>
    </w:p>
    <w:p w:rsidR="006C36D2" w:rsidRPr="00906C8C" w:rsidRDefault="00600647" w:rsidP="003D31C2">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 xml:space="preserve">Artículo </w:t>
      </w:r>
      <w:r w:rsidR="007D211E" w:rsidRPr="00906C8C">
        <w:rPr>
          <w:rFonts w:ascii="Arial" w:eastAsia="Times New Roman" w:hAnsi="Arial" w:cs="Arial"/>
          <w:b/>
          <w:sz w:val="24"/>
          <w:szCs w:val="24"/>
          <w:lang w:eastAsia="es-CO"/>
        </w:rPr>
        <w:t>2</w:t>
      </w:r>
      <w:r w:rsidR="003539CD" w:rsidRPr="00906C8C">
        <w:rPr>
          <w:rFonts w:ascii="Arial" w:eastAsia="Times New Roman" w:hAnsi="Arial" w:cs="Arial"/>
          <w:b/>
          <w:sz w:val="24"/>
          <w:szCs w:val="24"/>
          <w:lang w:eastAsia="es-CO"/>
        </w:rPr>
        <w:t>5</w:t>
      </w:r>
      <w:r w:rsidRPr="00906C8C">
        <w:rPr>
          <w:rFonts w:ascii="Arial" w:eastAsia="Times New Roman" w:hAnsi="Arial" w:cs="Arial"/>
          <w:b/>
          <w:sz w:val="24"/>
          <w:szCs w:val="24"/>
          <w:lang w:eastAsia="es-CO"/>
        </w:rPr>
        <w:t xml:space="preserve">º: Registro Escolar de Valoración. </w:t>
      </w:r>
      <w:r w:rsidRPr="00906C8C">
        <w:rPr>
          <w:rFonts w:ascii="Arial" w:hAnsi="Arial" w:cs="Arial"/>
          <w:sz w:val="24"/>
          <w:szCs w:val="24"/>
        </w:rPr>
        <w:t>En la Institución se mantendrá actualizado un Registro escolar que contenga para cada estudiante, ademá</w:t>
      </w:r>
      <w:r w:rsidR="006C36D2" w:rsidRPr="00906C8C">
        <w:rPr>
          <w:rFonts w:ascii="Arial" w:hAnsi="Arial" w:cs="Arial"/>
          <w:sz w:val="24"/>
          <w:szCs w:val="24"/>
        </w:rPr>
        <w:t xml:space="preserve">s de los datos de </w:t>
      </w:r>
      <w:r w:rsidRPr="00906C8C">
        <w:rPr>
          <w:rFonts w:ascii="Arial" w:hAnsi="Arial" w:cs="Arial"/>
          <w:sz w:val="24"/>
          <w:szCs w:val="24"/>
        </w:rPr>
        <w:t xml:space="preserve">identificación personal, los </w:t>
      </w:r>
      <w:r w:rsidR="006C36D2" w:rsidRPr="00906C8C">
        <w:rPr>
          <w:rFonts w:ascii="Arial" w:hAnsi="Arial" w:cs="Arial"/>
          <w:sz w:val="24"/>
          <w:szCs w:val="24"/>
        </w:rPr>
        <w:t>informes</w:t>
      </w:r>
      <w:r w:rsidRPr="00906C8C">
        <w:rPr>
          <w:rFonts w:ascii="Arial" w:hAnsi="Arial" w:cs="Arial"/>
          <w:sz w:val="24"/>
          <w:szCs w:val="24"/>
        </w:rPr>
        <w:t xml:space="preserve"> de </w:t>
      </w:r>
      <w:r w:rsidR="00AA6A2E" w:rsidRPr="00906C8C">
        <w:rPr>
          <w:rFonts w:ascii="Arial" w:hAnsi="Arial" w:cs="Arial"/>
          <w:sz w:val="24"/>
          <w:szCs w:val="24"/>
        </w:rPr>
        <w:t>valoración por grados y el estado de la evaluación, que incluya las novedades académicas que surjan</w:t>
      </w:r>
      <w:r w:rsidRPr="00906C8C">
        <w:rPr>
          <w:rFonts w:ascii="Arial" w:hAnsi="Arial" w:cs="Arial"/>
          <w:sz w:val="24"/>
          <w:szCs w:val="24"/>
        </w:rPr>
        <w:t xml:space="preserve">. </w:t>
      </w:r>
    </w:p>
    <w:p w:rsidR="00AA6A2E" w:rsidRPr="00906C8C" w:rsidRDefault="00AA6A2E" w:rsidP="003D31C2">
      <w:pPr>
        <w:spacing w:after="0" w:line="240" w:lineRule="auto"/>
        <w:jc w:val="both"/>
        <w:rPr>
          <w:rFonts w:ascii="Arial" w:hAnsi="Arial" w:cs="Arial"/>
          <w:sz w:val="24"/>
          <w:szCs w:val="24"/>
        </w:rPr>
      </w:pPr>
    </w:p>
    <w:p w:rsidR="00AA6A2E" w:rsidRPr="00906C8C" w:rsidRDefault="00AA6A2E" w:rsidP="00AA6A2E">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Artículo 26º: Constancia de desempeño. </w:t>
      </w:r>
      <w:r w:rsidRPr="00906C8C">
        <w:rPr>
          <w:rFonts w:ascii="Arial" w:eastAsia="Times New Roman" w:hAnsi="Arial" w:cs="Arial"/>
          <w:sz w:val="24"/>
          <w:szCs w:val="24"/>
          <w:lang w:eastAsia="es-CO"/>
        </w:rPr>
        <w:t xml:space="preserve">La Institución, a solicitud del padre de familia, emitirá constancias de desempeño de cada grado cursado, en las que se consignarán los resultados de los informes periódicos. </w:t>
      </w:r>
    </w:p>
    <w:p w:rsidR="00AA6A2E" w:rsidRPr="00906C8C" w:rsidRDefault="00AA6A2E" w:rsidP="00AA6A2E">
      <w:pPr>
        <w:spacing w:after="0" w:line="240" w:lineRule="auto"/>
        <w:jc w:val="both"/>
        <w:rPr>
          <w:rFonts w:ascii="Arial" w:eastAsia="Times New Roman" w:hAnsi="Arial" w:cs="Arial"/>
          <w:sz w:val="24"/>
          <w:szCs w:val="24"/>
          <w:lang w:eastAsia="es-CO"/>
        </w:rPr>
      </w:pPr>
    </w:p>
    <w:p w:rsidR="00AA6A2E" w:rsidRPr="00906C8C" w:rsidRDefault="00AA6A2E" w:rsidP="00AA6A2E">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En el caso de estudiantes nuevos, la Institución respetará </w:t>
      </w:r>
      <w:r w:rsidR="000D3B8F" w:rsidRPr="00906C8C">
        <w:rPr>
          <w:rFonts w:ascii="Arial" w:eastAsia="Times New Roman" w:hAnsi="Arial" w:cs="Arial"/>
          <w:sz w:val="24"/>
          <w:szCs w:val="24"/>
          <w:lang w:eastAsia="es-CO"/>
        </w:rPr>
        <w:t xml:space="preserve">los reportes de promoción y en caso de asignaturas pendientes, el estudiante tendrá </w:t>
      </w:r>
      <w:proofErr w:type="gramStart"/>
      <w:r w:rsidR="000D3B8F" w:rsidRPr="00906C8C">
        <w:rPr>
          <w:rFonts w:ascii="Arial" w:eastAsia="Times New Roman" w:hAnsi="Arial" w:cs="Arial"/>
          <w:sz w:val="24"/>
          <w:szCs w:val="24"/>
          <w:lang w:eastAsia="es-CO"/>
        </w:rPr>
        <w:t>los</w:t>
      </w:r>
      <w:proofErr w:type="gramEnd"/>
      <w:r w:rsidR="000D3B8F" w:rsidRPr="00906C8C">
        <w:rPr>
          <w:rFonts w:ascii="Arial" w:eastAsia="Times New Roman" w:hAnsi="Arial" w:cs="Arial"/>
          <w:sz w:val="24"/>
          <w:szCs w:val="24"/>
          <w:lang w:eastAsia="es-CO"/>
        </w:rPr>
        <w:t xml:space="preserve"> mismas garantías de los que vienen en continuidad para la superación de las mismas.</w:t>
      </w:r>
    </w:p>
    <w:p w:rsidR="003D31C2" w:rsidRPr="00906C8C" w:rsidRDefault="00F83157" w:rsidP="003D31C2">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br/>
      </w:r>
      <w:r w:rsidR="003D31C2" w:rsidRPr="00906C8C">
        <w:rPr>
          <w:rFonts w:ascii="Arial" w:eastAsia="Times New Roman" w:hAnsi="Arial" w:cs="Arial"/>
          <w:b/>
          <w:sz w:val="24"/>
          <w:szCs w:val="24"/>
          <w:lang w:eastAsia="es-CO"/>
        </w:rPr>
        <w:t xml:space="preserve">Artículo </w:t>
      </w:r>
      <w:r w:rsidR="007D211E" w:rsidRPr="00906C8C">
        <w:rPr>
          <w:rFonts w:ascii="Arial" w:eastAsia="Times New Roman" w:hAnsi="Arial" w:cs="Arial"/>
          <w:b/>
          <w:sz w:val="24"/>
          <w:szCs w:val="24"/>
          <w:lang w:eastAsia="es-CO"/>
        </w:rPr>
        <w:t>2</w:t>
      </w:r>
      <w:r w:rsidR="00F25A4E" w:rsidRPr="00906C8C">
        <w:rPr>
          <w:rFonts w:ascii="Arial" w:eastAsia="Times New Roman" w:hAnsi="Arial" w:cs="Arial"/>
          <w:b/>
          <w:sz w:val="24"/>
          <w:szCs w:val="24"/>
          <w:lang w:eastAsia="es-CO"/>
        </w:rPr>
        <w:t>7</w:t>
      </w:r>
      <w:r w:rsidR="003D31C2" w:rsidRPr="00906C8C">
        <w:rPr>
          <w:rFonts w:ascii="Arial" w:eastAsia="Times New Roman" w:hAnsi="Arial" w:cs="Arial"/>
          <w:b/>
          <w:sz w:val="24"/>
          <w:szCs w:val="24"/>
          <w:lang w:eastAsia="es-CO"/>
        </w:rPr>
        <w:t>º</w:t>
      </w:r>
      <w:r w:rsidR="007D211E" w:rsidRPr="00906C8C">
        <w:rPr>
          <w:rFonts w:ascii="Arial" w:eastAsia="Times New Roman" w:hAnsi="Arial" w:cs="Arial"/>
          <w:b/>
          <w:sz w:val="24"/>
          <w:szCs w:val="24"/>
          <w:lang w:eastAsia="es-CO"/>
        </w:rPr>
        <w:t xml:space="preserve">: Procesos curriculares. </w:t>
      </w:r>
      <w:r w:rsidR="003D31C2" w:rsidRPr="00906C8C">
        <w:rPr>
          <w:rFonts w:ascii="Arial" w:eastAsia="Times New Roman" w:hAnsi="Arial" w:cs="Arial"/>
          <w:sz w:val="24"/>
          <w:szCs w:val="24"/>
          <w:lang w:eastAsia="es-CO"/>
        </w:rPr>
        <w:t xml:space="preserve">La Institución desarrolla sus procesos curriculares en los términos establecidos en el calendario de la Secretaría de Educación Municipal.  Por lo cual, las semanas de receso estudiantil se </w:t>
      </w:r>
      <w:r w:rsidR="003D31C2" w:rsidRPr="00906C8C">
        <w:rPr>
          <w:rFonts w:ascii="Arial" w:eastAsia="Times New Roman" w:hAnsi="Arial" w:cs="Arial"/>
          <w:sz w:val="24"/>
          <w:szCs w:val="24"/>
          <w:lang w:eastAsia="es-CO"/>
        </w:rPr>
        <w:lastRenderedPageBreak/>
        <w:t>encuentran establecidas en el cronograma escolar desde inicio de año, por lo tanto, no se autorizan permisos de ausencias por motivos de viaje</w:t>
      </w:r>
      <w:r w:rsidR="00281211" w:rsidRPr="00906C8C">
        <w:rPr>
          <w:rFonts w:ascii="Arial" w:eastAsia="Times New Roman" w:hAnsi="Arial" w:cs="Arial"/>
          <w:sz w:val="24"/>
          <w:szCs w:val="24"/>
          <w:lang w:eastAsia="es-CO"/>
        </w:rPr>
        <w:t xml:space="preserve">, </w:t>
      </w:r>
      <w:r w:rsidR="003D31C2" w:rsidRPr="00906C8C">
        <w:rPr>
          <w:rFonts w:ascii="Arial" w:eastAsia="Times New Roman" w:hAnsi="Arial" w:cs="Arial"/>
          <w:sz w:val="24"/>
          <w:szCs w:val="24"/>
          <w:lang w:eastAsia="es-CO"/>
        </w:rPr>
        <w:t>actividad familiar</w:t>
      </w:r>
      <w:r w:rsidR="00281211" w:rsidRPr="00906C8C">
        <w:rPr>
          <w:rFonts w:ascii="Arial" w:eastAsia="Times New Roman" w:hAnsi="Arial" w:cs="Arial"/>
          <w:sz w:val="24"/>
          <w:szCs w:val="24"/>
          <w:lang w:eastAsia="es-CO"/>
        </w:rPr>
        <w:t xml:space="preserve"> y maternidad</w:t>
      </w:r>
      <w:r w:rsidR="003D31C2" w:rsidRPr="00906C8C">
        <w:rPr>
          <w:rFonts w:ascii="Arial" w:eastAsia="Times New Roman" w:hAnsi="Arial" w:cs="Arial"/>
          <w:sz w:val="24"/>
          <w:szCs w:val="24"/>
          <w:lang w:eastAsia="es-CO"/>
        </w:rPr>
        <w:t xml:space="preserve"> en tiempos y espacios diferentes a estas semanas.</w:t>
      </w:r>
    </w:p>
    <w:p w:rsidR="003D31C2" w:rsidRPr="00906C8C" w:rsidRDefault="003D31C2" w:rsidP="006776EB">
      <w:pPr>
        <w:spacing w:after="0" w:line="240" w:lineRule="auto"/>
        <w:jc w:val="both"/>
        <w:rPr>
          <w:rFonts w:ascii="Arial" w:eastAsia="Times New Roman" w:hAnsi="Arial" w:cs="Arial"/>
          <w:b/>
          <w:sz w:val="24"/>
          <w:szCs w:val="24"/>
          <w:lang w:eastAsia="es-CO"/>
        </w:rPr>
      </w:pPr>
    </w:p>
    <w:p w:rsidR="003D31C2" w:rsidRPr="00906C8C" w:rsidRDefault="00F83157" w:rsidP="003D31C2">
      <w:pPr>
        <w:spacing w:after="0" w:line="240" w:lineRule="auto"/>
        <w:jc w:val="both"/>
        <w:rPr>
          <w:rFonts w:ascii="Arial" w:hAnsi="Arial" w:cs="Arial"/>
          <w:sz w:val="24"/>
          <w:szCs w:val="24"/>
        </w:rPr>
      </w:pPr>
      <w:r w:rsidRPr="00906C8C">
        <w:rPr>
          <w:rFonts w:ascii="Arial" w:eastAsia="Times New Roman" w:hAnsi="Arial" w:cs="Arial"/>
          <w:b/>
          <w:sz w:val="24"/>
          <w:szCs w:val="24"/>
          <w:lang w:eastAsia="es-CO"/>
        </w:rPr>
        <w:t xml:space="preserve">Artículo </w:t>
      </w:r>
      <w:r w:rsidR="007D211E" w:rsidRPr="00906C8C">
        <w:rPr>
          <w:rFonts w:ascii="Arial" w:eastAsia="Times New Roman" w:hAnsi="Arial" w:cs="Arial"/>
          <w:b/>
          <w:sz w:val="24"/>
          <w:szCs w:val="24"/>
          <w:lang w:eastAsia="es-CO"/>
        </w:rPr>
        <w:t>2</w:t>
      </w:r>
      <w:r w:rsidR="00F25A4E" w:rsidRPr="00906C8C">
        <w:rPr>
          <w:rFonts w:ascii="Arial" w:eastAsia="Times New Roman" w:hAnsi="Arial" w:cs="Arial"/>
          <w:b/>
          <w:sz w:val="24"/>
          <w:szCs w:val="24"/>
          <w:lang w:eastAsia="es-CO"/>
        </w:rPr>
        <w:t>8</w:t>
      </w:r>
      <w:r w:rsidRPr="00906C8C">
        <w:rPr>
          <w:rFonts w:ascii="Arial" w:eastAsia="Times New Roman" w:hAnsi="Arial" w:cs="Arial"/>
          <w:b/>
          <w:sz w:val="24"/>
          <w:szCs w:val="24"/>
          <w:lang w:eastAsia="es-CO"/>
        </w:rPr>
        <w:t>º</w:t>
      </w:r>
      <w:r w:rsidR="007D211E" w:rsidRPr="00906C8C">
        <w:rPr>
          <w:rFonts w:ascii="Arial" w:eastAsia="Times New Roman" w:hAnsi="Arial" w:cs="Arial"/>
          <w:b/>
          <w:sz w:val="24"/>
          <w:szCs w:val="24"/>
          <w:lang w:eastAsia="es-CO"/>
        </w:rPr>
        <w:t xml:space="preserve">: Actividades complementarias. </w:t>
      </w:r>
      <w:r w:rsidR="003D31C2" w:rsidRPr="00906C8C">
        <w:rPr>
          <w:rFonts w:ascii="Arial" w:hAnsi="Arial" w:cs="Arial"/>
          <w:sz w:val="24"/>
          <w:szCs w:val="24"/>
        </w:rPr>
        <w:t>Las salidas pedagógicas son actividades complementarias al proceso de aprendizaje, por tanto responden a una intencionalidad pedagógica y se proponen sobre la planeación de una asignatura. Son una herramienta que permite</w:t>
      </w:r>
      <w:r w:rsidR="00D77324">
        <w:rPr>
          <w:rFonts w:ascii="Arial" w:hAnsi="Arial" w:cs="Arial"/>
          <w:sz w:val="24"/>
          <w:szCs w:val="24"/>
        </w:rPr>
        <w:t>n</w:t>
      </w:r>
      <w:r w:rsidR="003D31C2" w:rsidRPr="00906C8C">
        <w:rPr>
          <w:rFonts w:ascii="Arial" w:hAnsi="Arial" w:cs="Arial"/>
          <w:sz w:val="24"/>
          <w:szCs w:val="24"/>
        </w:rPr>
        <w:t xml:space="preserve"> vivenciar lo aprendido dentro de las áreas del conocimiento.</w:t>
      </w:r>
    </w:p>
    <w:p w:rsidR="003D31C2" w:rsidRPr="00906C8C" w:rsidRDefault="003D31C2" w:rsidP="003D31C2">
      <w:pPr>
        <w:spacing w:after="0" w:line="240" w:lineRule="auto"/>
        <w:jc w:val="both"/>
        <w:rPr>
          <w:rFonts w:ascii="Arial" w:hAnsi="Arial" w:cs="Arial"/>
          <w:sz w:val="24"/>
          <w:szCs w:val="24"/>
        </w:rPr>
      </w:pPr>
    </w:p>
    <w:p w:rsidR="003D31C2" w:rsidRPr="00906C8C" w:rsidRDefault="003D31C2" w:rsidP="003D31C2">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Corresponde a una salida pedagógica: las convivencias, los campamentos, las visitas a museos, empresas, laboratorios, instituciones, centros históricos y turísticos. Se aplican en estas salidas todas las normas y acuerdos del salón de clase, </w:t>
      </w:r>
      <w:r w:rsidR="00C23BC6" w:rsidRPr="00906C8C">
        <w:rPr>
          <w:rFonts w:ascii="Arial" w:eastAsia="Times New Roman" w:hAnsi="Arial" w:cs="Arial"/>
          <w:sz w:val="24"/>
          <w:szCs w:val="24"/>
          <w:lang w:eastAsia="es-CO"/>
        </w:rPr>
        <w:t xml:space="preserve">por ende, deben estar </w:t>
      </w:r>
      <w:r w:rsidR="00F459DF" w:rsidRPr="00906C8C">
        <w:rPr>
          <w:rFonts w:ascii="Arial" w:eastAsia="Times New Roman" w:hAnsi="Arial" w:cs="Arial"/>
          <w:sz w:val="24"/>
          <w:szCs w:val="24"/>
          <w:lang w:eastAsia="es-CO"/>
        </w:rPr>
        <w:t>incluidos</w:t>
      </w:r>
      <w:r w:rsidR="00C23BC6" w:rsidRPr="00906C8C">
        <w:rPr>
          <w:rFonts w:ascii="Arial" w:eastAsia="Times New Roman" w:hAnsi="Arial" w:cs="Arial"/>
          <w:sz w:val="24"/>
          <w:szCs w:val="24"/>
          <w:lang w:eastAsia="es-CO"/>
        </w:rPr>
        <w:t xml:space="preserve"> en la planeación de la asignatura a principio del año escolar con </w:t>
      </w:r>
      <w:r w:rsidRPr="00906C8C">
        <w:rPr>
          <w:rFonts w:ascii="Arial" w:eastAsia="Times New Roman" w:hAnsi="Arial" w:cs="Arial"/>
          <w:sz w:val="24"/>
          <w:szCs w:val="24"/>
          <w:lang w:eastAsia="es-CO"/>
        </w:rPr>
        <w:t>unos objetivos claros</w:t>
      </w:r>
      <w:r w:rsidR="00C23BC6" w:rsidRPr="00906C8C">
        <w:rPr>
          <w:rFonts w:ascii="Arial" w:eastAsia="Times New Roman" w:hAnsi="Arial" w:cs="Arial"/>
          <w:sz w:val="24"/>
          <w:szCs w:val="24"/>
          <w:lang w:eastAsia="es-CO"/>
        </w:rPr>
        <w:t xml:space="preserve"> y precisos</w:t>
      </w:r>
      <w:r w:rsidRPr="00906C8C">
        <w:rPr>
          <w:rFonts w:ascii="Arial" w:eastAsia="Times New Roman" w:hAnsi="Arial" w:cs="Arial"/>
          <w:sz w:val="24"/>
          <w:szCs w:val="24"/>
          <w:lang w:eastAsia="es-CO"/>
        </w:rPr>
        <w:t>.</w:t>
      </w:r>
    </w:p>
    <w:p w:rsidR="00A90810" w:rsidRPr="00906C8C" w:rsidRDefault="00A90810" w:rsidP="003D31C2">
      <w:pPr>
        <w:spacing w:after="0" w:line="240" w:lineRule="auto"/>
        <w:jc w:val="both"/>
        <w:rPr>
          <w:rFonts w:ascii="Arial" w:eastAsia="Times New Roman" w:hAnsi="Arial" w:cs="Arial"/>
          <w:sz w:val="24"/>
          <w:szCs w:val="24"/>
          <w:lang w:eastAsia="es-CO"/>
        </w:rPr>
      </w:pPr>
    </w:p>
    <w:p w:rsidR="00A90810" w:rsidRPr="00906C8C" w:rsidRDefault="00A90810" w:rsidP="003D31C2">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Para la realización de éstas salidas, se tendrá en cuenta el proceso establecido por Consejo Directivo</w:t>
      </w:r>
      <w:r w:rsidR="00394344" w:rsidRPr="00906C8C">
        <w:rPr>
          <w:rFonts w:ascii="Arial" w:eastAsia="Times New Roman" w:hAnsi="Arial" w:cs="Arial"/>
          <w:sz w:val="24"/>
          <w:szCs w:val="24"/>
          <w:lang w:eastAsia="es-CO"/>
        </w:rPr>
        <w:t xml:space="preserve"> y Secretaría de Educación Municipal</w:t>
      </w:r>
      <w:r w:rsidRPr="00906C8C">
        <w:rPr>
          <w:rFonts w:ascii="Arial" w:eastAsia="Times New Roman" w:hAnsi="Arial" w:cs="Arial"/>
          <w:sz w:val="24"/>
          <w:szCs w:val="24"/>
          <w:lang w:eastAsia="es-CO"/>
        </w:rPr>
        <w:t>.</w:t>
      </w:r>
    </w:p>
    <w:p w:rsidR="006560B9" w:rsidRPr="00906C8C" w:rsidRDefault="006560B9" w:rsidP="003D31C2">
      <w:pPr>
        <w:spacing w:after="0" w:line="240" w:lineRule="auto"/>
        <w:jc w:val="both"/>
        <w:rPr>
          <w:rFonts w:ascii="Arial" w:eastAsia="Times New Roman" w:hAnsi="Arial" w:cs="Arial"/>
          <w:sz w:val="24"/>
          <w:szCs w:val="24"/>
          <w:lang w:eastAsia="es-CO"/>
        </w:rPr>
      </w:pPr>
    </w:p>
    <w:p w:rsidR="00F80DB2" w:rsidRPr="00906C8C" w:rsidRDefault="00F80DB2" w:rsidP="00F80DB2">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Artículo 2</w:t>
      </w:r>
      <w:r w:rsidR="00F25A4E" w:rsidRPr="00906C8C">
        <w:rPr>
          <w:rFonts w:ascii="Arial" w:eastAsia="Times New Roman" w:hAnsi="Arial" w:cs="Arial"/>
          <w:b/>
          <w:sz w:val="24"/>
          <w:szCs w:val="24"/>
          <w:lang w:eastAsia="es-CO"/>
        </w:rPr>
        <w:t>9</w:t>
      </w:r>
      <w:r w:rsidRPr="00906C8C">
        <w:rPr>
          <w:rFonts w:ascii="Arial" w:eastAsia="Times New Roman" w:hAnsi="Arial" w:cs="Arial"/>
          <w:b/>
          <w:sz w:val="24"/>
          <w:szCs w:val="24"/>
          <w:lang w:eastAsia="es-CO"/>
        </w:rPr>
        <w:t xml:space="preserve">º.- </w:t>
      </w:r>
      <w:r w:rsidR="00394344" w:rsidRPr="00906C8C">
        <w:rPr>
          <w:rFonts w:ascii="Arial" w:eastAsia="Times New Roman" w:hAnsi="Arial" w:cs="Arial"/>
          <w:sz w:val="24"/>
          <w:szCs w:val="24"/>
          <w:lang w:eastAsia="es-CO"/>
        </w:rPr>
        <w:t>En concordancia con el artículo 8° del Decreto 1290 de 2009, el presente acuerdo crea el Sistema Institucional de Evaluación de los estudiantes e incorpora el procedimiento a seguir, mencionado en dicho artículo en cuanto a:</w:t>
      </w:r>
    </w:p>
    <w:p w:rsidR="00394344" w:rsidRPr="00906C8C" w:rsidRDefault="00394344" w:rsidP="00552D39">
      <w:pPr>
        <w:numPr>
          <w:ilvl w:val="0"/>
          <w:numId w:val="21"/>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Definir el sistema institucional de evaluación de los estudiantes.</w:t>
      </w:r>
    </w:p>
    <w:p w:rsidR="00394344" w:rsidRPr="00906C8C" w:rsidRDefault="00394344" w:rsidP="00552D39">
      <w:pPr>
        <w:numPr>
          <w:ilvl w:val="0"/>
          <w:numId w:val="21"/>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Socializar el sistema institucional de evaluación con la comunidad educativa.</w:t>
      </w:r>
    </w:p>
    <w:p w:rsidR="00394344" w:rsidRPr="00906C8C" w:rsidRDefault="00394344" w:rsidP="00552D39">
      <w:pPr>
        <w:numPr>
          <w:ilvl w:val="0"/>
          <w:numId w:val="21"/>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Aprobar el sistema institucional de evaluación en sesión en el Consejo Directivo y consignación en el acta.</w:t>
      </w:r>
    </w:p>
    <w:p w:rsidR="00394344" w:rsidRPr="00906C8C" w:rsidRDefault="00394344" w:rsidP="00552D39">
      <w:pPr>
        <w:numPr>
          <w:ilvl w:val="0"/>
          <w:numId w:val="21"/>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Incorporar el sistema institucional de evaluación en el proyecto educativo institucional, articulándolo a las necesidades de los estudiantes, el plan de estudios y el currículo.</w:t>
      </w:r>
    </w:p>
    <w:p w:rsidR="00394344" w:rsidRPr="00906C8C" w:rsidRDefault="00394344" w:rsidP="00552D39">
      <w:pPr>
        <w:numPr>
          <w:ilvl w:val="0"/>
          <w:numId w:val="21"/>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Divulgar el sistema institucional de evaluación de los estudiantes a la comunidad educativa.</w:t>
      </w:r>
    </w:p>
    <w:p w:rsidR="00394344" w:rsidRPr="00906C8C" w:rsidRDefault="00394344" w:rsidP="00552D39">
      <w:pPr>
        <w:numPr>
          <w:ilvl w:val="0"/>
          <w:numId w:val="21"/>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Divulgar los procedimientos y mecanismos de reclamaciones del sistema institucional de evaluación.</w:t>
      </w:r>
    </w:p>
    <w:p w:rsidR="00394344" w:rsidRPr="00906C8C" w:rsidRDefault="00394344" w:rsidP="00552D39">
      <w:pPr>
        <w:numPr>
          <w:ilvl w:val="0"/>
          <w:numId w:val="21"/>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Informar sobre el sistema de evaluación a los nuevos estudiantes, padres de familia y docentes que ingresen durante cada período escolar.</w:t>
      </w:r>
    </w:p>
    <w:p w:rsidR="00394344" w:rsidRPr="00906C8C" w:rsidRDefault="00394344" w:rsidP="00394344">
      <w:pPr>
        <w:spacing w:after="0" w:line="240" w:lineRule="auto"/>
        <w:jc w:val="both"/>
        <w:rPr>
          <w:rFonts w:ascii="Arial" w:eastAsia="Times New Roman" w:hAnsi="Arial" w:cs="Arial"/>
          <w:sz w:val="24"/>
          <w:szCs w:val="24"/>
          <w:lang w:eastAsia="es-CO"/>
        </w:rPr>
      </w:pPr>
    </w:p>
    <w:p w:rsidR="00394344" w:rsidRPr="00906C8C" w:rsidRDefault="00394344" w:rsidP="00394344">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Parágrafo 1.</w:t>
      </w:r>
      <w:r w:rsidRPr="00906C8C">
        <w:rPr>
          <w:rFonts w:ascii="Arial" w:eastAsia="Times New Roman" w:hAnsi="Arial" w:cs="Arial"/>
          <w:sz w:val="24"/>
          <w:szCs w:val="24"/>
          <w:lang w:eastAsia="es-CO"/>
        </w:rPr>
        <w:t xml:space="preserve"> Cuando la Institución considere necesaria la modificación del sistema institucional de evaluación de los estudiantes deberá seguir el procedimiento antes enunciado.</w:t>
      </w:r>
    </w:p>
    <w:p w:rsidR="008C3F46" w:rsidRPr="00906C8C" w:rsidRDefault="008C3F46" w:rsidP="00394344">
      <w:pPr>
        <w:spacing w:after="0" w:line="240" w:lineRule="auto"/>
        <w:jc w:val="both"/>
        <w:rPr>
          <w:rFonts w:ascii="Arial" w:eastAsia="Times New Roman" w:hAnsi="Arial" w:cs="Arial"/>
          <w:sz w:val="24"/>
          <w:szCs w:val="24"/>
          <w:lang w:eastAsia="es-CO"/>
        </w:rPr>
      </w:pPr>
    </w:p>
    <w:p w:rsidR="008C3F46" w:rsidRPr="00906C8C" w:rsidRDefault="008C3F46" w:rsidP="008C3F46">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lastRenderedPageBreak/>
        <w:t>Parágrafo 2.</w:t>
      </w:r>
      <w:r w:rsidRPr="00906C8C">
        <w:rPr>
          <w:rFonts w:ascii="Arial" w:eastAsia="Times New Roman" w:hAnsi="Arial" w:cs="Arial"/>
          <w:sz w:val="24"/>
          <w:szCs w:val="24"/>
          <w:lang w:eastAsia="es-CO"/>
        </w:rPr>
        <w:t xml:space="preserve"> Se consideran como mecanismos de participación de la comunidad educativa en la construcción del sistema institucional de evaluación de los estudiantes, la posibilidad de adopción, discusión y modificación que tienen a través de la Comisión de Evaluación y Promoción</w:t>
      </w:r>
      <w:r w:rsidR="00C53F27" w:rsidRPr="00906C8C">
        <w:rPr>
          <w:rFonts w:ascii="Arial" w:eastAsia="Times New Roman" w:hAnsi="Arial" w:cs="Arial"/>
          <w:sz w:val="24"/>
          <w:szCs w:val="24"/>
          <w:lang w:eastAsia="es-CO"/>
        </w:rPr>
        <w:t>, Consejo de Padres y Consejo Directivo.</w:t>
      </w:r>
    </w:p>
    <w:p w:rsidR="00B77932" w:rsidRPr="00906C8C" w:rsidRDefault="00B77932" w:rsidP="008C3F46">
      <w:pPr>
        <w:spacing w:after="0" w:line="240" w:lineRule="auto"/>
        <w:jc w:val="both"/>
        <w:rPr>
          <w:rFonts w:ascii="Arial" w:eastAsia="Times New Roman" w:hAnsi="Arial" w:cs="Arial"/>
          <w:sz w:val="24"/>
          <w:szCs w:val="24"/>
          <w:lang w:eastAsia="es-CO"/>
        </w:rPr>
      </w:pPr>
    </w:p>
    <w:p w:rsidR="00D33EEB" w:rsidRPr="00906C8C" w:rsidRDefault="00D33EEB" w:rsidP="00D33EEB">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Artículo </w:t>
      </w:r>
      <w:r w:rsidR="00F25A4E" w:rsidRPr="00906C8C">
        <w:rPr>
          <w:rFonts w:ascii="Arial" w:eastAsia="Times New Roman" w:hAnsi="Arial" w:cs="Arial"/>
          <w:b/>
          <w:sz w:val="24"/>
          <w:szCs w:val="24"/>
          <w:lang w:eastAsia="es-CO"/>
        </w:rPr>
        <w:t>30</w:t>
      </w:r>
      <w:r w:rsidRPr="00906C8C">
        <w:rPr>
          <w:rFonts w:ascii="Arial" w:eastAsia="Times New Roman" w:hAnsi="Arial" w:cs="Arial"/>
          <w:b/>
          <w:sz w:val="24"/>
          <w:szCs w:val="24"/>
          <w:lang w:eastAsia="es-CO"/>
        </w:rPr>
        <w:t xml:space="preserve">º.- </w:t>
      </w:r>
      <w:r w:rsidR="00422B9A" w:rsidRPr="00906C8C">
        <w:rPr>
          <w:rFonts w:ascii="Arial" w:eastAsia="Times New Roman" w:hAnsi="Arial" w:cs="Arial"/>
          <w:sz w:val="24"/>
          <w:szCs w:val="24"/>
          <w:lang w:eastAsia="es-CO"/>
        </w:rPr>
        <w:t xml:space="preserve">Los resultado de las Pruebas Externas (ICFES y SABER) e internas  (simulacros) al ser un insumo para la construcción y reconstrucción del sistema de evaluación de los estudiantes y servir como medio de mejoramiento de la calidad educativa institucional, hace que todos y cada uno de los </w:t>
      </w:r>
      <w:r w:rsidR="004E3726" w:rsidRPr="00906C8C">
        <w:rPr>
          <w:rFonts w:ascii="Arial" w:eastAsia="Times New Roman" w:hAnsi="Arial" w:cs="Arial"/>
          <w:sz w:val="24"/>
          <w:szCs w:val="24"/>
          <w:lang w:eastAsia="es-CO"/>
        </w:rPr>
        <w:t>educandos a quienes se le deba aplicar, tengan la obligación de presentarlas y en los momentos establecidos para ello.</w:t>
      </w:r>
      <w:r w:rsidR="00CE30E8" w:rsidRPr="00906C8C">
        <w:rPr>
          <w:rFonts w:ascii="Arial" w:eastAsia="Times New Roman" w:hAnsi="Arial" w:cs="Arial"/>
          <w:sz w:val="24"/>
          <w:szCs w:val="24"/>
          <w:lang w:eastAsia="es-CO"/>
        </w:rPr>
        <w:t xml:space="preserve"> Igualmente, la Institución deberá ofrecer garantía para su cumplimiento.</w:t>
      </w:r>
    </w:p>
    <w:p w:rsidR="00D33EEB" w:rsidRPr="00906C8C" w:rsidRDefault="00D33EEB" w:rsidP="006776EB">
      <w:pPr>
        <w:spacing w:after="0" w:line="240" w:lineRule="auto"/>
        <w:jc w:val="both"/>
        <w:rPr>
          <w:rFonts w:ascii="Arial" w:eastAsia="Times New Roman" w:hAnsi="Arial" w:cs="Arial"/>
          <w:b/>
          <w:sz w:val="24"/>
          <w:szCs w:val="24"/>
          <w:lang w:eastAsia="es-CO"/>
        </w:rPr>
      </w:pPr>
    </w:p>
    <w:p w:rsidR="00751A20" w:rsidRPr="00906C8C" w:rsidRDefault="00CE30E8" w:rsidP="00751A20">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Artículo 3</w:t>
      </w:r>
      <w:r w:rsidR="00F25A4E" w:rsidRPr="00906C8C">
        <w:rPr>
          <w:rFonts w:ascii="Arial" w:eastAsia="Times New Roman" w:hAnsi="Arial" w:cs="Arial"/>
          <w:b/>
          <w:sz w:val="24"/>
          <w:szCs w:val="24"/>
          <w:lang w:eastAsia="es-CO"/>
        </w:rPr>
        <w:t>1</w:t>
      </w:r>
      <w:r w:rsidRPr="00906C8C">
        <w:rPr>
          <w:rFonts w:ascii="Arial" w:eastAsia="Times New Roman" w:hAnsi="Arial" w:cs="Arial"/>
          <w:b/>
          <w:sz w:val="24"/>
          <w:szCs w:val="24"/>
          <w:lang w:eastAsia="es-CO"/>
        </w:rPr>
        <w:t xml:space="preserve">º.- </w:t>
      </w:r>
      <w:r w:rsidR="00751A20" w:rsidRPr="00906C8C">
        <w:rPr>
          <w:rFonts w:ascii="Arial" w:eastAsia="Times New Roman" w:hAnsi="Arial" w:cs="Arial"/>
          <w:b/>
          <w:sz w:val="24"/>
          <w:szCs w:val="24"/>
          <w:lang w:eastAsia="es-CO"/>
        </w:rPr>
        <w:t>Responsabilidades de la Institución.</w:t>
      </w:r>
      <w:r w:rsidR="00751A20" w:rsidRPr="00906C8C">
        <w:rPr>
          <w:rFonts w:ascii="Arial" w:eastAsia="Times New Roman" w:hAnsi="Arial" w:cs="Arial"/>
          <w:sz w:val="24"/>
          <w:szCs w:val="24"/>
          <w:lang w:eastAsia="es-CO"/>
        </w:rPr>
        <w:t xml:space="preserve"> En cumplimiento de las funciones establecidas en la ley, la Institución debe:</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Definir, adoptar y divulgar el sistema institucional de evaluación de estudiantes, después de su aprobación por el Consejo Académico.</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Incorporar al Proyecto Educativo Institucional los criterios, procesos y procedimientos de evaluación; estrategias para la superación de debilidades y promoción de los estudiantes, definidos por el Consejo Directivo.</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Realizar reuniones de docentes y directivos docentes para analizar, diseñar e implementar estrategias permanentes de evaluación y de apoyo para la superación de debilidades de los estudiantes y dar recomendaciones a estudiantes, padres de familia y docentes.</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Promover y mantener la interlocución con los padres de familia y el estudiante, con el fin de presentar los informes periódicos de evaluación, el plan de actividades de apoyo para la superación de las debilidades, y acordar los compromisos por parte de todos los involucrados.</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Crear comisiones u otras instancias para realizar el seguimiento de los procesos de evaluación y promoción de los estudiantes</w:t>
      </w:r>
      <w:proofErr w:type="gramStart"/>
      <w:r w:rsidR="000B2657">
        <w:rPr>
          <w:rFonts w:ascii="Arial" w:eastAsia="Times New Roman" w:hAnsi="Arial" w:cs="Arial"/>
          <w:sz w:val="24"/>
          <w:szCs w:val="24"/>
          <w:lang w:eastAsia="es-CO"/>
        </w:rPr>
        <w:t>.</w:t>
      </w:r>
      <w:r w:rsidRPr="00906C8C">
        <w:rPr>
          <w:rFonts w:ascii="Arial" w:eastAsia="Times New Roman" w:hAnsi="Arial" w:cs="Arial"/>
          <w:sz w:val="24"/>
          <w:szCs w:val="24"/>
          <w:lang w:eastAsia="es-CO"/>
        </w:rPr>
        <w:t>.</w:t>
      </w:r>
      <w:proofErr w:type="gramEnd"/>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Atender los requerimientos de los padres de familia y de los estudiantes, y programar reuniones con ellos cuando sea necesario.</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A través de </w:t>
      </w:r>
      <w:r w:rsidR="000B2657">
        <w:rPr>
          <w:rFonts w:ascii="Arial" w:eastAsia="Times New Roman" w:hAnsi="Arial" w:cs="Arial"/>
          <w:sz w:val="24"/>
          <w:szCs w:val="24"/>
          <w:lang w:eastAsia="es-CO"/>
        </w:rPr>
        <w:t xml:space="preserve">la Comisión de Evaluación y Promoción, en representación del </w:t>
      </w:r>
      <w:r w:rsidRPr="00906C8C">
        <w:rPr>
          <w:rFonts w:ascii="Arial" w:eastAsia="Times New Roman" w:hAnsi="Arial" w:cs="Arial"/>
          <w:sz w:val="24"/>
          <w:szCs w:val="24"/>
          <w:lang w:eastAsia="es-CO"/>
        </w:rPr>
        <w:t>Consejo Directivo</w:t>
      </w:r>
      <w:r w:rsidR="000B2657">
        <w:rPr>
          <w:rFonts w:ascii="Arial" w:eastAsia="Times New Roman" w:hAnsi="Arial" w:cs="Arial"/>
          <w:sz w:val="24"/>
          <w:szCs w:val="24"/>
          <w:lang w:eastAsia="es-CO"/>
        </w:rPr>
        <w:t>,</w:t>
      </w:r>
      <w:r w:rsidRPr="00906C8C">
        <w:rPr>
          <w:rFonts w:ascii="Arial" w:eastAsia="Times New Roman" w:hAnsi="Arial" w:cs="Arial"/>
          <w:sz w:val="24"/>
          <w:szCs w:val="24"/>
          <w:lang w:eastAsia="es-CO"/>
        </w:rPr>
        <w:t xml:space="preserve"> servir de instancia para decidir sobre reclamaciones que presenten los estudiantes o sus padres de familia en relación con la evaluación o promoción.</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Analizar periódicamente los informes de evaluación con el fin de identificar prácticas escolares que puedan estar afectando el desempeño de los estudiantes, e introducir las modificaciones que sean necesarias para mejorar.</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lastRenderedPageBreak/>
        <w:t>Presentar a las pruebas censales del ICFES la totalidad de los estudiantes que se encuentren matriculados en los grados evaluados, y colaborar con éste en los procesos de inscripción y aplicación de las pruebas, según se le requiera.</w:t>
      </w:r>
    </w:p>
    <w:p w:rsidR="00CE30E8" w:rsidRPr="00906C8C" w:rsidRDefault="00CE30E8" w:rsidP="00CE30E8">
      <w:pPr>
        <w:spacing w:after="0" w:line="240" w:lineRule="auto"/>
        <w:jc w:val="both"/>
        <w:rPr>
          <w:rFonts w:ascii="Arial" w:eastAsia="Times New Roman" w:hAnsi="Arial" w:cs="Arial"/>
          <w:sz w:val="24"/>
          <w:szCs w:val="24"/>
          <w:lang w:eastAsia="es-CO"/>
        </w:rPr>
      </w:pPr>
    </w:p>
    <w:p w:rsidR="00751A20" w:rsidRPr="00906C8C" w:rsidRDefault="00751A20" w:rsidP="00751A20">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Artículo 3</w:t>
      </w:r>
      <w:r w:rsidR="00F25A4E" w:rsidRPr="00906C8C">
        <w:rPr>
          <w:rFonts w:ascii="Arial" w:eastAsia="Times New Roman" w:hAnsi="Arial" w:cs="Arial"/>
          <w:b/>
          <w:sz w:val="24"/>
          <w:szCs w:val="24"/>
          <w:lang w:eastAsia="es-CO"/>
        </w:rPr>
        <w:t>2</w:t>
      </w:r>
      <w:r w:rsidRPr="00906C8C">
        <w:rPr>
          <w:rFonts w:ascii="Arial" w:eastAsia="Times New Roman" w:hAnsi="Arial" w:cs="Arial"/>
          <w:b/>
          <w:sz w:val="24"/>
          <w:szCs w:val="24"/>
          <w:lang w:eastAsia="es-CO"/>
        </w:rPr>
        <w:t>º.- Derechos del Estudiante.</w:t>
      </w:r>
      <w:r w:rsidRPr="00906C8C">
        <w:rPr>
          <w:rFonts w:ascii="Arial" w:eastAsia="Times New Roman" w:hAnsi="Arial" w:cs="Arial"/>
          <w:sz w:val="24"/>
          <w:szCs w:val="24"/>
          <w:lang w:eastAsia="es-CO"/>
        </w:rPr>
        <w:t xml:space="preserve"> El estudiante, para el mejor desarrollo de su proceso formativo, tiene derecho a:</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Ser evaluado de manera integral en todos los aspectos académicos, personales y sociales</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Conocer el sistema institucional de evaluación de los estudiantes: criterios, procedimientos e instrumentos de evaluación y promoción desde el inicio de año escolar.</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Conocer los resultados de los procesos de evaluación y recibir oportunamente las respuestas a las inquietudes y solicitudes presentadas respecto a estas.</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Recibir la asesoría y acompañamiento de los docentes para superar sus debilidades en el aprendizaje.</w:t>
      </w:r>
    </w:p>
    <w:p w:rsidR="00751A20" w:rsidRPr="00906C8C" w:rsidRDefault="00751A20" w:rsidP="00751A20">
      <w:pPr>
        <w:spacing w:after="0" w:line="240" w:lineRule="auto"/>
        <w:jc w:val="both"/>
        <w:rPr>
          <w:rFonts w:ascii="Arial" w:eastAsia="Times New Roman" w:hAnsi="Arial" w:cs="Arial"/>
          <w:sz w:val="24"/>
          <w:szCs w:val="24"/>
          <w:lang w:eastAsia="es-CO"/>
        </w:rPr>
      </w:pPr>
    </w:p>
    <w:p w:rsidR="00751A20" w:rsidRPr="00906C8C" w:rsidRDefault="00751A20" w:rsidP="00751A20">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Artículo 3</w:t>
      </w:r>
      <w:r w:rsidR="00F25A4E" w:rsidRPr="00906C8C">
        <w:rPr>
          <w:rFonts w:ascii="Arial" w:eastAsia="Times New Roman" w:hAnsi="Arial" w:cs="Arial"/>
          <w:b/>
          <w:sz w:val="24"/>
          <w:szCs w:val="24"/>
          <w:lang w:eastAsia="es-CO"/>
        </w:rPr>
        <w:t>3</w:t>
      </w:r>
      <w:r w:rsidRPr="00906C8C">
        <w:rPr>
          <w:rFonts w:ascii="Arial" w:eastAsia="Times New Roman" w:hAnsi="Arial" w:cs="Arial"/>
          <w:b/>
          <w:sz w:val="24"/>
          <w:szCs w:val="24"/>
          <w:lang w:eastAsia="es-CO"/>
        </w:rPr>
        <w:t>º.- Deberes del Estudiante.</w:t>
      </w:r>
      <w:r w:rsidRPr="00906C8C">
        <w:rPr>
          <w:rFonts w:ascii="Arial" w:eastAsia="Times New Roman" w:hAnsi="Arial" w:cs="Arial"/>
          <w:sz w:val="24"/>
          <w:szCs w:val="24"/>
          <w:lang w:eastAsia="es-CO"/>
        </w:rPr>
        <w:t xml:space="preserve"> El estudiante, para el mejor desarrollo de su proceso formativo, debe:</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Cumplir con los compromisos académicos y de convivencia definidos por la Institución.</w:t>
      </w:r>
    </w:p>
    <w:p w:rsidR="00751A20" w:rsidRPr="00906C8C" w:rsidRDefault="00751A20"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Cumplir con las recomendaciones y compromisos adquiridos para la superación de sus debilidades.</w:t>
      </w:r>
    </w:p>
    <w:p w:rsidR="00751A20" w:rsidRPr="00906C8C" w:rsidRDefault="00751A20" w:rsidP="00751A20">
      <w:pPr>
        <w:spacing w:after="0" w:line="240" w:lineRule="auto"/>
        <w:jc w:val="both"/>
        <w:rPr>
          <w:rFonts w:ascii="Arial" w:eastAsia="Times New Roman" w:hAnsi="Arial" w:cs="Arial"/>
          <w:sz w:val="24"/>
          <w:szCs w:val="24"/>
          <w:lang w:eastAsia="es-CO"/>
        </w:rPr>
      </w:pPr>
    </w:p>
    <w:p w:rsidR="00751A20" w:rsidRPr="00906C8C" w:rsidRDefault="00751A20" w:rsidP="00751A20">
      <w:pPr>
        <w:autoSpaceDE w:val="0"/>
        <w:autoSpaceDN w:val="0"/>
        <w:adjustRightInd w:val="0"/>
        <w:spacing w:after="0" w:line="240" w:lineRule="auto"/>
        <w:rPr>
          <w:rFonts w:ascii="Arial" w:eastAsia="Times New Roman" w:hAnsi="Arial" w:cs="Arial"/>
          <w:sz w:val="24"/>
          <w:szCs w:val="24"/>
          <w:lang w:eastAsia="es-CO"/>
        </w:rPr>
      </w:pPr>
      <w:r w:rsidRPr="00906C8C">
        <w:rPr>
          <w:rFonts w:ascii="Arial" w:eastAsia="Times New Roman" w:hAnsi="Arial" w:cs="Arial"/>
          <w:b/>
          <w:sz w:val="24"/>
          <w:szCs w:val="24"/>
          <w:lang w:eastAsia="es-CO"/>
        </w:rPr>
        <w:t>Artículo 3</w:t>
      </w:r>
      <w:r w:rsidR="00F25A4E" w:rsidRPr="00906C8C">
        <w:rPr>
          <w:rFonts w:ascii="Arial" w:eastAsia="Times New Roman" w:hAnsi="Arial" w:cs="Arial"/>
          <w:b/>
          <w:sz w:val="24"/>
          <w:szCs w:val="24"/>
          <w:lang w:eastAsia="es-CO"/>
        </w:rPr>
        <w:t>4</w:t>
      </w:r>
      <w:r w:rsidRPr="00906C8C">
        <w:rPr>
          <w:rFonts w:ascii="Arial" w:eastAsia="Times New Roman" w:hAnsi="Arial" w:cs="Arial"/>
          <w:b/>
          <w:sz w:val="24"/>
          <w:szCs w:val="24"/>
          <w:lang w:eastAsia="es-CO"/>
        </w:rPr>
        <w:t>º.- Derechos de los Padres de Familia.</w:t>
      </w:r>
      <w:r w:rsidRPr="00906C8C">
        <w:rPr>
          <w:rFonts w:ascii="Arial" w:eastAsia="Times New Roman" w:hAnsi="Arial" w:cs="Arial"/>
          <w:sz w:val="24"/>
          <w:szCs w:val="24"/>
          <w:lang w:eastAsia="es-CO"/>
        </w:rPr>
        <w:t xml:space="preserve"> En el proceso formativo de sus hijos, los padres de familia tienen los siguientes derechos:</w:t>
      </w:r>
    </w:p>
    <w:p w:rsidR="00AA6A2E" w:rsidRPr="00906C8C" w:rsidRDefault="00AA6A2E"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Conocer el sistema institucional de evaluación de los estudiantes: criterios, procedimientos e instrumentos de evaluación y promoción desde el inicio de año escolar.</w:t>
      </w:r>
    </w:p>
    <w:p w:rsidR="00AA6A2E" w:rsidRPr="00906C8C" w:rsidRDefault="00AA6A2E"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Acompañar el proceso evaluativo de los estudiantes.</w:t>
      </w:r>
    </w:p>
    <w:p w:rsidR="00AA6A2E" w:rsidRPr="00906C8C" w:rsidRDefault="00AA6A2E"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Recibir los informes periódicos de evaluación.</w:t>
      </w:r>
    </w:p>
    <w:p w:rsidR="00AA6A2E" w:rsidRPr="00906C8C" w:rsidRDefault="00AA6A2E"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Recibir oportunamente respuestas a las inquietudes y solicitudes presentadas sobre el proceso de evaluación de sus hijos.</w:t>
      </w:r>
    </w:p>
    <w:p w:rsidR="00751A20" w:rsidRPr="00906C8C" w:rsidRDefault="00751A20" w:rsidP="00751A20">
      <w:pPr>
        <w:autoSpaceDE w:val="0"/>
        <w:autoSpaceDN w:val="0"/>
        <w:adjustRightInd w:val="0"/>
        <w:spacing w:after="0" w:line="240" w:lineRule="auto"/>
        <w:rPr>
          <w:rFonts w:ascii="Arial" w:hAnsi="Arial" w:cs="Arial"/>
          <w:sz w:val="24"/>
          <w:szCs w:val="24"/>
          <w:lang w:eastAsia="es-CO"/>
        </w:rPr>
      </w:pPr>
    </w:p>
    <w:p w:rsidR="00AA6A2E" w:rsidRPr="00906C8C" w:rsidRDefault="00AA6A2E" w:rsidP="00AA6A2E">
      <w:pPr>
        <w:autoSpaceDE w:val="0"/>
        <w:autoSpaceDN w:val="0"/>
        <w:adjustRightInd w:val="0"/>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Artículo 3</w:t>
      </w:r>
      <w:r w:rsidR="00F25A4E" w:rsidRPr="00906C8C">
        <w:rPr>
          <w:rFonts w:ascii="Arial" w:eastAsia="Times New Roman" w:hAnsi="Arial" w:cs="Arial"/>
          <w:b/>
          <w:sz w:val="24"/>
          <w:szCs w:val="24"/>
          <w:lang w:eastAsia="es-CO"/>
        </w:rPr>
        <w:t>5</w:t>
      </w:r>
      <w:r w:rsidRPr="00906C8C">
        <w:rPr>
          <w:rFonts w:ascii="Arial" w:eastAsia="Times New Roman" w:hAnsi="Arial" w:cs="Arial"/>
          <w:b/>
          <w:sz w:val="24"/>
          <w:szCs w:val="24"/>
          <w:lang w:eastAsia="es-CO"/>
        </w:rPr>
        <w:t>º.- Deberes de los Padres de Familia.</w:t>
      </w:r>
      <w:r w:rsidRPr="00906C8C">
        <w:rPr>
          <w:rFonts w:ascii="Arial" w:eastAsia="Times New Roman" w:hAnsi="Arial" w:cs="Arial"/>
          <w:sz w:val="24"/>
          <w:szCs w:val="24"/>
          <w:lang w:eastAsia="es-CO"/>
        </w:rPr>
        <w:t xml:space="preserve"> De conformidad con las normas vigentes, los padres de familia deben:</w:t>
      </w:r>
    </w:p>
    <w:p w:rsidR="00AA6A2E" w:rsidRPr="00906C8C" w:rsidRDefault="00AA6A2E"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Participar, a través de las instancias del gobierno escolar, en la definición de criterios y procedimientos de la evaluación del aprendizaje de los estudiantes y promoción escolar</w:t>
      </w:r>
    </w:p>
    <w:p w:rsidR="00AA6A2E" w:rsidRPr="00906C8C" w:rsidRDefault="00AA6A2E"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Realizar seguimiento permanente al proceso evaluativo de sus hijos</w:t>
      </w:r>
    </w:p>
    <w:p w:rsidR="00AA6A2E" w:rsidRPr="00906C8C" w:rsidRDefault="00AA6A2E" w:rsidP="00552D39">
      <w:pPr>
        <w:numPr>
          <w:ilvl w:val="0"/>
          <w:numId w:val="22"/>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Analizar los informes periódicos de evaluación</w:t>
      </w:r>
    </w:p>
    <w:p w:rsidR="002D7A98" w:rsidRPr="00906C8C" w:rsidRDefault="00566C99" w:rsidP="006776EB">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lastRenderedPageBreak/>
        <w:t xml:space="preserve">Artículo </w:t>
      </w:r>
      <w:r w:rsidR="00B77932" w:rsidRPr="00906C8C">
        <w:rPr>
          <w:rFonts w:ascii="Arial" w:eastAsia="Times New Roman" w:hAnsi="Arial" w:cs="Arial"/>
          <w:b/>
          <w:sz w:val="24"/>
          <w:szCs w:val="24"/>
          <w:lang w:eastAsia="es-CO"/>
        </w:rPr>
        <w:t>3</w:t>
      </w:r>
      <w:r w:rsidR="00F25A4E" w:rsidRPr="00906C8C">
        <w:rPr>
          <w:rFonts w:ascii="Arial" w:eastAsia="Times New Roman" w:hAnsi="Arial" w:cs="Arial"/>
          <w:b/>
          <w:sz w:val="24"/>
          <w:szCs w:val="24"/>
          <w:lang w:eastAsia="es-CO"/>
        </w:rPr>
        <w:t>6</w:t>
      </w:r>
      <w:r w:rsidR="00F83157" w:rsidRPr="00906C8C">
        <w:rPr>
          <w:rFonts w:ascii="Arial" w:eastAsia="Times New Roman" w:hAnsi="Arial" w:cs="Arial"/>
          <w:b/>
          <w:sz w:val="24"/>
          <w:szCs w:val="24"/>
          <w:lang w:eastAsia="es-CO"/>
        </w:rPr>
        <w:t>º</w:t>
      </w:r>
      <w:r w:rsidR="002D7A98" w:rsidRPr="00906C8C">
        <w:rPr>
          <w:rFonts w:ascii="Arial" w:eastAsia="Times New Roman" w:hAnsi="Arial" w:cs="Arial"/>
          <w:b/>
          <w:sz w:val="24"/>
          <w:szCs w:val="24"/>
          <w:lang w:eastAsia="es-CO"/>
        </w:rPr>
        <w:t xml:space="preserve">.- </w:t>
      </w:r>
      <w:r w:rsidR="00F83157" w:rsidRPr="00906C8C">
        <w:rPr>
          <w:rFonts w:ascii="Arial" w:eastAsia="Times New Roman" w:hAnsi="Arial" w:cs="Arial"/>
          <w:sz w:val="24"/>
          <w:szCs w:val="24"/>
          <w:lang w:eastAsia="es-CO"/>
        </w:rPr>
        <w:t>Incorpórese a</w:t>
      </w:r>
      <w:r w:rsidR="007D211E" w:rsidRPr="00906C8C">
        <w:rPr>
          <w:rFonts w:ascii="Arial" w:eastAsia="Times New Roman" w:hAnsi="Arial" w:cs="Arial"/>
          <w:sz w:val="24"/>
          <w:szCs w:val="24"/>
          <w:lang w:eastAsia="es-CO"/>
        </w:rPr>
        <w:t>l</w:t>
      </w:r>
      <w:r w:rsidR="00F83157" w:rsidRPr="00906C8C">
        <w:rPr>
          <w:rFonts w:ascii="Arial" w:eastAsia="Times New Roman" w:hAnsi="Arial" w:cs="Arial"/>
          <w:sz w:val="24"/>
          <w:szCs w:val="24"/>
          <w:lang w:eastAsia="es-CO"/>
        </w:rPr>
        <w:t xml:space="preserve"> presente </w:t>
      </w:r>
      <w:r w:rsidR="007D211E" w:rsidRPr="00906C8C">
        <w:rPr>
          <w:rFonts w:ascii="Arial" w:eastAsia="Times New Roman" w:hAnsi="Arial" w:cs="Arial"/>
          <w:sz w:val="24"/>
          <w:szCs w:val="24"/>
          <w:lang w:eastAsia="es-CO"/>
        </w:rPr>
        <w:t>acuerdo,</w:t>
      </w:r>
      <w:r w:rsidR="00F83157" w:rsidRPr="00906C8C">
        <w:rPr>
          <w:rFonts w:ascii="Arial" w:eastAsia="Times New Roman" w:hAnsi="Arial" w:cs="Arial"/>
          <w:sz w:val="24"/>
          <w:szCs w:val="24"/>
          <w:lang w:eastAsia="es-CO"/>
        </w:rPr>
        <w:t xml:space="preserve"> el artículo 4 del decreto número 4500 de Diciembre 19 de 2006 sobre establecimiento de normas para la enseñanza de la educación religiosa</w:t>
      </w:r>
      <w:r w:rsidR="002D7A98" w:rsidRPr="00906C8C">
        <w:rPr>
          <w:rFonts w:ascii="Arial" w:eastAsia="Times New Roman" w:hAnsi="Arial" w:cs="Arial"/>
          <w:sz w:val="24"/>
          <w:szCs w:val="24"/>
          <w:lang w:eastAsia="es-CO"/>
        </w:rPr>
        <w:t xml:space="preserve">, la </w:t>
      </w:r>
      <w:r w:rsidR="00F83157" w:rsidRPr="00906C8C">
        <w:rPr>
          <w:rFonts w:ascii="Arial" w:eastAsia="Times New Roman" w:hAnsi="Arial" w:cs="Arial"/>
          <w:sz w:val="24"/>
          <w:szCs w:val="24"/>
          <w:lang w:eastAsia="es-CO"/>
        </w:rPr>
        <w:t>Ley 1013 sobre la enseñanza de la Urbanidad y cívica</w:t>
      </w:r>
      <w:r w:rsidR="004F6553" w:rsidRPr="00906C8C">
        <w:rPr>
          <w:rFonts w:ascii="Arial" w:eastAsia="Times New Roman" w:hAnsi="Arial" w:cs="Arial"/>
          <w:sz w:val="24"/>
          <w:szCs w:val="24"/>
          <w:lang w:eastAsia="es-CO"/>
        </w:rPr>
        <w:t xml:space="preserve">, </w:t>
      </w:r>
      <w:r w:rsidR="002D7A98" w:rsidRPr="00906C8C">
        <w:rPr>
          <w:rFonts w:ascii="Arial" w:eastAsia="Times New Roman" w:hAnsi="Arial" w:cs="Arial"/>
          <w:sz w:val="24"/>
          <w:szCs w:val="24"/>
          <w:lang w:eastAsia="es-CO"/>
        </w:rPr>
        <w:t xml:space="preserve">la Ley </w:t>
      </w:r>
      <w:r w:rsidR="004F6553" w:rsidRPr="00906C8C">
        <w:rPr>
          <w:rFonts w:ascii="Arial" w:eastAsia="Times New Roman" w:hAnsi="Arial" w:cs="Arial"/>
          <w:sz w:val="24"/>
          <w:szCs w:val="24"/>
          <w:lang w:eastAsia="es-CO"/>
        </w:rPr>
        <w:t xml:space="preserve">1014 de 2006 </w:t>
      </w:r>
      <w:r w:rsidR="002D7A98" w:rsidRPr="00906C8C">
        <w:rPr>
          <w:rFonts w:ascii="Arial" w:eastAsia="Times New Roman" w:hAnsi="Arial" w:cs="Arial"/>
          <w:sz w:val="24"/>
          <w:szCs w:val="24"/>
          <w:lang w:eastAsia="es-CO"/>
        </w:rPr>
        <w:t>sobre formación para el emprendimiento</w:t>
      </w:r>
      <w:r w:rsidR="004F6553" w:rsidRPr="00906C8C">
        <w:rPr>
          <w:rFonts w:ascii="Arial" w:eastAsia="Times New Roman" w:hAnsi="Arial" w:cs="Arial"/>
          <w:sz w:val="24"/>
          <w:szCs w:val="24"/>
          <w:lang w:eastAsia="es-CO"/>
        </w:rPr>
        <w:t xml:space="preserve"> y la Ley 725 de 2001 sobre afrocolombianidad</w:t>
      </w:r>
      <w:r w:rsidR="00F83157" w:rsidRPr="00906C8C">
        <w:rPr>
          <w:rFonts w:ascii="Arial" w:eastAsia="Times New Roman" w:hAnsi="Arial" w:cs="Arial"/>
          <w:sz w:val="24"/>
          <w:szCs w:val="24"/>
          <w:lang w:eastAsia="es-CO"/>
        </w:rPr>
        <w:t>.</w:t>
      </w:r>
    </w:p>
    <w:p w:rsidR="002D7A98" w:rsidRPr="00906C8C" w:rsidRDefault="00F83157" w:rsidP="006776EB">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br/>
      </w:r>
      <w:r w:rsidRPr="00906C8C">
        <w:rPr>
          <w:rFonts w:ascii="Arial" w:eastAsia="Times New Roman" w:hAnsi="Arial" w:cs="Arial"/>
          <w:b/>
          <w:sz w:val="24"/>
          <w:szCs w:val="24"/>
          <w:lang w:eastAsia="es-CO"/>
        </w:rPr>
        <w:t xml:space="preserve">Artículo </w:t>
      </w:r>
      <w:r w:rsidR="003539CD" w:rsidRPr="00906C8C">
        <w:rPr>
          <w:rFonts w:ascii="Arial" w:eastAsia="Times New Roman" w:hAnsi="Arial" w:cs="Arial"/>
          <w:b/>
          <w:sz w:val="24"/>
          <w:szCs w:val="24"/>
          <w:lang w:eastAsia="es-CO"/>
        </w:rPr>
        <w:t>3</w:t>
      </w:r>
      <w:r w:rsidR="00F25A4E" w:rsidRPr="00906C8C">
        <w:rPr>
          <w:rFonts w:ascii="Arial" w:eastAsia="Times New Roman" w:hAnsi="Arial" w:cs="Arial"/>
          <w:b/>
          <w:sz w:val="24"/>
          <w:szCs w:val="24"/>
          <w:lang w:eastAsia="es-CO"/>
        </w:rPr>
        <w:t>7</w:t>
      </w:r>
      <w:r w:rsidRPr="00906C8C">
        <w:rPr>
          <w:rFonts w:ascii="Arial" w:eastAsia="Times New Roman" w:hAnsi="Arial" w:cs="Arial"/>
          <w:b/>
          <w:sz w:val="24"/>
          <w:szCs w:val="24"/>
          <w:lang w:eastAsia="es-CO"/>
        </w:rPr>
        <w:t>º</w:t>
      </w:r>
      <w:r w:rsidR="002D7A98" w:rsidRPr="00906C8C">
        <w:rPr>
          <w:rFonts w:ascii="Arial" w:eastAsia="Times New Roman" w:hAnsi="Arial" w:cs="Arial"/>
          <w:b/>
          <w:sz w:val="24"/>
          <w:szCs w:val="24"/>
          <w:lang w:eastAsia="es-CO"/>
        </w:rPr>
        <w:t>.-</w:t>
      </w:r>
      <w:r w:rsidRPr="00906C8C">
        <w:rPr>
          <w:rFonts w:ascii="Arial" w:eastAsia="Times New Roman" w:hAnsi="Arial" w:cs="Arial"/>
          <w:sz w:val="24"/>
          <w:szCs w:val="24"/>
          <w:lang w:eastAsia="es-CO"/>
        </w:rPr>
        <w:t xml:space="preserve"> </w:t>
      </w:r>
      <w:r w:rsidR="002D7A98" w:rsidRPr="00906C8C">
        <w:rPr>
          <w:rFonts w:ascii="Arial" w:eastAsia="Times New Roman" w:hAnsi="Arial" w:cs="Arial"/>
          <w:sz w:val="24"/>
          <w:szCs w:val="24"/>
          <w:lang w:eastAsia="es-CO"/>
        </w:rPr>
        <w:t>E</w:t>
      </w:r>
      <w:r w:rsidRPr="00906C8C">
        <w:rPr>
          <w:rFonts w:ascii="Arial" w:eastAsia="Times New Roman" w:hAnsi="Arial" w:cs="Arial"/>
          <w:sz w:val="24"/>
          <w:szCs w:val="24"/>
          <w:lang w:eastAsia="es-CO"/>
        </w:rPr>
        <w:t xml:space="preserve">l Consejo Académico, como máximo organismo y autoridad en materia académica, de acuerdo con la ley, tomará decisiones sobre todos aquellos aspectos o situaciones que no estén contempladas en </w:t>
      </w:r>
      <w:r w:rsidR="004F6553" w:rsidRPr="00906C8C">
        <w:rPr>
          <w:rFonts w:ascii="Arial" w:eastAsia="Times New Roman" w:hAnsi="Arial" w:cs="Arial"/>
          <w:sz w:val="24"/>
          <w:szCs w:val="24"/>
          <w:lang w:eastAsia="es-CO"/>
        </w:rPr>
        <w:t>el</w:t>
      </w:r>
      <w:r w:rsidRPr="00906C8C">
        <w:rPr>
          <w:rFonts w:ascii="Arial" w:eastAsia="Times New Roman" w:hAnsi="Arial" w:cs="Arial"/>
          <w:sz w:val="24"/>
          <w:szCs w:val="24"/>
          <w:lang w:eastAsia="es-CO"/>
        </w:rPr>
        <w:t xml:space="preserve"> presente </w:t>
      </w:r>
      <w:r w:rsidR="004F6553" w:rsidRPr="00906C8C">
        <w:rPr>
          <w:rFonts w:ascii="Arial" w:eastAsia="Times New Roman" w:hAnsi="Arial" w:cs="Arial"/>
          <w:sz w:val="24"/>
          <w:szCs w:val="24"/>
          <w:lang w:eastAsia="es-CO"/>
        </w:rPr>
        <w:t>acuerdo</w:t>
      </w:r>
      <w:r w:rsidRPr="00906C8C">
        <w:rPr>
          <w:rFonts w:ascii="Arial" w:eastAsia="Times New Roman" w:hAnsi="Arial" w:cs="Arial"/>
          <w:sz w:val="24"/>
          <w:szCs w:val="24"/>
          <w:lang w:eastAsia="es-CO"/>
        </w:rPr>
        <w:t xml:space="preserve"> o en casos de ambigüedad, si los hubiere.</w:t>
      </w:r>
    </w:p>
    <w:p w:rsidR="0078001B" w:rsidRPr="00906C8C" w:rsidRDefault="00F83157" w:rsidP="006776EB">
      <w:pPr>
        <w:spacing w:after="0" w:line="240" w:lineRule="auto"/>
        <w:jc w:val="both"/>
        <w:rPr>
          <w:rFonts w:ascii="Arial" w:hAnsi="Arial" w:cs="Arial"/>
          <w:sz w:val="24"/>
          <w:szCs w:val="24"/>
        </w:rPr>
      </w:pPr>
      <w:r w:rsidRPr="00906C8C">
        <w:rPr>
          <w:rFonts w:ascii="Arial" w:eastAsia="Times New Roman" w:hAnsi="Arial" w:cs="Arial"/>
          <w:sz w:val="24"/>
          <w:szCs w:val="24"/>
          <w:lang w:eastAsia="es-CO"/>
        </w:rPr>
        <w:br/>
      </w:r>
      <w:r w:rsidRPr="00906C8C">
        <w:rPr>
          <w:rFonts w:ascii="Arial" w:eastAsia="Times New Roman" w:hAnsi="Arial" w:cs="Arial"/>
          <w:b/>
          <w:sz w:val="24"/>
          <w:szCs w:val="24"/>
          <w:lang w:eastAsia="es-CO"/>
        </w:rPr>
        <w:t xml:space="preserve">Artículo </w:t>
      </w:r>
      <w:r w:rsidR="003539CD" w:rsidRPr="00906C8C">
        <w:rPr>
          <w:rFonts w:ascii="Arial" w:eastAsia="Times New Roman" w:hAnsi="Arial" w:cs="Arial"/>
          <w:b/>
          <w:sz w:val="24"/>
          <w:szCs w:val="24"/>
          <w:lang w:eastAsia="es-CO"/>
        </w:rPr>
        <w:t>3</w:t>
      </w:r>
      <w:r w:rsidR="00F25A4E" w:rsidRPr="00906C8C">
        <w:rPr>
          <w:rFonts w:ascii="Arial" w:eastAsia="Times New Roman" w:hAnsi="Arial" w:cs="Arial"/>
          <w:b/>
          <w:sz w:val="24"/>
          <w:szCs w:val="24"/>
          <w:lang w:eastAsia="es-CO"/>
        </w:rPr>
        <w:t>8</w:t>
      </w:r>
      <w:r w:rsidRPr="00906C8C">
        <w:rPr>
          <w:rFonts w:ascii="Arial" w:eastAsia="Times New Roman" w:hAnsi="Arial" w:cs="Arial"/>
          <w:b/>
          <w:sz w:val="24"/>
          <w:szCs w:val="24"/>
          <w:lang w:eastAsia="es-CO"/>
        </w:rPr>
        <w:t>º</w:t>
      </w:r>
      <w:r w:rsidR="002D7A98" w:rsidRPr="00906C8C">
        <w:rPr>
          <w:rFonts w:ascii="Arial" w:eastAsia="Times New Roman" w:hAnsi="Arial" w:cs="Arial"/>
          <w:b/>
          <w:sz w:val="24"/>
          <w:szCs w:val="24"/>
          <w:lang w:eastAsia="es-CO"/>
        </w:rPr>
        <w:t xml:space="preserve">.- </w:t>
      </w:r>
      <w:r w:rsidR="00A92E00" w:rsidRPr="00906C8C">
        <w:rPr>
          <w:rFonts w:ascii="Arial" w:eastAsia="Times New Roman" w:hAnsi="Arial" w:cs="Arial"/>
          <w:sz w:val="24"/>
          <w:szCs w:val="24"/>
          <w:lang w:eastAsia="es-CO"/>
        </w:rPr>
        <w:t xml:space="preserve">El presente acuerdo </w:t>
      </w:r>
      <w:r w:rsidRPr="00906C8C">
        <w:rPr>
          <w:rFonts w:ascii="Arial" w:eastAsia="Times New Roman" w:hAnsi="Arial" w:cs="Arial"/>
          <w:sz w:val="24"/>
          <w:szCs w:val="24"/>
          <w:lang w:eastAsia="es-CO"/>
        </w:rPr>
        <w:t>r</w:t>
      </w:r>
      <w:r w:rsidR="004F6553" w:rsidRPr="00906C8C">
        <w:rPr>
          <w:rFonts w:ascii="Arial" w:eastAsia="Times New Roman" w:hAnsi="Arial" w:cs="Arial"/>
          <w:sz w:val="24"/>
          <w:szCs w:val="24"/>
          <w:lang w:eastAsia="es-CO"/>
        </w:rPr>
        <w:t>ige a partir del año lectivo 2010</w:t>
      </w:r>
      <w:r w:rsidRPr="00906C8C">
        <w:rPr>
          <w:rFonts w:ascii="Arial" w:eastAsia="Times New Roman" w:hAnsi="Arial" w:cs="Arial"/>
          <w:sz w:val="24"/>
          <w:szCs w:val="24"/>
          <w:lang w:eastAsia="es-CO"/>
        </w:rPr>
        <w:t xml:space="preserve"> y hace parte integral del Manual de Convivencia</w:t>
      </w:r>
      <w:r w:rsidR="004F6553" w:rsidRPr="00906C8C">
        <w:rPr>
          <w:rFonts w:ascii="Arial" w:eastAsia="Times New Roman" w:hAnsi="Arial" w:cs="Arial"/>
          <w:sz w:val="24"/>
          <w:szCs w:val="24"/>
          <w:lang w:eastAsia="es-CO"/>
        </w:rPr>
        <w:t xml:space="preserve">, PEI </w:t>
      </w:r>
      <w:r w:rsidRPr="00906C8C">
        <w:rPr>
          <w:rFonts w:ascii="Arial" w:eastAsia="Times New Roman" w:hAnsi="Arial" w:cs="Arial"/>
          <w:sz w:val="24"/>
          <w:szCs w:val="24"/>
          <w:lang w:eastAsia="es-CO"/>
        </w:rPr>
        <w:t>y demás normas concomitantes.</w:t>
      </w:r>
      <w:r w:rsidR="0078001B" w:rsidRPr="00906C8C">
        <w:rPr>
          <w:rFonts w:ascii="Arial" w:eastAsia="Times New Roman" w:hAnsi="Arial" w:cs="Arial"/>
          <w:sz w:val="24"/>
          <w:szCs w:val="24"/>
          <w:lang w:eastAsia="es-CO"/>
        </w:rPr>
        <w:t xml:space="preserve"> </w:t>
      </w:r>
      <w:r w:rsidR="0078001B" w:rsidRPr="00906C8C">
        <w:rPr>
          <w:rFonts w:ascii="Arial" w:hAnsi="Arial" w:cs="Arial"/>
          <w:sz w:val="24"/>
          <w:szCs w:val="24"/>
        </w:rPr>
        <w:t>El Consejo Académico y el Consejo de Padres  se constituirán en garantes para el cumplimiento del presente Acuerdo.</w:t>
      </w:r>
    </w:p>
    <w:p w:rsidR="00F83157" w:rsidRPr="00906C8C" w:rsidRDefault="00F83157" w:rsidP="006776EB">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br/>
      </w:r>
      <w:r w:rsidRPr="00906C8C">
        <w:rPr>
          <w:rFonts w:ascii="Arial" w:eastAsia="Times New Roman" w:hAnsi="Arial" w:cs="Arial"/>
          <w:sz w:val="24"/>
          <w:szCs w:val="24"/>
          <w:lang w:eastAsia="es-CO"/>
        </w:rPr>
        <w:br/>
      </w:r>
      <w:r w:rsidRPr="00906C8C">
        <w:rPr>
          <w:rFonts w:ascii="Arial" w:eastAsia="Times New Roman" w:hAnsi="Arial" w:cs="Arial"/>
          <w:sz w:val="24"/>
          <w:szCs w:val="24"/>
          <w:lang w:eastAsia="es-CO"/>
        </w:rPr>
        <w:br/>
        <w:t>Dad</w:t>
      </w:r>
      <w:r w:rsidR="003A13A8" w:rsidRPr="00906C8C">
        <w:rPr>
          <w:rFonts w:ascii="Arial" w:eastAsia="Times New Roman" w:hAnsi="Arial" w:cs="Arial"/>
          <w:sz w:val="24"/>
          <w:szCs w:val="24"/>
          <w:lang w:eastAsia="es-CO"/>
        </w:rPr>
        <w:t>o</w:t>
      </w:r>
      <w:r w:rsidRPr="00906C8C">
        <w:rPr>
          <w:rFonts w:ascii="Arial" w:eastAsia="Times New Roman" w:hAnsi="Arial" w:cs="Arial"/>
          <w:sz w:val="24"/>
          <w:szCs w:val="24"/>
          <w:lang w:eastAsia="es-CO"/>
        </w:rPr>
        <w:t xml:space="preserve"> en </w:t>
      </w:r>
      <w:r w:rsidR="007F1F37" w:rsidRPr="00906C8C">
        <w:rPr>
          <w:rFonts w:ascii="Arial" w:eastAsia="Times New Roman" w:hAnsi="Arial" w:cs="Arial"/>
          <w:sz w:val="24"/>
          <w:szCs w:val="24"/>
          <w:lang w:eastAsia="es-CO"/>
        </w:rPr>
        <w:t xml:space="preserve">Pereira, el </w:t>
      </w:r>
      <w:r w:rsidR="005D76D3">
        <w:rPr>
          <w:rFonts w:ascii="Arial" w:eastAsia="Times New Roman" w:hAnsi="Arial" w:cs="Arial"/>
          <w:sz w:val="24"/>
          <w:szCs w:val="24"/>
          <w:lang w:eastAsia="es-CO"/>
        </w:rPr>
        <w:t>18</w:t>
      </w:r>
      <w:r w:rsidR="007F1F37" w:rsidRPr="00906C8C">
        <w:rPr>
          <w:rFonts w:ascii="Arial" w:eastAsia="Times New Roman" w:hAnsi="Arial" w:cs="Arial"/>
          <w:sz w:val="24"/>
          <w:szCs w:val="24"/>
          <w:lang w:eastAsia="es-CO"/>
        </w:rPr>
        <w:t xml:space="preserve"> de </w:t>
      </w:r>
      <w:r w:rsidR="005D76D3">
        <w:rPr>
          <w:rFonts w:ascii="Arial" w:eastAsia="Times New Roman" w:hAnsi="Arial" w:cs="Arial"/>
          <w:sz w:val="24"/>
          <w:szCs w:val="24"/>
          <w:lang w:eastAsia="es-CO"/>
        </w:rPr>
        <w:t>Enero</w:t>
      </w:r>
      <w:r w:rsidR="007F1F37" w:rsidRPr="00906C8C">
        <w:rPr>
          <w:rFonts w:ascii="Arial" w:eastAsia="Times New Roman" w:hAnsi="Arial" w:cs="Arial"/>
          <w:sz w:val="24"/>
          <w:szCs w:val="24"/>
          <w:lang w:eastAsia="es-CO"/>
        </w:rPr>
        <w:t xml:space="preserve"> de 20</w:t>
      </w:r>
      <w:r w:rsidR="005D76D3">
        <w:rPr>
          <w:rFonts w:ascii="Arial" w:eastAsia="Times New Roman" w:hAnsi="Arial" w:cs="Arial"/>
          <w:sz w:val="24"/>
          <w:szCs w:val="24"/>
          <w:lang w:eastAsia="es-CO"/>
        </w:rPr>
        <w:t>10</w:t>
      </w:r>
      <w:r w:rsidRPr="00906C8C">
        <w:rPr>
          <w:rFonts w:ascii="Arial" w:eastAsia="Times New Roman" w:hAnsi="Arial" w:cs="Arial"/>
          <w:sz w:val="24"/>
          <w:szCs w:val="24"/>
          <w:lang w:eastAsia="es-CO"/>
        </w:rPr>
        <w:t>.</w:t>
      </w:r>
    </w:p>
    <w:p w:rsidR="00CA01FD" w:rsidRPr="00906C8C" w:rsidRDefault="00CA01FD" w:rsidP="006776EB">
      <w:pPr>
        <w:spacing w:after="0" w:line="240" w:lineRule="auto"/>
        <w:jc w:val="both"/>
        <w:rPr>
          <w:rFonts w:ascii="Arial" w:eastAsia="Times New Roman" w:hAnsi="Arial" w:cs="Arial"/>
          <w:sz w:val="24"/>
          <w:szCs w:val="24"/>
          <w:lang w:eastAsia="es-CO"/>
        </w:rPr>
      </w:pPr>
    </w:p>
    <w:p w:rsidR="003A13A8" w:rsidRPr="00906C8C" w:rsidRDefault="003A13A8" w:rsidP="006776EB">
      <w:pPr>
        <w:spacing w:after="0" w:line="240" w:lineRule="auto"/>
        <w:jc w:val="both"/>
        <w:rPr>
          <w:rFonts w:ascii="Arial" w:eastAsia="Times New Roman" w:hAnsi="Arial" w:cs="Arial"/>
          <w:sz w:val="24"/>
          <w:szCs w:val="24"/>
          <w:lang w:eastAsia="es-CO"/>
        </w:rPr>
      </w:pPr>
    </w:p>
    <w:p w:rsidR="00F52C1E" w:rsidRPr="00906C8C" w:rsidRDefault="00F52C1E" w:rsidP="002732B2">
      <w:pPr>
        <w:spacing w:after="0" w:line="240" w:lineRule="auto"/>
        <w:jc w:val="both"/>
        <w:rPr>
          <w:rFonts w:ascii="Arial" w:hAnsi="Arial" w:cs="Arial"/>
          <w:sz w:val="24"/>
          <w:szCs w:val="24"/>
        </w:rPr>
      </w:pPr>
    </w:p>
    <w:p w:rsidR="00F52C1E" w:rsidRPr="00906C8C" w:rsidRDefault="001174D6" w:rsidP="002732B2">
      <w:pPr>
        <w:spacing w:after="0" w:line="240" w:lineRule="auto"/>
        <w:jc w:val="both"/>
        <w:rPr>
          <w:rFonts w:ascii="Arial" w:hAnsi="Arial" w:cs="Arial"/>
          <w:sz w:val="24"/>
          <w:szCs w:val="24"/>
        </w:rPr>
      </w:pPr>
      <w:r w:rsidRPr="00906C8C">
        <w:rPr>
          <w:rFonts w:ascii="Arial" w:hAnsi="Arial" w:cs="Arial"/>
          <w:sz w:val="24"/>
          <w:szCs w:val="24"/>
        </w:rPr>
        <w:t xml:space="preserve">ANA JULIA GIL RESTREPO                </w:t>
      </w:r>
      <w:r w:rsidR="00F52C1E" w:rsidRPr="00906C8C">
        <w:rPr>
          <w:rFonts w:ascii="Arial" w:hAnsi="Arial" w:cs="Arial"/>
          <w:sz w:val="24"/>
          <w:szCs w:val="24"/>
        </w:rPr>
        <w:tab/>
      </w:r>
      <w:r w:rsidR="00683425">
        <w:rPr>
          <w:rFonts w:ascii="Arial" w:hAnsi="Arial" w:cs="Arial"/>
          <w:sz w:val="24"/>
          <w:szCs w:val="24"/>
        </w:rPr>
        <w:t>ROGELIO VILLA RENDON</w:t>
      </w:r>
    </w:p>
    <w:p w:rsidR="00F52C1E" w:rsidRPr="00906C8C" w:rsidRDefault="00F52C1E" w:rsidP="002732B2">
      <w:pPr>
        <w:spacing w:after="0" w:line="240" w:lineRule="auto"/>
        <w:jc w:val="both"/>
        <w:rPr>
          <w:rFonts w:ascii="Arial" w:hAnsi="Arial" w:cs="Arial"/>
          <w:sz w:val="24"/>
          <w:szCs w:val="24"/>
        </w:rPr>
      </w:pPr>
      <w:r w:rsidRPr="00906C8C">
        <w:rPr>
          <w:rFonts w:ascii="Arial" w:hAnsi="Arial" w:cs="Arial"/>
          <w:sz w:val="24"/>
          <w:szCs w:val="24"/>
        </w:rPr>
        <w:t>Rector</w:t>
      </w:r>
      <w:r w:rsidR="001174D6" w:rsidRPr="00906C8C">
        <w:rPr>
          <w:rFonts w:ascii="Arial" w:hAnsi="Arial" w:cs="Arial"/>
          <w:sz w:val="24"/>
          <w:szCs w:val="24"/>
        </w:rPr>
        <w:t>a</w:t>
      </w:r>
      <w:r w:rsidRPr="00906C8C">
        <w:rPr>
          <w:rFonts w:ascii="Arial" w:hAnsi="Arial" w:cs="Arial"/>
          <w:sz w:val="24"/>
          <w:szCs w:val="24"/>
        </w:rPr>
        <w:t xml:space="preserve"> </w:t>
      </w:r>
      <w:r w:rsidRPr="00906C8C">
        <w:rPr>
          <w:rFonts w:ascii="Arial" w:hAnsi="Arial" w:cs="Arial"/>
          <w:sz w:val="24"/>
          <w:szCs w:val="24"/>
        </w:rPr>
        <w:tab/>
      </w:r>
      <w:r w:rsidRPr="00906C8C">
        <w:rPr>
          <w:rFonts w:ascii="Arial" w:hAnsi="Arial" w:cs="Arial"/>
          <w:sz w:val="24"/>
          <w:szCs w:val="24"/>
        </w:rPr>
        <w:tab/>
      </w:r>
      <w:r w:rsidRPr="00906C8C">
        <w:rPr>
          <w:rFonts w:ascii="Arial" w:hAnsi="Arial" w:cs="Arial"/>
          <w:sz w:val="24"/>
          <w:szCs w:val="24"/>
        </w:rPr>
        <w:tab/>
      </w:r>
      <w:r w:rsidRPr="00906C8C">
        <w:rPr>
          <w:rFonts w:ascii="Arial" w:hAnsi="Arial" w:cs="Arial"/>
          <w:sz w:val="24"/>
          <w:szCs w:val="24"/>
        </w:rPr>
        <w:tab/>
      </w:r>
      <w:r w:rsidRPr="00906C8C">
        <w:rPr>
          <w:rFonts w:ascii="Arial" w:hAnsi="Arial" w:cs="Arial"/>
          <w:sz w:val="24"/>
          <w:szCs w:val="24"/>
        </w:rPr>
        <w:tab/>
        <w:t>Rep</w:t>
      </w:r>
      <w:r w:rsidR="001174D6" w:rsidRPr="00906C8C">
        <w:rPr>
          <w:rFonts w:ascii="Arial" w:hAnsi="Arial" w:cs="Arial"/>
          <w:sz w:val="24"/>
          <w:szCs w:val="24"/>
        </w:rPr>
        <w:t xml:space="preserve">resentante del </w:t>
      </w:r>
      <w:r w:rsidRPr="00906C8C">
        <w:rPr>
          <w:rFonts w:ascii="Arial" w:hAnsi="Arial" w:cs="Arial"/>
          <w:sz w:val="24"/>
          <w:szCs w:val="24"/>
        </w:rPr>
        <w:t>Personal Docente</w:t>
      </w:r>
    </w:p>
    <w:p w:rsidR="00F52C1E" w:rsidRPr="00906C8C" w:rsidRDefault="00F52C1E" w:rsidP="002732B2">
      <w:pPr>
        <w:spacing w:after="0" w:line="240" w:lineRule="auto"/>
        <w:jc w:val="both"/>
        <w:rPr>
          <w:rFonts w:ascii="Arial" w:hAnsi="Arial" w:cs="Arial"/>
          <w:sz w:val="24"/>
          <w:szCs w:val="24"/>
        </w:rPr>
      </w:pPr>
    </w:p>
    <w:p w:rsidR="00F52C1E" w:rsidRPr="00906C8C" w:rsidRDefault="00F52C1E" w:rsidP="002732B2">
      <w:pPr>
        <w:spacing w:after="0" w:line="240" w:lineRule="auto"/>
        <w:jc w:val="both"/>
        <w:rPr>
          <w:rFonts w:ascii="Arial" w:hAnsi="Arial" w:cs="Arial"/>
          <w:sz w:val="24"/>
          <w:szCs w:val="24"/>
        </w:rPr>
      </w:pPr>
    </w:p>
    <w:p w:rsidR="00F52C1E" w:rsidRPr="00906C8C" w:rsidRDefault="00F52C1E" w:rsidP="002732B2">
      <w:pPr>
        <w:spacing w:after="0" w:line="240" w:lineRule="auto"/>
        <w:jc w:val="both"/>
        <w:rPr>
          <w:rFonts w:ascii="Arial" w:hAnsi="Arial" w:cs="Arial"/>
          <w:sz w:val="24"/>
          <w:szCs w:val="24"/>
        </w:rPr>
      </w:pPr>
    </w:p>
    <w:p w:rsidR="00F52C1E" w:rsidRPr="00906C8C" w:rsidRDefault="00683425" w:rsidP="002732B2">
      <w:pPr>
        <w:spacing w:after="0" w:line="240" w:lineRule="auto"/>
        <w:jc w:val="both"/>
        <w:rPr>
          <w:rFonts w:ascii="Arial" w:hAnsi="Arial" w:cs="Arial"/>
          <w:sz w:val="24"/>
          <w:szCs w:val="24"/>
        </w:rPr>
      </w:pPr>
      <w:r>
        <w:rPr>
          <w:rFonts w:ascii="Arial" w:hAnsi="Arial" w:cs="Arial"/>
          <w:sz w:val="24"/>
          <w:szCs w:val="24"/>
        </w:rPr>
        <w:t>WALTER MONCADA</w:t>
      </w:r>
      <w:r>
        <w:rPr>
          <w:rFonts w:ascii="Arial" w:hAnsi="Arial" w:cs="Arial"/>
          <w:sz w:val="24"/>
          <w:szCs w:val="24"/>
        </w:rPr>
        <w:tab/>
      </w:r>
      <w:r w:rsidR="00F52C1E" w:rsidRPr="00906C8C">
        <w:rPr>
          <w:rFonts w:ascii="Arial" w:hAnsi="Arial" w:cs="Arial"/>
          <w:sz w:val="24"/>
          <w:szCs w:val="24"/>
        </w:rPr>
        <w:t xml:space="preserve">  </w:t>
      </w:r>
      <w:r w:rsidR="00F52C1E" w:rsidRPr="00906C8C">
        <w:rPr>
          <w:rFonts w:ascii="Arial" w:hAnsi="Arial" w:cs="Arial"/>
          <w:sz w:val="24"/>
          <w:szCs w:val="24"/>
        </w:rPr>
        <w:tab/>
      </w:r>
      <w:r w:rsidR="00F52C1E" w:rsidRPr="00906C8C">
        <w:rPr>
          <w:rFonts w:ascii="Arial" w:hAnsi="Arial" w:cs="Arial"/>
          <w:sz w:val="24"/>
          <w:szCs w:val="24"/>
        </w:rPr>
        <w:tab/>
      </w:r>
      <w:r>
        <w:rPr>
          <w:rFonts w:ascii="Arial" w:hAnsi="Arial" w:cs="Arial"/>
          <w:sz w:val="24"/>
          <w:szCs w:val="24"/>
        </w:rPr>
        <w:t>NUBIA AMPARO MUÑOZ</w:t>
      </w:r>
      <w:r w:rsidR="00F52C1E" w:rsidRPr="00906C8C">
        <w:rPr>
          <w:rFonts w:ascii="Arial" w:hAnsi="Arial" w:cs="Arial"/>
          <w:sz w:val="24"/>
          <w:szCs w:val="24"/>
        </w:rPr>
        <w:t xml:space="preserve">       </w:t>
      </w:r>
      <w:r w:rsidR="00F52C1E" w:rsidRPr="00906C8C">
        <w:rPr>
          <w:rFonts w:ascii="Arial" w:hAnsi="Arial" w:cs="Arial"/>
          <w:sz w:val="24"/>
          <w:szCs w:val="24"/>
        </w:rPr>
        <w:tab/>
      </w:r>
    </w:p>
    <w:p w:rsidR="00F52C1E" w:rsidRPr="00906C8C" w:rsidRDefault="00F52C1E" w:rsidP="002732B2">
      <w:pPr>
        <w:spacing w:after="0" w:line="240" w:lineRule="auto"/>
        <w:jc w:val="both"/>
        <w:rPr>
          <w:rFonts w:ascii="Arial" w:hAnsi="Arial" w:cs="Arial"/>
          <w:sz w:val="24"/>
          <w:szCs w:val="24"/>
        </w:rPr>
      </w:pPr>
      <w:r w:rsidRPr="00906C8C">
        <w:rPr>
          <w:rFonts w:ascii="Arial" w:hAnsi="Arial" w:cs="Arial"/>
          <w:sz w:val="24"/>
          <w:szCs w:val="24"/>
        </w:rPr>
        <w:t>Rep</w:t>
      </w:r>
      <w:r w:rsidR="001174D6" w:rsidRPr="00906C8C">
        <w:rPr>
          <w:rFonts w:ascii="Arial" w:hAnsi="Arial" w:cs="Arial"/>
          <w:sz w:val="24"/>
          <w:szCs w:val="24"/>
        </w:rPr>
        <w:t>resentante de Egresados</w:t>
      </w:r>
      <w:r w:rsidR="001174D6" w:rsidRPr="00906C8C">
        <w:rPr>
          <w:rFonts w:ascii="Arial" w:hAnsi="Arial" w:cs="Arial"/>
          <w:sz w:val="24"/>
          <w:szCs w:val="24"/>
        </w:rPr>
        <w:tab/>
      </w:r>
      <w:r w:rsidR="001174D6" w:rsidRPr="00906C8C">
        <w:rPr>
          <w:rFonts w:ascii="Arial" w:hAnsi="Arial" w:cs="Arial"/>
          <w:sz w:val="24"/>
          <w:szCs w:val="24"/>
        </w:rPr>
        <w:tab/>
      </w:r>
      <w:r w:rsidRPr="00906C8C">
        <w:rPr>
          <w:rFonts w:ascii="Arial" w:hAnsi="Arial" w:cs="Arial"/>
          <w:sz w:val="24"/>
          <w:szCs w:val="24"/>
        </w:rPr>
        <w:t>Rep</w:t>
      </w:r>
      <w:r w:rsidR="001174D6" w:rsidRPr="00906C8C">
        <w:rPr>
          <w:rFonts w:ascii="Arial" w:hAnsi="Arial" w:cs="Arial"/>
          <w:sz w:val="24"/>
          <w:szCs w:val="24"/>
        </w:rPr>
        <w:t>resentante d</w:t>
      </w:r>
      <w:r w:rsidRPr="00906C8C">
        <w:rPr>
          <w:rFonts w:ascii="Arial" w:hAnsi="Arial" w:cs="Arial"/>
          <w:sz w:val="24"/>
          <w:szCs w:val="24"/>
        </w:rPr>
        <w:t xml:space="preserve">e Padres </w:t>
      </w:r>
      <w:r w:rsidR="001174D6" w:rsidRPr="00906C8C">
        <w:rPr>
          <w:rFonts w:ascii="Arial" w:hAnsi="Arial" w:cs="Arial"/>
          <w:sz w:val="24"/>
          <w:szCs w:val="24"/>
        </w:rPr>
        <w:t>de Familia</w:t>
      </w:r>
    </w:p>
    <w:p w:rsidR="00F52C1E" w:rsidRPr="00906C8C" w:rsidRDefault="00F52C1E" w:rsidP="002732B2">
      <w:pPr>
        <w:spacing w:after="0" w:line="240" w:lineRule="auto"/>
        <w:jc w:val="both"/>
        <w:rPr>
          <w:rFonts w:ascii="Arial" w:hAnsi="Arial" w:cs="Arial"/>
          <w:sz w:val="24"/>
          <w:szCs w:val="24"/>
        </w:rPr>
      </w:pPr>
    </w:p>
    <w:p w:rsidR="00F52C1E" w:rsidRPr="00906C8C" w:rsidRDefault="00F52C1E" w:rsidP="002732B2">
      <w:pPr>
        <w:spacing w:after="0" w:line="240" w:lineRule="auto"/>
        <w:jc w:val="both"/>
        <w:rPr>
          <w:rFonts w:ascii="Arial" w:hAnsi="Arial" w:cs="Arial"/>
          <w:sz w:val="24"/>
          <w:szCs w:val="24"/>
        </w:rPr>
      </w:pPr>
    </w:p>
    <w:p w:rsidR="00F52C1E" w:rsidRPr="00906C8C" w:rsidRDefault="00F52C1E" w:rsidP="002732B2">
      <w:pPr>
        <w:spacing w:after="0" w:line="240" w:lineRule="auto"/>
        <w:jc w:val="both"/>
        <w:rPr>
          <w:rFonts w:ascii="Arial" w:hAnsi="Arial" w:cs="Arial"/>
          <w:sz w:val="24"/>
          <w:szCs w:val="24"/>
        </w:rPr>
      </w:pPr>
    </w:p>
    <w:p w:rsidR="00F52C1E" w:rsidRPr="00906C8C" w:rsidRDefault="00683425" w:rsidP="002732B2">
      <w:pPr>
        <w:spacing w:after="0" w:line="240" w:lineRule="auto"/>
        <w:jc w:val="both"/>
        <w:rPr>
          <w:rFonts w:ascii="Arial" w:hAnsi="Arial" w:cs="Arial"/>
          <w:sz w:val="24"/>
          <w:szCs w:val="24"/>
        </w:rPr>
      </w:pPr>
      <w:r>
        <w:rPr>
          <w:rFonts w:ascii="Arial" w:hAnsi="Arial" w:cs="Arial"/>
          <w:sz w:val="24"/>
          <w:szCs w:val="24"/>
        </w:rPr>
        <w:t>JOSE JAMEL GOMEZ</w:t>
      </w:r>
      <w:r>
        <w:rPr>
          <w:rFonts w:ascii="Arial" w:hAnsi="Arial" w:cs="Arial"/>
          <w:sz w:val="24"/>
          <w:szCs w:val="24"/>
        </w:rPr>
        <w:tab/>
      </w:r>
      <w:r>
        <w:rPr>
          <w:rFonts w:ascii="Arial" w:hAnsi="Arial" w:cs="Arial"/>
          <w:sz w:val="24"/>
          <w:szCs w:val="24"/>
        </w:rPr>
        <w:tab/>
      </w:r>
      <w:r>
        <w:rPr>
          <w:rFonts w:ascii="Arial" w:hAnsi="Arial" w:cs="Arial"/>
          <w:sz w:val="24"/>
          <w:szCs w:val="24"/>
        </w:rPr>
        <w:tab/>
        <w:t>MELFY DEL SOCORRO ECHEVERRI</w:t>
      </w:r>
    </w:p>
    <w:p w:rsidR="00FE05C5" w:rsidRPr="00906C8C" w:rsidRDefault="00F52C1E" w:rsidP="005B7E6A">
      <w:pPr>
        <w:spacing w:after="0" w:line="240" w:lineRule="auto"/>
        <w:jc w:val="both"/>
        <w:rPr>
          <w:rFonts w:ascii="Arial" w:hAnsi="Arial" w:cs="Arial"/>
          <w:sz w:val="24"/>
          <w:szCs w:val="24"/>
        </w:rPr>
      </w:pPr>
      <w:r w:rsidRPr="00906C8C">
        <w:rPr>
          <w:rFonts w:ascii="Arial" w:hAnsi="Arial" w:cs="Arial"/>
          <w:sz w:val="24"/>
          <w:szCs w:val="24"/>
        </w:rPr>
        <w:t>Rep</w:t>
      </w:r>
      <w:r w:rsidR="001174D6" w:rsidRPr="00906C8C">
        <w:rPr>
          <w:rFonts w:ascii="Arial" w:hAnsi="Arial" w:cs="Arial"/>
          <w:sz w:val="24"/>
          <w:szCs w:val="24"/>
        </w:rPr>
        <w:t xml:space="preserve">resentante de </w:t>
      </w:r>
      <w:r w:rsidRPr="00906C8C">
        <w:rPr>
          <w:rFonts w:ascii="Arial" w:hAnsi="Arial" w:cs="Arial"/>
          <w:sz w:val="24"/>
          <w:szCs w:val="24"/>
        </w:rPr>
        <w:t>Estudiantes</w:t>
      </w:r>
      <w:r w:rsidR="00683425">
        <w:rPr>
          <w:rFonts w:ascii="Arial" w:hAnsi="Arial" w:cs="Arial"/>
          <w:sz w:val="24"/>
          <w:szCs w:val="24"/>
        </w:rPr>
        <w:tab/>
      </w:r>
      <w:r w:rsidR="00683425">
        <w:rPr>
          <w:rFonts w:ascii="Arial" w:hAnsi="Arial" w:cs="Arial"/>
          <w:sz w:val="24"/>
          <w:szCs w:val="24"/>
        </w:rPr>
        <w:tab/>
      </w:r>
      <w:r w:rsidR="00683425" w:rsidRPr="00906C8C">
        <w:rPr>
          <w:rFonts w:ascii="Arial" w:hAnsi="Arial" w:cs="Arial"/>
          <w:sz w:val="24"/>
          <w:szCs w:val="24"/>
        </w:rPr>
        <w:t>Representante del Personal Docente</w:t>
      </w:r>
    </w:p>
    <w:p w:rsidR="00A82378" w:rsidRDefault="00A82378" w:rsidP="005B7E6A">
      <w:pPr>
        <w:spacing w:after="0" w:line="240" w:lineRule="auto"/>
        <w:jc w:val="both"/>
        <w:rPr>
          <w:rFonts w:ascii="Arial" w:hAnsi="Arial" w:cs="Arial"/>
          <w:sz w:val="24"/>
          <w:szCs w:val="24"/>
        </w:rPr>
      </w:pPr>
    </w:p>
    <w:p w:rsidR="0000350B" w:rsidRDefault="0000350B" w:rsidP="005B7E6A">
      <w:pPr>
        <w:spacing w:after="0" w:line="240" w:lineRule="auto"/>
        <w:jc w:val="both"/>
        <w:rPr>
          <w:rFonts w:ascii="Arial" w:hAnsi="Arial" w:cs="Arial"/>
          <w:sz w:val="24"/>
          <w:szCs w:val="24"/>
        </w:rPr>
      </w:pPr>
    </w:p>
    <w:p w:rsidR="0000350B" w:rsidRDefault="0000350B" w:rsidP="005B7E6A">
      <w:pPr>
        <w:spacing w:after="0" w:line="240" w:lineRule="auto"/>
        <w:jc w:val="both"/>
        <w:rPr>
          <w:rFonts w:ascii="Arial" w:hAnsi="Arial" w:cs="Arial"/>
          <w:sz w:val="24"/>
          <w:szCs w:val="24"/>
        </w:rPr>
      </w:pPr>
    </w:p>
    <w:p w:rsidR="0000350B" w:rsidRDefault="0000350B" w:rsidP="005B7E6A">
      <w:pPr>
        <w:spacing w:after="0" w:line="240" w:lineRule="auto"/>
        <w:jc w:val="both"/>
        <w:rPr>
          <w:rFonts w:ascii="Arial" w:hAnsi="Arial" w:cs="Arial"/>
          <w:sz w:val="24"/>
          <w:szCs w:val="24"/>
        </w:rPr>
      </w:pPr>
    </w:p>
    <w:p w:rsidR="0000350B" w:rsidRDefault="0000350B" w:rsidP="005B7E6A">
      <w:pPr>
        <w:spacing w:after="0" w:line="240" w:lineRule="auto"/>
        <w:jc w:val="both"/>
        <w:rPr>
          <w:rFonts w:ascii="Arial" w:hAnsi="Arial" w:cs="Arial"/>
          <w:sz w:val="24"/>
          <w:szCs w:val="24"/>
        </w:rPr>
      </w:pPr>
    </w:p>
    <w:p w:rsidR="0000350B" w:rsidRDefault="0000350B" w:rsidP="005B7E6A">
      <w:pPr>
        <w:spacing w:after="0" w:line="240" w:lineRule="auto"/>
        <w:jc w:val="both"/>
        <w:rPr>
          <w:rFonts w:ascii="Arial" w:hAnsi="Arial" w:cs="Arial"/>
          <w:sz w:val="24"/>
          <w:szCs w:val="24"/>
        </w:rPr>
      </w:pPr>
    </w:p>
    <w:p w:rsidR="0000350B" w:rsidRDefault="0000350B" w:rsidP="005B7E6A">
      <w:pPr>
        <w:spacing w:after="0" w:line="240" w:lineRule="auto"/>
        <w:jc w:val="both"/>
        <w:rPr>
          <w:rFonts w:ascii="Arial" w:hAnsi="Arial" w:cs="Arial"/>
          <w:sz w:val="24"/>
          <w:szCs w:val="24"/>
        </w:rPr>
      </w:pPr>
    </w:p>
    <w:p w:rsidR="0000350B" w:rsidRDefault="009F581E" w:rsidP="009F581E">
      <w:pPr>
        <w:spacing w:after="0" w:line="240" w:lineRule="auto"/>
        <w:jc w:val="center"/>
        <w:rPr>
          <w:rFonts w:ascii="Arial" w:hAnsi="Arial" w:cs="Arial"/>
          <w:b/>
          <w:sz w:val="24"/>
          <w:szCs w:val="24"/>
        </w:rPr>
      </w:pPr>
      <w:r>
        <w:rPr>
          <w:rFonts w:ascii="Arial" w:hAnsi="Arial" w:cs="Arial"/>
          <w:b/>
          <w:sz w:val="24"/>
          <w:szCs w:val="24"/>
        </w:rPr>
        <w:lastRenderedPageBreak/>
        <w:t xml:space="preserve">ANEXOS </w:t>
      </w:r>
      <w:r w:rsidR="008C225E">
        <w:rPr>
          <w:rFonts w:ascii="Arial" w:hAnsi="Arial" w:cs="Arial"/>
          <w:b/>
          <w:sz w:val="24"/>
          <w:szCs w:val="24"/>
        </w:rPr>
        <w:t xml:space="preserve">del </w:t>
      </w:r>
      <w:r>
        <w:rPr>
          <w:rFonts w:ascii="Arial" w:hAnsi="Arial" w:cs="Arial"/>
          <w:b/>
          <w:sz w:val="24"/>
          <w:szCs w:val="24"/>
        </w:rPr>
        <w:t>2010</w:t>
      </w:r>
      <w:r w:rsidR="008C225E">
        <w:rPr>
          <w:rFonts w:ascii="Arial" w:hAnsi="Arial" w:cs="Arial"/>
          <w:b/>
          <w:sz w:val="24"/>
          <w:szCs w:val="24"/>
        </w:rPr>
        <w:t xml:space="preserve"> para el 2011</w:t>
      </w:r>
    </w:p>
    <w:p w:rsidR="009F581E" w:rsidRDefault="009F581E" w:rsidP="009F581E">
      <w:pPr>
        <w:spacing w:after="0" w:line="240" w:lineRule="auto"/>
        <w:jc w:val="center"/>
        <w:rPr>
          <w:rFonts w:ascii="Arial" w:hAnsi="Arial" w:cs="Arial"/>
          <w:b/>
          <w:sz w:val="24"/>
          <w:szCs w:val="24"/>
        </w:rPr>
      </w:pPr>
    </w:p>
    <w:p w:rsidR="008C225E" w:rsidRDefault="009F581E" w:rsidP="008C225E">
      <w:pPr>
        <w:spacing w:after="0" w:line="240" w:lineRule="auto"/>
        <w:jc w:val="both"/>
        <w:rPr>
          <w:rFonts w:ascii="Arial" w:eastAsia="Times New Roman" w:hAnsi="Arial" w:cs="Arial"/>
          <w:b/>
          <w:sz w:val="24"/>
          <w:szCs w:val="24"/>
          <w:lang w:eastAsia="es-CO"/>
        </w:rPr>
      </w:pPr>
      <w:r w:rsidRPr="00906C8C">
        <w:rPr>
          <w:rFonts w:ascii="Arial" w:hAnsi="Arial" w:cs="Arial"/>
          <w:b/>
          <w:sz w:val="24"/>
          <w:szCs w:val="24"/>
          <w:lang w:eastAsia="es-CO"/>
        </w:rPr>
        <w:t>Artículo 4:</w:t>
      </w:r>
      <w:r w:rsidRPr="00906C8C">
        <w:rPr>
          <w:rFonts w:ascii="Arial" w:hAnsi="Arial" w:cs="Arial"/>
          <w:sz w:val="24"/>
          <w:szCs w:val="24"/>
          <w:lang w:eastAsia="es-CO"/>
        </w:rPr>
        <w:t xml:space="preserve"> </w:t>
      </w:r>
      <w:r w:rsidRPr="00906C8C">
        <w:rPr>
          <w:rFonts w:ascii="Arial" w:hAnsi="Arial" w:cs="Arial"/>
          <w:b/>
          <w:sz w:val="24"/>
          <w:szCs w:val="24"/>
          <w:lang w:eastAsia="es-CO"/>
        </w:rPr>
        <w:t>Estrategias de Valoración integral de los desempeños de los estudiantes</w:t>
      </w:r>
      <w:r w:rsidR="008C225E">
        <w:rPr>
          <w:rFonts w:ascii="Arial" w:hAnsi="Arial" w:cs="Arial"/>
          <w:b/>
          <w:sz w:val="24"/>
          <w:szCs w:val="24"/>
          <w:lang w:eastAsia="es-CO"/>
        </w:rPr>
        <w:t xml:space="preserve">. </w:t>
      </w:r>
      <w:r w:rsidR="008C225E">
        <w:rPr>
          <w:rFonts w:ascii="Arial" w:eastAsia="Times New Roman" w:hAnsi="Arial" w:cs="Arial"/>
          <w:b/>
          <w:sz w:val="24"/>
          <w:szCs w:val="24"/>
          <w:lang w:eastAsia="es-CO"/>
        </w:rPr>
        <w:t xml:space="preserve">Adiciónese  </w:t>
      </w:r>
    </w:p>
    <w:p w:rsidR="009F581E" w:rsidRDefault="009F581E" w:rsidP="009F581E">
      <w:pPr>
        <w:spacing w:after="0" w:line="240" w:lineRule="auto"/>
        <w:jc w:val="both"/>
        <w:rPr>
          <w:rFonts w:ascii="Arial" w:hAnsi="Arial" w:cs="Arial"/>
          <w:b/>
          <w:sz w:val="24"/>
          <w:szCs w:val="24"/>
        </w:rPr>
      </w:pPr>
    </w:p>
    <w:p w:rsidR="00036079" w:rsidRDefault="009F581E" w:rsidP="009F581E">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Parágrafo 1:</w:t>
      </w:r>
      <w:r>
        <w:rPr>
          <w:rFonts w:ascii="Arial" w:eastAsia="Times New Roman" w:hAnsi="Arial" w:cs="Arial"/>
          <w:b/>
          <w:sz w:val="24"/>
          <w:szCs w:val="24"/>
          <w:lang w:eastAsia="es-CO"/>
        </w:rPr>
        <w:t xml:space="preserve"> </w:t>
      </w:r>
      <w:r>
        <w:rPr>
          <w:rFonts w:ascii="Arial" w:eastAsia="Times New Roman" w:hAnsi="Arial" w:cs="Arial"/>
          <w:sz w:val="24"/>
          <w:szCs w:val="24"/>
          <w:lang w:eastAsia="es-CO"/>
        </w:rPr>
        <w:t xml:space="preserve">Las categorías de valoración se aplicarán en los diferentes programas, a excepción del Sabatino, para el cual no se asignará </w:t>
      </w:r>
      <w:r w:rsidR="00036079">
        <w:rPr>
          <w:rFonts w:ascii="Arial" w:eastAsia="Times New Roman" w:hAnsi="Arial" w:cs="Arial"/>
          <w:sz w:val="24"/>
          <w:szCs w:val="24"/>
          <w:lang w:eastAsia="es-CO"/>
        </w:rPr>
        <w:t>porcentaje de valoración del período</w:t>
      </w:r>
      <w:r w:rsidR="00AE08B6">
        <w:rPr>
          <w:rFonts w:ascii="Arial" w:eastAsia="Times New Roman" w:hAnsi="Arial" w:cs="Arial"/>
          <w:sz w:val="24"/>
          <w:szCs w:val="24"/>
          <w:lang w:eastAsia="es-CO"/>
        </w:rPr>
        <w:t>.</w:t>
      </w:r>
    </w:p>
    <w:p w:rsidR="00036079" w:rsidRDefault="00036079" w:rsidP="009F581E">
      <w:pPr>
        <w:spacing w:after="0" w:line="240" w:lineRule="auto"/>
        <w:jc w:val="both"/>
        <w:rPr>
          <w:rFonts w:ascii="Arial" w:eastAsia="Times New Roman" w:hAnsi="Arial" w:cs="Arial"/>
          <w:sz w:val="24"/>
          <w:szCs w:val="24"/>
          <w:lang w:eastAsia="es-CO"/>
        </w:rPr>
      </w:pPr>
    </w:p>
    <w:p w:rsidR="009F581E" w:rsidRDefault="00036079" w:rsidP="009F581E">
      <w:p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 xml:space="preserve"> </w:t>
      </w:r>
      <w:r w:rsidRPr="00906C8C">
        <w:rPr>
          <w:rFonts w:ascii="Arial" w:eastAsia="Times New Roman" w:hAnsi="Arial" w:cs="Arial"/>
          <w:b/>
          <w:sz w:val="24"/>
          <w:szCs w:val="24"/>
          <w:lang w:eastAsia="es-CO"/>
        </w:rPr>
        <w:t xml:space="preserve">Parágrafo </w:t>
      </w:r>
      <w:r>
        <w:rPr>
          <w:rFonts w:ascii="Arial" w:eastAsia="Times New Roman" w:hAnsi="Arial" w:cs="Arial"/>
          <w:b/>
          <w:sz w:val="24"/>
          <w:szCs w:val="24"/>
          <w:lang w:eastAsia="es-CO"/>
        </w:rPr>
        <w:t>2</w:t>
      </w:r>
      <w:r w:rsidRPr="00906C8C">
        <w:rPr>
          <w:rFonts w:ascii="Arial" w:eastAsia="Times New Roman" w:hAnsi="Arial" w:cs="Arial"/>
          <w:b/>
          <w:sz w:val="24"/>
          <w:szCs w:val="24"/>
          <w:lang w:eastAsia="es-CO"/>
        </w:rPr>
        <w:t>:</w:t>
      </w:r>
      <w:r>
        <w:rPr>
          <w:rFonts w:ascii="Arial" w:eastAsia="Times New Roman" w:hAnsi="Arial" w:cs="Arial"/>
          <w:sz w:val="24"/>
          <w:szCs w:val="24"/>
          <w:lang w:eastAsia="es-CO"/>
        </w:rPr>
        <w:t xml:space="preserve"> Para asignaturas que posean una intensidad horaria de 1 hora semanal, el mínimo de valoraciones será de una (1) nota por período para las categorías de valoración de exámenes, talleres </w:t>
      </w:r>
      <w:r w:rsidR="0086171A">
        <w:rPr>
          <w:rFonts w:ascii="Arial" w:eastAsia="Times New Roman" w:hAnsi="Arial" w:cs="Arial"/>
          <w:sz w:val="24"/>
          <w:szCs w:val="24"/>
          <w:lang w:eastAsia="es-CO"/>
        </w:rPr>
        <w:t>o</w:t>
      </w:r>
      <w:r>
        <w:rPr>
          <w:rFonts w:ascii="Arial" w:eastAsia="Times New Roman" w:hAnsi="Arial" w:cs="Arial"/>
          <w:sz w:val="24"/>
          <w:szCs w:val="24"/>
          <w:lang w:eastAsia="es-CO"/>
        </w:rPr>
        <w:t xml:space="preserve"> trabajos en clase, y talleres </w:t>
      </w:r>
      <w:r w:rsidR="0086171A">
        <w:rPr>
          <w:rFonts w:ascii="Arial" w:eastAsia="Times New Roman" w:hAnsi="Arial" w:cs="Arial"/>
          <w:sz w:val="24"/>
          <w:szCs w:val="24"/>
          <w:lang w:eastAsia="es-CO"/>
        </w:rPr>
        <w:t>o</w:t>
      </w:r>
      <w:r>
        <w:rPr>
          <w:rFonts w:ascii="Arial" w:eastAsia="Times New Roman" w:hAnsi="Arial" w:cs="Arial"/>
          <w:sz w:val="24"/>
          <w:szCs w:val="24"/>
          <w:lang w:eastAsia="es-CO"/>
        </w:rPr>
        <w:t xml:space="preserve"> trabajos en casa.</w:t>
      </w:r>
    </w:p>
    <w:p w:rsidR="00AE08B6" w:rsidRDefault="00AE08B6" w:rsidP="009F581E">
      <w:pPr>
        <w:spacing w:after="0" w:line="240" w:lineRule="auto"/>
        <w:jc w:val="both"/>
        <w:rPr>
          <w:rFonts w:ascii="Arial" w:eastAsia="Times New Roman" w:hAnsi="Arial" w:cs="Arial"/>
          <w:sz w:val="24"/>
          <w:szCs w:val="24"/>
          <w:lang w:eastAsia="es-CO"/>
        </w:rPr>
      </w:pPr>
    </w:p>
    <w:p w:rsidR="008C225E" w:rsidRDefault="00AE08B6" w:rsidP="008C225E">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Artículo 5°: Procesos de autoevaluación de los estudiantes.</w:t>
      </w:r>
      <w:r w:rsidR="008C225E">
        <w:rPr>
          <w:rFonts w:ascii="Arial" w:eastAsia="Times New Roman" w:hAnsi="Arial" w:cs="Arial"/>
          <w:b/>
          <w:sz w:val="24"/>
          <w:szCs w:val="24"/>
          <w:lang w:eastAsia="es-CO"/>
        </w:rPr>
        <w:t xml:space="preserve"> Adiciónese  </w:t>
      </w:r>
    </w:p>
    <w:p w:rsidR="00AE08B6" w:rsidRDefault="00AE08B6" w:rsidP="009F581E">
      <w:pPr>
        <w:spacing w:after="0" w:line="240" w:lineRule="auto"/>
        <w:jc w:val="both"/>
        <w:rPr>
          <w:rFonts w:ascii="Arial" w:eastAsia="Times New Roman" w:hAnsi="Arial" w:cs="Arial"/>
          <w:b/>
          <w:sz w:val="24"/>
          <w:szCs w:val="24"/>
          <w:lang w:eastAsia="es-CO"/>
        </w:rPr>
      </w:pPr>
    </w:p>
    <w:p w:rsidR="00AE08B6" w:rsidRDefault="00AE08B6" w:rsidP="009F581E">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Parágrafo 1:</w:t>
      </w:r>
      <w:r>
        <w:rPr>
          <w:rFonts w:ascii="Arial" w:eastAsia="Times New Roman" w:hAnsi="Arial" w:cs="Arial"/>
          <w:b/>
          <w:sz w:val="24"/>
          <w:szCs w:val="24"/>
          <w:lang w:eastAsia="es-CO"/>
        </w:rPr>
        <w:t xml:space="preserve"> </w:t>
      </w:r>
      <w:r>
        <w:rPr>
          <w:rFonts w:ascii="Arial" w:eastAsia="Times New Roman" w:hAnsi="Arial" w:cs="Arial"/>
          <w:sz w:val="24"/>
          <w:szCs w:val="24"/>
          <w:lang w:eastAsia="es-CO"/>
        </w:rPr>
        <w:t>La categoría de valoración de autoevaluación no será aplicable el proceso de autoevaluación de los estudiantes.</w:t>
      </w:r>
    </w:p>
    <w:p w:rsidR="00011E11" w:rsidRDefault="00011E11" w:rsidP="009F581E">
      <w:pPr>
        <w:spacing w:after="0" w:line="240" w:lineRule="auto"/>
        <w:jc w:val="both"/>
        <w:rPr>
          <w:rFonts w:ascii="Arial" w:eastAsia="Times New Roman" w:hAnsi="Arial" w:cs="Arial"/>
          <w:sz w:val="24"/>
          <w:szCs w:val="24"/>
          <w:lang w:eastAsia="es-CO"/>
        </w:rPr>
      </w:pPr>
    </w:p>
    <w:p w:rsidR="00011E11" w:rsidRDefault="00011E11" w:rsidP="009F581E">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Artículo 7º: Desarrollo curricular y evaluación</w:t>
      </w:r>
      <w:r w:rsidR="008C225E" w:rsidRPr="00906C8C">
        <w:rPr>
          <w:rFonts w:ascii="Arial" w:eastAsia="Times New Roman" w:hAnsi="Arial" w:cs="Arial"/>
          <w:b/>
          <w:sz w:val="24"/>
          <w:szCs w:val="24"/>
          <w:lang w:eastAsia="es-CO"/>
        </w:rPr>
        <w:t>.</w:t>
      </w:r>
      <w:r w:rsidR="008C225E">
        <w:rPr>
          <w:rFonts w:ascii="Arial" w:eastAsia="Times New Roman" w:hAnsi="Arial" w:cs="Arial"/>
          <w:b/>
          <w:sz w:val="24"/>
          <w:szCs w:val="24"/>
          <w:lang w:eastAsia="es-CO"/>
        </w:rPr>
        <w:t xml:space="preserve"> Adiciónese</w:t>
      </w:r>
    </w:p>
    <w:p w:rsidR="00011E11" w:rsidRDefault="00011E11" w:rsidP="009F581E">
      <w:pPr>
        <w:spacing w:after="0" w:line="240" w:lineRule="auto"/>
        <w:jc w:val="both"/>
        <w:rPr>
          <w:rFonts w:ascii="Arial" w:eastAsia="Times New Roman" w:hAnsi="Arial" w:cs="Arial"/>
          <w:b/>
          <w:sz w:val="24"/>
          <w:szCs w:val="24"/>
          <w:lang w:eastAsia="es-CO"/>
        </w:rPr>
      </w:pPr>
    </w:p>
    <w:p w:rsidR="00011E11" w:rsidRDefault="00E1428D" w:rsidP="009F581E">
      <w:pPr>
        <w:spacing w:after="0" w:line="240" w:lineRule="auto"/>
        <w:jc w:val="both"/>
        <w:rPr>
          <w:rFonts w:ascii="Arial" w:hAnsi="Arial" w:cs="Arial"/>
          <w:sz w:val="24"/>
          <w:szCs w:val="24"/>
          <w:lang w:val="es-ES"/>
        </w:rPr>
      </w:pPr>
      <w:r w:rsidRPr="00906C8C">
        <w:rPr>
          <w:rFonts w:ascii="Arial" w:eastAsia="Times New Roman" w:hAnsi="Arial" w:cs="Arial"/>
          <w:b/>
          <w:sz w:val="24"/>
          <w:szCs w:val="24"/>
          <w:lang w:eastAsia="es-CO"/>
        </w:rPr>
        <w:t>Parágrafo 1:</w:t>
      </w:r>
      <w:r>
        <w:rPr>
          <w:rFonts w:ascii="Arial" w:eastAsia="Times New Roman" w:hAnsi="Arial" w:cs="Arial"/>
          <w:b/>
          <w:sz w:val="24"/>
          <w:szCs w:val="24"/>
          <w:lang w:eastAsia="es-CO"/>
        </w:rPr>
        <w:t xml:space="preserve"> </w:t>
      </w:r>
      <w:r w:rsidRPr="00906C8C">
        <w:rPr>
          <w:rFonts w:ascii="Arial" w:eastAsia="Times New Roman" w:hAnsi="Arial" w:cs="Arial"/>
          <w:sz w:val="24"/>
          <w:szCs w:val="24"/>
          <w:lang w:eastAsia="es-CO"/>
        </w:rPr>
        <w:t xml:space="preserve">Para efectos del calendario académico y para adelantar el proceso de desarrollo curricular y evaluación, el </w:t>
      </w:r>
      <w:r>
        <w:rPr>
          <w:rFonts w:ascii="Arial" w:eastAsia="Times New Roman" w:hAnsi="Arial" w:cs="Arial"/>
          <w:sz w:val="24"/>
          <w:szCs w:val="24"/>
          <w:lang w:eastAsia="es-CO"/>
        </w:rPr>
        <w:t xml:space="preserve">programa sabatino contará con </w:t>
      </w:r>
      <w:r w:rsidRPr="00906C8C">
        <w:rPr>
          <w:rFonts w:ascii="Arial" w:hAnsi="Arial" w:cs="Arial"/>
          <w:sz w:val="24"/>
          <w:szCs w:val="24"/>
          <w:lang w:val="es-ES"/>
        </w:rPr>
        <w:t xml:space="preserve">cuarenta (40) semanas, dividido en cuatro (4) períodos o </w:t>
      </w:r>
      <w:r w:rsidRPr="00906C8C">
        <w:rPr>
          <w:rFonts w:ascii="Arial" w:eastAsia="Times New Roman" w:hAnsi="Arial" w:cs="Arial"/>
          <w:sz w:val="24"/>
          <w:szCs w:val="24"/>
          <w:lang w:eastAsia="es-CO"/>
        </w:rPr>
        <w:t>bimestres</w:t>
      </w:r>
      <w:r w:rsidRPr="00906C8C">
        <w:rPr>
          <w:rFonts w:ascii="Arial" w:hAnsi="Arial" w:cs="Arial"/>
          <w:sz w:val="24"/>
          <w:szCs w:val="24"/>
          <w:lang w:val="es-ES"/>
        </w:rPr>
        <w:t>, de igual número de semanas</w:t>
      </w:r>
      <w:r>
        <w:rPr>
          <w:rFonts w:ascii="Arial" w:hAnsi="Arial" w:cs="Arial"/>
          <w:sz w:val="24"/>
          <w:szCs w:val="24"/>
          <w:lang w:val="es-ES"/>
        </w:rPr>
        <w:t>, para los CLEI I, II, III y IV</w:t>
      </w:r>
      <w:r w:rsidRPr="00906C8C">
        <w:rPr>
          <w:rFonts w:ascii="Arial" w:hAnsi="Arial" w:cs="Arial"/>
          <w:sz w:val="24"/>
          <w:szCs w:val="24"/>
          <w:lang w:val="es-ES"/>
        </w:rPr>
        <w:t>.</w:t>
      </w:r>
      <w:r>
        <w:rPr>
          <w:rFonts w:ascii="Arial" w:hAnsi="Arial" w:cs="Arial"/>
          <w:sz w:val="24"/>
          <w:szCs w:val="24"/>
          <w:lang w:val="es-ES"/>
        </w:rPr>
        <w:t xml:space="preserve"> Para los CLEI V y VI el </w:t>
      </w:r>
      <w:r w:rsidRPr="00906C8C">
        <w:rPr>
          <w:rFonts w:ascii="Arial" w:eastAsia="Times New Roman" w:hAnsi="Arial" w:cs="Arial"/>
          <w:sz w:val="24"/>
          <w:szCs w:val="24"/>
          <w:lang w:eastAsia="es-CO"/>
        </w:rPr>
        <w:t xml:space="preserve">proceso </w:t>
      </w:r>
      <w:r>
        <w:rPr>
          <w:rFonts w:ascii="Arial" w:eastAsia="Times New Roman" w:hAnsi="Arial" w:cs="Arial"/>
          <w:sz w:val="24"/>
          <w:szCs w:val="24"/>
          <w:lang w:eastAsia="es-CO"/>
        </w:rPr>
        <w:t xml:space="preserve">contará con </w:t>
      </w:r>
      <w:r>
        <w:rPr>
          <w:rFonts w:ascii="Arial" w:hAnsi="Arial" w:cs="Arial"/>
          <w:sz w:val="24"/>
          <w:szCs w:val="24"/>
          <w:lang w:val="es-ES"/>
        </w:rPr>
        <w:t>veintidós</w:t>
      </w:r>
      <w:r w:rsidRPr="00906C8C">
        <w:rPr>
          <w:rFonts w:ascii="Arial" w:hAnsi="Arial" w:cs="Arial"/>
          <w:sz w:val="24"/>
          <w:szCs w:val="24"/>
          <w:lang w:val="es-ES"/>
        </w:rPr>
        <w:t xml:space="preserve"> (</w:t>
      </w:r>
      <w:r>
        <w:rPr>
          <w:rFonts w:ascii="Arial" w:hAnsi="Arial" w:cs="Arial"/>
          <w:sz w:val="24"/>
          <w:szCs w:val="24"/>
          <w:lang w:val="es-ES"/>
        </w:rPr>
        <w:t>22</w:t>
      </w:r>
      <w:r w:rsidRPr="00906C8C">
        <w:rPr>
          <w:rFonts w:ascii="Arial" w:hAnsi="Arial" w:cs="Arial"/>
          <w:sz w:val="24"/>
          <w:szCs w:val="24"/>
          <w:lang w:val="es-ES"/>
        </w:rPr>
        <w:t xml:space="preserve">) semanas, dividido en </w:t>
      </w:r>
      <w:r>
        <w:rPr>
          <w:rFonts w:ascii="Arial" w:hAnsi="Arial" w:cs="Arial"/>
          <w:sz w:val="24"/>
          <w:szCs w:val="24"/>
          <w:lang w:val="es-ES"/>
        </w:rPr>
        <w:t>dos</w:t>
      </w:r>
      <w:r w:rsidRPr="00906C8C">
        <w:rPr>
          <w:rFonts w:ascii="Arial" w:hAnsi="Arial" w:cs="Arial"/>
          <w:sz w:val="24"/>
          <w:szCs w:val="24"/>
          <w:lang w:val="es-ES"/>
        </w:rPr>
        <w:t xml:space="preserve"> (</w:t>
      </w:r>
      <w:r>
        <w:rPr>
          <w:rFonts w:ascii="Arial" w:hAnsi="Arial" w:cs="Arial"/>
          <w:sz w:val="24"/>
          <w:szCs w:val="24"/>
          <w:lang w:val="es-ES"/>
        </w:rPr>
        <w:t>2</w:t>
      </w:r>
      <w:r w:rsidRPr="00906C8C">
        <w:rPr>
          <w:rFonts w:ascii="Arial" w:hAnsi="Arial" w:cs="Arial"/>
          <w:sz w:val="24"/>
          <w:szCs w:val="24"/>
          <w:lang w:val="es-ES"/>
        </w:rPr>
        <w:t>) períodos</w:t>
      </w:r>
      <w:r>
        <w:rPr>
          <w:rFonts w:ascii="Arial" w:hAnsi="Arial" w:cs="Arial"/>
          <w:sz w:val="24"/>
          <w:szCs w:val="24"/>
          <w:lang w:val="es-ES"/>
        </w:rPr>
        <w:t xml:space="preserve"> académicos.</w:t>
      </w:r>
    </w:p>
    <w:p w:rsidR="008C0C44" w:rsidRDefault="008C0C44" w:rsidP="009F581E">
      <w:pPr>
        <w:spacing w:after="0" w:line="240" w:lineRule="auto"/>
        <w:jc w:val="both"/>
        <w:rPr>
          <w:rFonts w:ascii="Arial" w:hAnsi="Arial" w:cs="Arial"/>
          <w:sz w:val="24"/>
          <w:szCs w:val="24"/>
          <w:lang w:val="es-ES"/>
        </w:rPr>
      </w:pPr>
    </w:p>
    <w:p w:rsidR="008C0C44" w:rsidRDefault="008C0C44" w:rsidP="009F581E">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Artículo 8°: Acciones de seguimiento para el mejoramiento de los desempeños de los estudiantes durante el año escolar</w:t>
      </w:r>
      <w:r w:rsidR="008C225E" w:rsidRPr="00906C8C">
        <w:rPr>
          <w:rFonts w:ascii="Arial" w:eastAsia="Times New Roman" w:hAnsi="Arial" w:cs="Arial"/>
          <w:b/>
          <w:sz w:val="24"/>
          <w:szCs w:val="24"/>
          <w:lang w:eastAsia="es-CO"/>
        </w:rPr>
        <w:t>.</w:t>
      </w:r>
      <w:r w:rsidR="008C225E">
        <w:rPr>
          <w:rFonts w:ascii="Arial" w:eastAsia="Times New Roman" w:hAnsi="Arial" w:cs="Arial"/>
          <w:b/>
          <w:sz w:val="24"/>
          <w:szCs w:val="24"/>
          <w:lang w:eastAsia="es-CO"/>
        </w:rPr>
        <w:t xml:space="preserve"> Adiciónese</w:t>
      </w:r>
    </w:p>
    <w:p w:rsidR="008C225E" w:rsidRDefault="008C225E" w:rsidP="009F581E">
      <w:pPr>
        <w:spacing w:after="0" w:line="240" w:lineRule="auto"/>
        <w:jc w:val="both"/>
        <w:rPr>
          <w:rFonts w:ascii="Arial" w:eastAsia="Times New Roman" w:hAnsi="Arial" w:cs="Arial"/>
          <w:b/>
          <w:sz w:val="24"/>
          <w:szCs w:val="24"/>
          <w:lang w:eastAsia="es-CO"/>
        </w:rPr>
      </w:pPr>
    </w:p>
    <w:p w:rsidR="008C0C44" w:rsidRDefault="008C0C44" w:rsidP="009F581E">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Parágrafo 1:</w:t>
      </w:r>
      <w:r>
        <w:rPr>
          <w:rFonts w:ascii="Arial" w:eastAsia="Times New Roman" w:hAnsi="Arial" w:cs="Arial"/>
          <w:b/>
          <w:sz w:val="24"/>
          <w:szCs w:val="24"/>
          <w:lang w:eastAsia="es-CO"/>
        </w:rPr>
        <w:t xml:space="preserve"> </w:t>
      </w:r>
      <w:r w:rsidR="00980440">
        <w:rPr>
          <w:rFonts w:ascii="Arial" w:eastAsia="Times New Roman" w:hAnsi="Arial" w:cs="Arial"/>
          <w:sz w:val="24"/>
          <w:szCs w:val="24"/>
          <w:lang w:eastAsia="es-CO"/>
        </w:rPr>
        <w:t xml:space="preserve">Para los CLEI V y VI de los sabatinos, al finalizar las </w:t>
      </w:r>
      <w:r w:rsidR="00980440">
        <w:rPr>
          <w:rFonts w:ascii="Arial" w:hAnsi="Arial" w:cs="Arial"/>
          <w:sz w:val="24"/>
          <w:szCs w:val="24"/>
          <w:lang w:val="es-ES"/>
        </w:rPr>
        <w:t>veintidós</w:t>
      </w:r>
      <w:r w:rsidR="00980440" w:rsidRPr="00906C8C">
        <w:rPr>
          <w:rFonts w:ascii="Arial" w:hAnsi="Arial" w:cs="Arial"/>
          <w:sz w:val="24"/>
          <w:szCs w:val="24"/>
          <w:lang w:val="es-ES"/>
        </w:rPr>
        <w:t xml:space="preserve"> (</w:t>
      </w:r>
      <w:r w:rsidR="00980440">
        <w:rPr>
          <w:rFonts w:ascii="Arial" w:hAnsi="Arial" w:cs="Arial"/>
          <w:sz w:val="24"/>
          <w:szCs w:val="24"/>
          <w:lang w:val="es-ES"/>
        </w:rPr>
        <w:t>22</w:t>
      </w:r>
      <w:r w:rsidR="00980440" w:rsidRPr="00906C8C">
        <w:rPr>
          <w:rFonts w:ascii="Arial" w:hAnsi="Arial" w:cs="Arial"/>
          <w:sz w:val="24"/>
          <w:szCs w:val="24"/>
          <w:lang w:val="es-ES"/>
        </w:rPr>
        <w:t>) semanas</w:t>
      </w:r>
      <w:r w:rsidR="00980440">
        <w:rPr>
          <w:rFonts w:ascii="Arial" w:hAnsi="Arial" w:cs="Arial"/>
          <w:sz w:val="24"/>
          <w:szCs w:val="24"/>
          <w:lang w:val="es-ES"/>
        </w:rPr>
        <w:t xml:space="preserve">, </w:t>
      </w:r>
      <w:r w:rsidR="00980440" w:rsidRPr="00906C8C">
        <w:rPr>
          <w:rFonts w:ascii="Arial" w:eastAsia="Times New Roman" w:hAnsi="Arial" w:cs="Arial"/>
          <w:sz w:val="24"/>
          <w:szCs w:val="24"/>
          <w:lang w:eastAsia="es-CO"/>
        </w:rPr>
        <w:t xml:space="preserve">se reunirá la Comisión de Evaluación y Promoción para definir cuáles estudiantes serán promovidos y quiénes deben volver a cursar el </w:t>
      </w:r>
      <w:r w:rsidR="00980440">
        <w:rPr>
          <w:rFonts w:ascii="Arial" w:eastAsia="Times New Roman" w:hAnsi="Arial" w:cs="Arial"/>
          <w:sz w:val="24"/>
          <w:szCs w:val="24"/>
          <w:lang w:eastAsia="es-CO"/>
        </w:rPr>
        <w:t>CLEI</w:t>
      </w:r>
      <w:r w:rsidR="00980440" w:rsidRPr="00906C8C">
        <w:rPr>
          <w:rFonts w:ascii="Arial" w:eastAsia="Times New Roman" w:hAnsi="Arial" w:cs="Arial"/>
          <w:sz w:val="24"/>
          <w:szCs w:val="24"/>
          <w:lang w:eastAsia="es-CO"/>
        </w:rPr>
        <w:t xml:space="preserve"> respectivo, atendiendo los parámetros de promoción contenidos en el Decreto 1290 y el presente acuerdo.</w:t>
      </w:r>
    </w:p>
    <w:p w:rsidR="00980440" w:rsidRDefault="00980440" w:rsidP="009F581E">
      <w:pPr>
        <w:spacing w:after="0" w:line="240" w:lineRule="auto"/>
        <w:jc w:val="both"/>
        <w:rPr>
          <w:rFonts w:ascii="Arial" w:eastAsia="Times New Roman" w:hAnsi="Arial" w:cs="Arial"/>
          <w:sz w:val="24"/>
          <w:szCs w:val="24"/>
          <w:lang w:eastAsia="es-CO"/>
        </w:rPr>
      </w:pPr>
    </w:p>
    <w:p w:rsidR="00980440" w:rsidRDefault="00980440" w:rsidP="009F581E">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Artículo 9º.- Informes de Evaluación</w:t>
      </w:r>
      <w:r w:rsidR="008C225E" w:rsidRPr="00906C8C">
        <w:rPr>
          <w:rFonts w:ascii="Arial" w:eastAsia="Times New Roman" w:hAnsi="Arial" w:cs="Arial"/>
          <w:b/>
          <w:sz w:val="24"/>
          <w:szCs w:val="24"/>
          <w:lang w:eastAsia="es-CO"/>
        </w:rPr>
        <w:t>.</w:t>
      </w:r>
      <w:r w:rsidR="008C225E">
        <w:rPr>
          <w:rFonts w:ascii="Arial" w:eastAsia="Times New Roman" w:hAnsi="Arial" w:cs="Arial"/>
          <w:b/>
          <w:sz w:val="24"/>
          <w:szCs w:val="24"/>
          <w:lang w:eastAsia="es-CO"/>
        </w:rPr>
        <w:t xml:space="preserve"> Adiciónese</w:t>
      </w:r>
    </w:p>
    <w:p w:rsidR="00980440" w:rsidRDefault="00980440" w:rsidP="009F581E">
      <w:pPr>
        <w:spacing w:after="0" w:line="240" w:lineRule="auto"/>
        <w:jc w:val="both"/>
        <w:rPr>
          <w:rFonts w:ascii="Arial" w:eastAsia="Times New Roman" w:hAnsi="Arial" w:cs="Arial"/>
          <w:b/>
          <w:sz w:val="24"/>
          <w:szCs w:val="24"/>
          <w:lang w:eastAsia="es-CO"/>
        </w:rPr>
      </w:pPr>
    </w:p>
    <w:p w:rsidR="00980440" w:rsidRDefault="00980440" w:rsidP="00980440">
      <w:pPr>
        <w:spacing w:after="0" w:line="240" w:lineRule="auto"/>
        <w:jc w:val="both"/>
        <w:rPr>
          <w:rFonts w:ascii="Arial" w:hAnsi="Arial" w:cs="Arial"/>
          <w:sz w:val="24"/>
          <w:szCs w:val="24"/>
          <w:lang w:eastAsia="es-CO"/>
        </w:rPr>
      </w:pPr>
      <w:r w:rsidRPr="00906C8C">
        <w:rPr>
          <w:rFonts w:ascii="Arial" w:eastAsia="Times New Roman" w:hAnsi="Arial" w:cs="Arial"/>
          <w:b/>
          <w:sz w:val="24"/>
          <w:szCs w:val="24"/>
          <w:lang w:eastAsia="es-CO"/>
        </w:rPr>
        <w:t xml:space="preserve">Parágrafo </w:t>
      </w:r>
      <w:r>
        <w:rPr>
          <w:rFonts w:ascii="Arial" w:eastAsia="Times New Roman" w:hAnsi="Arial" w:cs="Arial"/>
          <w:b/>
          <w:sz w:val="24"/>
          <w:szCs w:val="24"/>
          <w:lang w:eastAsia="es-CO"/>
        </w:rPr>
        <w:t>3</w:t>
      </w:r>
      <w:r w:rsidRPr="00906C8C">
        <w:rPr>
          <w:rFonts w:ascii="Arial" w:eastAsia="Times New Roman" w:hAnsi="Arial" w:cs="Arial"/>
          <w:b/>
          <w:sz w:val="24"/>
          <w:szCs w:val="24"/>
          <w:lang w:eastAsia="es-CO"/>
        </w:rPr>
        <w:t>:</w:t>
      </w:r>
      <w:r>
        <w:rPr>
          <w:rFonts w:ascii="Arial" w:eastAsia="Times New Roman" w:hAnsi="Arial" w:cs="Arial"/>
          <w:sz w:val="24"/>
          <w:szCs w:val="24"/>
          <w:lang w:eastAsia="es-CO"/>
        </w:rPr>
        <w:t xml:space="preserve"> </w:t>
      </w:r>
      <w:r w:rsidRPr="00906C8C">
        <w:rPr>
          <w:rFonts w:ascii="Arial" w:hAnsi="Arial" w:cs="Arial"/>
          <w:sz w:val="24"/>
          <w:szCs w:val="24"/>
          <w:lang w:eastAsia="es-CO"/>
        </w:rPr>
        <w:t xml:space="preserve">Al finalizar el </w:t>
      </w:r>
      <w:r>
        <w:rPr>
          <w:rFonts w:ascii="Arial" w:hAnsi="Arial" w:cs="Arial"/>
          <w:sz w:val="24"/>
          <w:szCs w:val="24"/>
          <w:lang w:eastAsia="es-CO"/>
        </w:rPr>
        <w:t xml:space="preserve">semestre o </w:t>
      </w:r>
      <w:r w:rsidRPr="00906C8C">
        <w:rPr>
          <w:rFonts w:ascii="Arial" w:hAnsi="Arial" w:cs="Arial"/>
          <w:sz w:val="24"/>
          <w:szCs w:val="24"/>
          <w:lang w:eastAsia="es-CO"/>
        </w:rPr>
        <w:t xml:space="preserve">año escolar, </w:t>
      </w:r>
      <w:r>
        <w:rPr>
          <w:rFonts w:ascii="Arial" w:hAnsi="Arial" w:cs="Arial"/>
          <w:sz w:val="24"/>
          <w:szCs w:val="24"/>
          <w:lang w:eastAsia="es-CO"/>
        </w:rPr>
        <w:t xml:space="preserve">para el programa sabatino </w:t>
      </w:r>
      <w:r w:rsidRPr="00906C8C">
        <w:rPr>
          <w:rFonts w:ascii="Arial" w:hAnsi="Arial" w:cs="Arial"/>
          <w:sz w:val="24"/>
          <w:szCs w:val="24"/>
          <w:lang w:eastAsia="es-CO"/>
        </w:rPr>
        <w:t>se realizará una valoración por asignatura que evalú</w:t>
      </w:r>
      <w:r>
        <w:rPr>
          <w:rFonts w:ascii="Arial" w:hAnsi="Arial" w:cs="Arial"/>
          <w:sz w:val="24"/>
          <w:szCs w:val="24"/>
          <w:lang w:eastAsia="es-CO"/>
        </w:rPr>
        <w:t>e</w:t>
      </w:r>
      <w:r w:rsidRPr="00906C8C">
        <w:rPr>
          <w:rFonts w:ascii="Arial" w:hAnsi="Arial" w:cs="Arial"/>
          <w:sz w:val="24"/>
          <w:szCs w:val="24"/>
          <w:lang w:eastAsia="es-CO"/>
        </w:rPr>
        <w:t xml:space="preserve"> de manera integral el rendimiento del estudiante en cada asignatura durante todo el </w:t>
      </w:r>
      <w:r>
        <w:rPr>
          <w:rFonts w:ascii="Arial" w:hAnsi="Arial" w:cs="Arial"/>
          <w:sz w:val="24"/>
          <w:szCs w:val="24"/>
          <w:lang w:eastAsia="es-CO"/>
        </w:rPr>
        <w:t>CLEI</w:t>
      </w:r>
      <w:r w:rsidRPr="00906C8C">
        <w:rPr>
          <w:rFonts w:ascii="Arial" w:hAnsi="Arial" w:cs="Arial"/>
          <w:sz w:val="24"/>
          <w:szCs w:val="24"/>
          <w:lang w:eastAsia="es-CO"/>
        </w:rPr>
        <w:t xml:space="preserve">, indicando los </w:t>
      </w:r>
      <w:r w:rsidRPr="00906C8C">
        <w:rPr>
          <w:rFonts w:ascii="Arial" w:hAnsi="Arial" w:cs="Arial"/>
          <w:sz w:val="24"/>
          <w:szCs w:val="24"/>
          <w:lang w:eastAsia="es-CO"/>
        </w:rPr>
        <w:lastRenderedPageBreak/>
        <w:t xml:space="preserve">desempeños alcanzados y/o no alcanzados, </w:t>
      </w:r>
      <w:r w:rsidRPr="00906C8C">
        <w:rPr>
          <w:rFonts w:ascii="Arial" w:eastAsia="Times New Roman" w:hAnsi="Arial" w:cs="Arial"/>
          <w:sz w:val="24"/>
          <w:szCs w:val="24"/>
          <w:lang w:eastAsia="es-CO"/>
        </w:rPr>
        <w:t xml:space="preserve">el juicio valorativo correspondiente  y las </w:t>
      </w:r>
      <w:r w:rsidRPr="00906C8C">
        <w:rPr>
          <w:rFonts w:ascii="Arial" w:hAnsi="Arial" w:cs="Arial"/>
          <w:sz w:val="24"/>
          <w:szCs w:val="24"/>
          <w:lang w:eastAsia="es-CO"/>
        </w:rPr>
        <w:t>recomendaciones pertinentes.</w:t>
      </w:r>
    </w:p>
    <w:p w:rsidR="00980440" w:rsidRDefault="00980440" w:rsidP="00980440">
      <w:pPr>
        <w:spacing w:after="0" w:line="240" w:lineRule="auto"/>
        <w:jc w:val="both"/>
        <w:rPr>
          <w:rFonts w:ascii="Arial" w:hAnsi="Arial" w:cs="Arial"/>
          <w:sz w:val="24"/>
          <w:szCs w:val="24"/>
          <w:lang w:eastAsia="es-CO"/>
        </w:rPr>
      </w:pPr>
    </w:p>
    <w:p w:rsidR="00980440" w:rsidRDefault="00980440" w:rsidP="00980440">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Parágrafo </w:t>
      </w:r>
      <w:r>
        <w:rPr>
          <w:rFonts w:ascii="Arial" w:eastAsia="Times New Roman" w:hAnsi="Arial" w:cs="Arial"/>
          <w:b/>
          <w:sz w:val="24"/>
          <w:szCs w:val="24"/>
          <w:lang w:eastAsia="es-CO"/>
        </w:rPr>
        <w:t>4</w:t>
      </w:r>
      <w:r w:rsidRPr="00906C8C">
        <w:rPr>
          <w:rFonts w:ascii="Arial" w:eastAsia="Times New Roman" w:hAnsi="Arial" w:cs="Arial"/>
          <w:b/>
          <w:sz w:val="24"/>
          <w:szCs w:val="24"/>
          <w:lang w:eastAsia="es-CO"/>
        </w:rPr>
        <w:t>:</w:t>
      </w:r>
      <w:r>
        <w:rPr>
          <w:rFonts w:ascii="Arial" w:eastAsia="Times New Roman" w:hAnsi="Arial" w:cs="Arial"/>
          <w:sz w:val="24"/>
          <w:szCs w:val="24"/>
          <w:lang w:eastAsia="es-CO"/>
        </w:rPr>
        <w:t xml:space="preserve"> Para el programa Sabatino no aplican los parágrafos 1 y 2 del presente artículo, debido a que son estudiantes mayores de 14 años.</w:t>
      </w:r>
    </w:p>
    <w:p w:rsidR="00980440" w:rsidRDefault="00980440" w:rsidP="00980440">
      <w:pPr>
        <w:spacing w:after="0" w:line="240" w:lineRule="auto"/>
        <w:jc w:val="both"/>
        <w:rPr>
          <w:rFonts w:ascii="Arial" w:eastAsia="Times New Roman" w:hAnsi="Arial" w:cs="Arial"/>
          <w:sz w:val="24"/>
          <w:szCs w:val="24"/>
          <w:lang w:eastAsia="es-CO"/>
        </w:rPr>
      </w:pPr>
    </w:p>
    <w:p w:rsidR="00980440" w:rsidRDefault="00FB3A0E" w:rsidP="00980440">
      <w:pPr>
        <w:spacing w:after="0" w:line="240" w:lineRule="auto"/>
        <w:jc w:val="both"/>
        <w:rPr>
          <w:rFonts w:ascii="Arial" w:hAnsi="Arial" w:cs="Arial"/>
          <w:sz w:val="24"/>
          <w:szCs w:val="24"/>
          <w:lang w:eastAsia="es-CO"/>
        </w:rPr>
      </w:pPr>
      <w:r w:rsidRPr="00906C8C">
        <w:rPr>
          <w:rFonts w:ascii="Arial" w:eastAsia="Times New Roman" w:hAnsi="Arial" w:cs="Arial"/>
          <w:b/>
          <w:sz w:val="24"/>
          <w:szCs w:val="24"/>
          <w:lang w:eastAsia="es-CO"/>
        </w:rPr>
        <w:t>Artículo 12º: Informe de Estudiantes a los padres de familia</w:t>
      </w:r>
      <w:r w:rsidR="008C225E" w:rsidRPr="00906C8C">
        <w:rPr>
          <w:rFonts w:ascii="Arial" w:eastAsia="Times New Roman" w:hAnsi="Arial" w:cs="Arial"/>
          <w:b/>
          <w:sz w:val="24"/>
          <w:szCs w:val="24"/>
          <w:lang w:eastAsia="es-CO"/>
        </w:rPr>
        <w:t>.</w:t>
      </w:r>
      <w:r w:rsidR="008C225E">
        <w:rPr>
          <w:rFonts w:ascii="Arial" w:eastAsia="Times New Roman" w:hAnsi="Arial" w:cs="Arial"/>
          <w:b/>
          <w:sz w:val="24"/>
          <w:szCs w:val="24"/>
          <w:lang w:eastAsia="es-CO"/>
        </w:rPr>
        <w:t xml:space="preserve"> Adiciónese</w:t>
      </w:r>
    </w:p>
    <w:p w:rsidR="00FB3A0E" w:rsidRDefault="00FB3A0E" w:rsidP="00980440">
      <w:pPr>
        <w:spacing w:after="0" w:line="240" w:lineRule="auto"/>
        <w:jc w:val="both"/>
        <w:rPr>
          <w:rFonts w:ascii="Arial" w:hAnsi="Arial" w:cs="Arial"/>
          <w:sz w:val="24"/>
          <w:szCs w:val="24"/>
          <w:lang w:eastAsia="es-CO"/>
        </w:rPr>
      </w:pPr>
    </w:p>
    <w:p w:rsidR="00FB3A0E" w:rsidRDefault="00FB3A0E" w:rsidP="00FB3A0E">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Parágrafo 1:</w:t>
      </w:r>
      <w:r>
        <w:rPr>
          <w:rFonts w:ascii="Arial" w:eastAsia="Times New Roman" w:hAnsi="Arial" w:cs="Arial"/>
          <w:b/>
          <w:sz w:val="24"/>
          <w:szCs w:val="24"/>
          <w:lang w:eastAsia="es-CO"/>
        </w:rPr>
        <w:t xml:space="preserve"> </w:t>
      </w:r>
      <w:r>
        <w:rPr>
          <w:rFonts w:ascii="Arial" w:eastAsia="Times New Roman" w:hAnsi="Arial" w:cs="Arial"/>
          <w:sz w:val="24"/>
          <w:szCs w:val="24"/>
          <w:lang w:eastAsia="es-CO"/>
        </w:rPr>
        <w:t xml:space="preserve">Para los CLEI V y VI de los sabatinos, al finalizar las </w:t>
      </w:r>
      <w:r>
        <w:rPr>
          <w:rFonts w:ascii="Arial" w:hAnsi="Arial" w:cs="Arial"/>
          <w:sz w:val="24"/>
          <w:szCs w:val="24"/>
          <w:lang w:val="es-ES"/>
        </w:rPr>
        <w:t>veintidós</w:t>
      </w:r>
      <w:r w:rsidRPr="00906C8C">
        <w:rPr>
          <w:rFonts w:ascii="Arial" w:hAnsi="Arial" w:cs="Arial"/>
          <w:sz w:val="24"/>
          <w:szCs w:val="24"/>
          <w:lang w:val="es-ES"/>
        </w:rPr>
        <w:t xml:space="preserve"> (</w:t>
      </w:r>
      <w:r>
        <w:rPr>
          <w:rFonts w:ascii="Arial" w:hAnsi="Arial" w:cs="Arial"/>
          <w:sz w:val="24"/>
          <w:szCs w:val="24"/>
          <w:lang w:val="es-ES"/>
        </w:rPr>
        <w:t>22</w:t>
      </w:r>
      <w:r w:rsidRPr="00906C8C">
        <w:rPr>
          <w:rFonts w:ascii="Arial" w:hAnsi="Arial" w:cs="Arial"/>
          <w:sz w:val="24"/>
          <w:szCs w:val="24"/>
          <w:lang w:val="es-ES"/>
        </w:rPr>
        <w:t>) semanas</w:t>
      </w:r>
      <w:r>
        <w:rPr>
          <w:rFonts w:ascii="Arial" w:hAnsi="Arial" w:cs="Arial"/>
          <w:sz w:val="24"/>
          <w:szCs w:val="24"/>
          <w:lang w:val="es-ES"/>
        </w:rPr>
        <w:t xml:space="preserve">, </w:t>
      </w:r>
      <w:r w:rsidRPr="00906C8C">
        <w:rPr>
          <w:rFonts w:ascii="Arial" w:eastAsia="Times New Roman" w:hAnsi="Arial" w:cs="Arial"/>
          <w:sz w:val="24"/>
          <w:szCs w:val="24"/>
          <w:lang w:eastAsia="es-CO"/>
        </w:rPr>
        <w:t xml:space="preserve">se </w:t>
      </w:r>
      <w:r>
        <w:rPr>
          <w:rFonts w:ascii="Arial" w:eastAsia="Times New Roman" w:hAnsi="Arial" w:cs="Arial"/>
          <w:sz w:val="24"/>
          <w:szCs w:val="24"/>
          <w:lang w:eastAsia="es-CO"/>
        </w:rPr>
        <w:t>hará entrega de un tercer informe con las mismas características establecidas para el quinto o informe final.</w:t>
      </w:r>
    </w:p>
    <w:p w:rsidR="006E01DE" w:rsidRDefault="006E01DE" w:rsidP="00FB3A0E">
      <w:pPr>
        <w:spacing w:after="0" w:line="240" w:lineRule="auto"/>
        <w:jc w:val="both"/>
        <w:rPr>
          <w:rFonts w:ascii="Arial" w:eastAsia="Times New Roman" w:hAnsi="Arial" w:cs="Arial"/>
          <w:sz w:val="24"/>
          <w:szCs w:val="24"/>
          <w:lang w:eastAsia="es-CO"/>
        </w:rPr>
      </w:pPr>
    </w:p>
    <w:p w:rsidR="006E01DE" w:rsidRDefault="006E01DE" w:rsidP="00FB3A0E">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Artículo 13º: Aprobación de Asignaturas y/o Áreas</w:t>
      </w:r>
      <w:r w:rsidR="008C225E" w:rsidRPr="00906C8C">
        <w:rPr>
          <w:rFonts w:ascii="Arial" w:eastAsia="Times New Roman" w:hAnsi="Arial" w:cs="Arial"/>
          <w:b/>
          <w:sz w:val="24"/>
          <w:szCs w:val="24"/>
          <w:lang w:eastAsia="es-CO"/>
        </w:rPr>
        <w:t>.</w:t>
      </w:r>
      <w:r w:rsidR="008C225E">
        <w:rPr>
          <w:rFonts w:ascii="Arial" w:eastAsia="Times New Roman" w:hAnsi="Arial" w:cs="Arial"/>
          <w:b/>
          <w:sz w:val="24"/>
          <w:szCs w:val="24"/>
          <w:lang w:eastAsia="es-CO"/>
        </w:rPr>
        <w:t xml:space="preserve"> Adiciónese</w:t>
      </w:r>
    </w:p>
    <w:p w:rsidR="006E01DE" w:rsidRDefault="006E01DE" w:rsidP="00FB3A0E">
      <w:pPr>
        <w:spacing w:after="0" w:line="240" w:lineRule="auto"/>
        <w:jc w:val="both"/>
        <w:rPr>
          <w:rFonts w:ascii="Arial" w:eastAsia="Times New Roman" w:hAnsi="Arial" w:cs="Arial"/>
          <w:b/>
          <w:sz w:val="24"/>
          <w:szCs w:val="24"/>
          <w:lang w:eastAsia="es-CO"/>
        </w:rPr>
      </w:pPr>
    </w:p>
    <w:p w:rsidR="006E01DE" w:rsidRDefault="006E01DE" w:rsidP="00FB3A0E">
      <w:pPr>
        <w:spacing w:after="0" w:line="240" w:lineRule="auto"/>
        <w:jc w:val="both"/>
        <w:rPr>
          <w:rFonts w:ascii="Arial" w:hAnsi="Arial" w:cs="Arial"/>
          <w:sz w:val="24"/>
          <w:szCs w:val="24"/>
        </w:rPr>
      </w:pPr>
      <w:r w:rsidRPr="00906C8C">
        <w:rPr>
          <w:rFonts w:ascii="Arial" w:hAnsi="Arial" w:cs="Arial"/>
          <w:b/>
          <w:sz w:val="24"/>
          <w:szCs w:val="24"/>
        </w:rPr>
        <w:t>Parágrafo 1</w:t>
      </w:r>
      <w:r w:rsidRPr="00906C8C">
        <w:rPr>
          <w:rFonts w:ascii="Arial" w:hAnsi="Arial" w:cs="Arial"/>
          <w:sz w:val="24"/>
          <w:szCs w:val="24"/>
        </w:rPr>
        <w:t>. Si el número de ausencias, al finalizar el año escolar, supera el 25% de las actividades académicas programadas y realizadas, la valoración final en estas asignaturas será Desempeño Bajo, siempre que haya sido dictaminado por la Coordinación de Convivencia.</w:t>
      </w:r>
    </w:p>
    <w:p w:rsidR="006E01DE" w:rsidRDefault="006E01DE" w:rsidP="00FB3A0E">
      <w:pPr>
        <w:spacing w:after="0" w:line="240" w:lineRule="auto"/>
        <w:jc w:val="both"/>
        <w:rPr>
          <w:rFonts w:ascii="Arial" w:hAnsi="Arial" w:cs="Arial"/>
          <w:sz w:val="24"/>
          <w:szCs w:val="24"/>
        </w:rPr>
      </w:pPr>
    </w:p>
    <w:p w:rsidR="006E01DE" w:rsidRDefault="006E01DE" w:rsidP="00FB3A0E">
      <w:pPr>
        <w:spacing w:after="0" w:line="240" w:lineRule="auto"/>
        <w:jc w:val="both"/>
        <w:rPr>
          <w:rFonts w:ascii="Arial" w:hAnsi="Arial" w:cs="Arial"/>
          <w:sz w:val="24"/>
          <w:szCs w:val="24"/>
        </w:rPr>
      </w:pPr>
      <w:r>
        <w:rPr>
          <w:rFonts w:ascii="Arial" w:hAnsi="Arial" w:cs="Arial"/>
          <w:sz w:val="24"/>
          <w:szCs w:val="24"/>
        </w:rPr>
        <w:t>El anterior parágrafo será reemplazado por:</w:t>
      </w:r>
    </w:p>
    <w:p w:rsidR="006E01DE" w:rsidRDefault="006E01DE" w:rsidP="00FB3A0E">
      <w:pPr>
        <w:spacing w:after="0" w:line="240" w:lineRule="auto"/>
        <w:jc w:val="both"/>
        <w:rPr>
          <w:rFonts w:ascii="Arial" w:hAnsi="Arial" w:cs="Arial"/>
          <w:sz w:val="24"/>
          <w:szCs w:val="24"/>
        </w:rPr>
      </w:pPr>
    </w:p>
    <w:p w:rsidR="006E01DE" w:rsidRDefault="006E01DE" w:rsidP="00FB3A0E">
      <w:pPr>
        <w:spacing w:after="0" w:line="240" w:lineRule="auto"/>
        <w:jc w:val="both"/>
        <w:rPr>
          <w:rFonts w:ascii="Arial" w:eastAsia="Times New Roman" w:hAnsi="Arial" w:cs="Arial"/>
          <w:sz w:val="24"/>
          <w:szCs w:val="24"/>
          <w:lang w:eastAsia="es-CO"/>
        </w:rPr>
      </w:pPr>
      <w:r w:rsidRPr="00906C8C">
        <w:rPr>
          <w:rFonts w:ascii="Arial" w:hAnsi="Arial" w:cs="Arial"/>
          <w:b/>
          <w:sz w:val="24"/>
          <w:szCs w:val="24"/>
        </w:rPr>
        <w:t>Parágrafo 1</w:t>
      </w:r>
      <w:r w:rsidRPr="00906C8C">
        <w:rPr>
          <w:rFonts w:ascii="Arial" w:hAnsi="Arial" w:cs="Arial"/>
          <w:sz w:val="24"/>
          <w:szCs w:val="24"/>
        </w:rPr>
        <w:t xml:space="preserve">. Si el número de ausencias, al finalizar </w:t>
      </w:r>
      <w:r w:rsidRPr="006E01DE">
        <w:rPr>
          <w:rFonts w:ascii="Arial" w:hAnsi="Arial" w:cs="Arial"/>
          <w:b/>
          <w:sz w:val="24"/>
          <w:szCs w:val="24"/>
        </w:rPr>
        <w:t>el tiempo escolar</w:t>
      </w:r>
      <w:r w:rsidRPr="00906C8C">
        <w:rPr>
          <w:rFonts w:ascii="Arial" w:hAnsi="Arial" w:cs="Arial"/>
          <w:sz w:val="24"/>
          <w:szCs w:val="24"/>
        </w:rPr>
        <w:t xml:space="preserve">, supera el </w:t>
      </w:r>
      <w:r w:rsidRPr="006E01DE">
        <w:rPr>
          <w:rFonts w:ascii="Arial" w:hAnsi="Arial" w:cs="Arial"/>
          <w:b/>
          <w:sz w:val="24"/>
          <w:szCs w:val="24"/>
        </w:rPr>
        <w:t>20% de las actividades académicas programadas y realizadas</w:t>
      </w:r>
      <w:r w:rsidRPr="00906C8C">
        <w:rPr>
          <w:rFonts w:ascii="Arial" w:hAnsi="Arial" w:cs="Arial"/>
          <w:sz w:val="24"/>
          <w:szCs w:val="24"/>
        </w:rPr>
        <w:t>, la valoración final en estas asignaturas será Desempeño Bajo, siempre que haya sido dictaminado por la Coordinación de Convivencia.</w:t>
      </w:r>
    </w:p>
    <w:p w:rsidR="00FB3A0E" w:rsidRPr="00980440" w:rsidRDefault="00FB3A0E" w:rsidP="00980440">
      <w:pPr>
        <w:spacing w:after="0" w:line="240" w:lineRule="auto"/>
        <w:jc w:val="both"/>
        <w:rPr>
          <w:rFonts w:ascii="Arial" w:eastAsia="Times New Roman" w:hAnsi="Arial" w:cs="Arial"/>
          <w:sz w:val="24"/>
          <w:szCs w:val="24"/>
          <w:lang w:eastAsia="es-CO"/>
        </w:rPr>
      </w:pPr>
    </w:p>
    <w:p w:rsidR="00980440" w:rsidRDefault="006E01DE" w:rsidP="009F581E">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Artículo 18º: Áreas fundamentales y Obligatorias</w:t>
      </w:r>
    </w:p>
    <w:p w:rsidR="006E01DE" w:rsidRDefault="006E01DE" w:rsidP="006E01DE">
      <w:pPr>
        <w:spacing w:after="0" w:line="240" w:lineRule="auto"/>
        <w:ind w:left="360"/>
        <w:jc w:val="both"/>
        <w:rPr>
          <w:rFonts w:ascii="Arial" w:eastAsia="Times New Roman" w:hAnsi="Arial" w:cs="Arial"/>
          <w:b/>
          <w:sz w:val="24"/>
          <w:szCs w:val="24"/>
          <w:lang w:eastAsia="es-CO"/>
        </w:rPr>
      </w:pPr>
    </w:p>
    <w:p w:rsidR="006E01DE" w:rsidRDefault="006E01DE" w:rsidP="006E01DE">
      <w:pPr>
        <w:numPr>
          <w:ilvl w:val="0"/>
          <w:numId w:val="4"/>
        </w:numPr>
        <w:spacing w:after="0" w:line="240" w:lineRule="auto"/>
        <w:jc w:val="both"/>
        <w:rPr>
          <w:rFonts w:ascii="Arial" w:eastAsia="Times New Roman" w:hAnsi="Arial" w:cs="Arial"/>
          <w:b/>
          <w:sz w:val="24"/>
          <w:szCs w:val="24"/>
          <w:lang w:eastAsia="es-CO"/>
        </w:rPr>
      </w:pPr>
      <w:r>
        <w:rPr>
          <w:rFonts w:ascii="Arial" w:eastAsia="Times New Roman" w:hAnsi="Arial" w:cs="Arial"/>
          <w:b/>
          <w:sz w:val="24"/>
          <w:szCs w:val="24"/>
          <w:lang w:eastAsia="es-CO"/>
        </w:rPr>
        <w:t>Modifíquese el nombre del área de educación artística por AREA DE EDUCACIÓN ARTISTICA Y CULTURAL</w:t>
      </w:r>
    </w:p>
    <w:p w:rsidR="006E01DE" w:rsidRPr="00980440" w:rsidRDefault="006E01DE" w:rsidP="009F581E">
      <w:pPr>
        <w:spacing w:after="0" w:line="240" w:lineRule="auto"/>
        <w:jc w:val="both"/>
        <w:rPr>
          <w:rFonts w:ascii="Arial" w:eastAsia="Times New Roman" w:hAnsi="Arial" w:cs="Arial"/>
          <w:sz w:val="24"/>
          <w:szCs w:val="24"/>
          <w:lang w:eastAsia="es-CO"/>
        </w:rPr>
      </w:pPr>
    </w:p>
    <w:p w:rsidR="006E01DE" w:rsidRPr="00906C8C" w:rsidRDefault="006E01DE" w:rsidP="006E01DE">
      <w:pPr>
        <w:numPr>
          <w:ilvl w:val="0"/>
          <w:numId w:val="4"/>
        </w:numPr>
        <w:spacing w:after="0" w:line="240" w:lineRule="auto"/>
        <w:jc w:val="both"/>
        <w:rPr>
          <w:rFonts w:ascii="Arial" w:eastAsia="Times New Roman" w:hAnsi="Arial" w:cs="Arial"/>
          <w:sz w:val="24"/>
          <w:szCs w:val="24"/>
          <w:lang w:eastAsia="es-CO"/>
        </w:rPr>
      </w:pPr>
      <w:r>
        <w:rPr>
          <w:rFonts w:ascii="Arial" w:eastAsia="Times New Roman" w:hAnsi="Arial" w:cs="Arial"/>
          <w:b/>
          <w:sz w:val="24"/>
          <w:szCs w:val="24"/>
          <w:lang w:eastAsia="es-CO"/>
        </w:rPr>
        <w:t xml:space="preserve">Modifíquese la conformación del área de </w:t>
      </w:r>
      <w:r w:rsidRPr="00906C8C">
        <w:rPr>
          <w:rFonts w:ascii="Arial" w:eastAsia="Times New Roman" w:hAnsi="Arial" w:cs="Arial"/>
          <w:b/>
          <w:sz w:val="24"/>
          <w:szCs w:val="24"/>
          <w:lang w:eastAsia="es-CO"/>
        </w:rPr>
        <w:t>tecnología e informática</w:t>
      </w:r>
      <w:r>
        <w:rPr>
          <w:rFonts w:ascii="Arial" w:eastAsia="Times New Roman" w:hAnsi="Arial" w:cs="Arial"/>
          <w:b/>
          <w:sz w:val="24"/>
          <w:szCs w:val="24"/>
          <w:lang w:eastAsia="es-CO"/>
        </w:rPr>
        <w:t xml:space="preserve"> por </w:t>
      </w:r>
      <w:r w:rsidRPr="00906C8C">
        <w:rPr>
          <w:rFonts w:ascii="Arial" w:eastAsia="Times New Roman" w:hAnsi="Arial" w:cs="Arial"/>
          <w:sz w:val="24"/>
          <w:szCs w:val="24"/>
          <w:lang w:eastAsia="es-CO"/>
        </w:rPr>
        <w:t>Conformada por las siguientes asignaturas: Tecnología</w:t>
      </w:r>
      <w:r>
        <w:rPr>
          <w:rFonts w:ascii="Arial" w:eastAsia="Times New Roman" w:hAnsi="Arial" w:cs="Arial"/>
          <w:sz w:val="24"/>
          <w:szCs w:val="24"/>
          <w:lang w:eastAsia="es-CO"/>
        </w:rPr>
        <w:t xml:space="preserve"> y </w:t>
      </w:r>
      <w:r w:rsidRPr="00906C8C">
        <w:rPr>
          <w:rFonts w:ascii="Arial" w:eastAsia="Times New Roman" w:hAnsi="Arial" w:cs="Arial"/>
          <w:sz w:val="24"/>
          <w:szCs w:val="24"/>
          <w:lang w:eastAsia="es-CO"/>
        </w:rPr>
        <w:t>Formación Empresarial, Sistemas</w:t>
      </w:r>
      <w:r>
        <w:rPr>
          <w:rFonts w:ascii="Arial" w:eastAsia="Times New Roman" w:hAnsi="Arial" w:cs="Arial"/>
          <w:sz w:val="24"/>
          <w:szCs w:val="24"/>
          <w:lang w:eastAsia="es-CO"/>
        </w:rPr>
        <w:t xml:space="preserve"> y </w:t>
      </w:r>
      <w:r w:rsidRPr="00906C8C">
        <w:rPr>
          <w:rFonts w:ascii="Arial" w:eastAsia="Times New Roman" w:hAnsi="Arial" w:cs="Arial"/>
          <w:sz w:val="24"/>
          <w:szCs w:val="24"/>
          <w:lang w:eastAsia="es-CO"/>
        </w:rPr>
        <w:t>Tecnología e Investigación.</w:t>
      </w:r>
    </w:p>
    <w:p w:rsidR="006E01DE" w:rsidRDefault="006E01DE" w:rsidP="006E01DE">
      <w:pPr>
        <w:spacing w:after="0" w:line="240" w:lineRule="auto"/>
        <w:jc w:val="both"/>
        <w:rPr>
          <w:rFonts w:ascii="Arial" w:eastAsia="Times New Roman" w:hAnsi="Arial" w:cs="Arial"/>
          <w:b/>
          <w:sz w:val="24"/>
          <w:szCs w:val="24"/>
          <w:lang w:eastAsia="es-CO"/>
        </w:rPr>
      </w:pPr>
    </w:p>
    <w:p w:rsidR="00727FE8" w:rsidRDefault="00727FE8" w:rsidP="00727FE8">
      <w:pPr>
        <w:numPr>
          <w:ilvl w:val="0"/>
          <w:numId w:val="4"/>
        </w:numPr>
        <w:spacing w:after="0" w:line="240" w:lineRule="auto"/>
        <w:jc w:val="both"/>
        <w:rPr>
          <w:rFonts w:ascii="Arial" w:eastAsia="Times New Roman" w:hAnsi="Arial" w:cs="Arial"/>
          <w:sz w:val="24"/>
          <w:szCs w:val="24"/>
          <w:lang w:eastAsia="es-CO"/>
        </w:rPr>
      </w:pPr>
      <w:r w:rsidRPr="00727FE8">
        <w:rPr>
          <w:rFonts w:ascii="Arial" w:eastAsia="Times New Roman" w:hAnsi="Arial" w:cs="Arial"/>
          <w:b/>
          <w:sz w:val="24"/>
          <w:szCs w:val="24"/>
          <w:lang w:eastAsia="es-CO"/>
        </w:rPr>
        <w:t xml:space="preserve">Modifíquese la conformación del área de técnica por </w:t>
      </w:r>
      <w:r w:rsidRPr="00727FE8">
        <w:rPr>
          <w:rFonts w:ascii="Arial" w:eastAsia="Times New Roman" w:hAnsi="Arial" w:cs="Arial"/>
          <w:sz w:val="24"/>
          <w:szCs w:val="24"/>
          <w:lang w:eastAsia="es-CO"/>
        </w:rPr>
        <w:t xml:space="preserve">Conformada por las siguientes asignaturas: </w:t>
      </w:r>
      <w:r>
        <w:rPr>
          <w:rFonts w:ascii="Arial" w:eastAsia="Times New Roman" w:hAnsi="Arial" w:cs="Arial"/>
          <w:sz w:val="24"/>
          <w:szCs w:val="24"/>
          <w:lang w:eastAsia="es-CO"/>
        </w:rPr>
        <w:t xml:space="preserve">Manejo y </w:t>
      </w:r>
      <w:r w:rsidRPr="00727FE8">
        <w:rPr>
          <w:rFonts w:ascii="Arial" w:eastAsia="Times New Roman" w:hAnsi="Arial" w:cs="Arial"/>
          <w:sz w:val="24"/>
          <w:szCs w:val="24"/>
          <w:lang w:eastAsia="es-CO"/>
        </w:rPr>
        <w:t xml:space="preserve">Monitoreo de Clientes, </w:t>
      </w:r>
      <w:r>
        <w:rPr>
          <w:rFonts w:ascii="Arial" w:eastAsia="Times New Roman" w:hAnsi="Arial" w:cs="Arial"/>
          <w:sz w:val="24"/>
          <w:szCs w:val="24"/>
          <w:lang w:eastAsia="es-CO"/>
        </w:rPr>
        <w:t>Mercadeo</w:t>
      </w:r>
      <w:r w:rsidRPr="00727FE8">
        <w:rPr>
          <w:rFonts w:ascii="Arial" w:eastAsia="Times New Roman" w:hAnsi="Arial" w:cs="Arial"/>
          <w:sz w:val="24"/>
          <w:szCs w:val="24"/>
          <w:lang w:eastAsia="es-CO"/>
        </w:rPr>
        <w:t xml:space="preserve"> y Contabilidad.</w:t>
      </w:r>
    </w:p>
    <w:p w:rsidR="00173469" w:rsidRDefault="00173469" w:rsidP="00173469">
      <w:pPr>
        <w:spacing w:after="0" w:line="240" w:lineRule="auto"/>
        <w:jc w:val="both"/>
        <w:rPr>
          <w:rFonts w:ascii="Arial" w:eastAsia="Times New Roman" w:hAnsi="Arial" w:cs="Arial"/>
          <w:sz w:val="24"/>
          <w:szCs w:val="24"/>
          <w:lang w:eastAsia="es-CO"/>
        </w:rPr>
      </w:pPr>
    </w:p>
    <w:p w:rsidR="008C225E" w:rsidRDefault="008C225E" w:rsidP="00173469">
      <w:pPr>
        <w:spacing w:after="0" w:line="240" w:lineRule="auto"/>
        <w:jc w:val="both"/>
        <w:rPr>
          <w:rFonts w:ascii="Arial" w:hAnsi="Arial" w:cs="Arial"/>
          <w:b/>
          <w:sz w:val="24"/>
          <w:szCs w:val="24"/>
        </w:rPr>
      </w:pPr>
      <w:r>
        <w:rPr>
          <w:rFonts w:ascii="Arial" w:eastAsia="Times New Roman" w:hAnsi="Arial" w:cs="Arial"/>
          <w:b/>
          <w:sz w:val="24"/>
          <w:szCs w:val="24"/>
          <w:lang w:eastAsia="es-CO"/>
        </w:rPr>
        <w:t>Adiciónese</w:t>
      </w:r>
    </w:p>
    <w:p w:rsidR="00173469" w:rsidRDefault="00173469" w:rsidP="00173469">
      <w:pPr>
        <w:spacing w:after="0" w:line="240" w:lineRule="auto"/>
        <w:jc w:val="both"/>
        <w:rPr>
          <w:rFonts w:ascii="Arial" w:hAnsi="Arial" w:cs="Arial"/>
          <w:sz w:val="24"/>
          <w:szCs w:val="24"/>
        </w:rPr>
      </w:pPr>
      <w:r w:rsidRPr="00906C8C">
        <w:rPr>
          <w:rFonts w:ascii="Arial" w:hAnsi="Arial" w:cs="Arial"/>
          <w:b/>
          <w:sz w:val="24"/>
          <w:szCs w:val="24"/>
        </w:rPr>
        <w:lastRenderedPageBreak/>
        <w:t>Parágrafo 1</w:t>
      </w:r>
      <w:r>
        <w:rPr>
          <w:rFonts w:ascii="Arial" w:hAnsi="Arial" w:cs="Arial"/>
          <w:sz w:val="24"/>
          <w:szCs w:val="24"/>
        </w:rPr>
        <w:t>: El área de Técnicas no se encuentra en el plan de estudio del programa sabatino, por no poder legalmente vincularlo al Convenio SENA.</w:t>
      </w:r>
    </w:p>
    <w:p w:rsidR="008C225E" w:rsidRDefault="008C225E" w:rsidP="00173469">
      <w:pPr>
        <w:spacing w:after="0" w:line="240" w:lineRule="auto"/>
        <w:jc w:val="both"/>
        <w:rPr>
          <w:rFonts w:ascii="Arial" w:eastAsia="Times New Roman" w:hAnsi="Arial" w:cs="Arial"/>
          <w:b/>
          <w:sz w:val="24"/>
          <w:szCs w:val="24"/>
          <w:lang w:eastAsia="es-CO"/>
        </w:rPr>
      </w:pPr>
    </w:p>
    <w:p w:rsidR="00173469" w:rsidRDefault="00173469" w:rsidP="00173469">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 xml:space="preserve">Artículo 19°: Criterios para la promoción de estudiantes.-  </w:t>
      </w:r>
    </w:p>
    <w:p w:rsidR="00173469" w:rsidRDefault="00173469" w:rsidP="00173469">
      <w:pPr>
        <w:spacing w:after="0" w:line="240" w:lineRule="auto"/>
        <w:jc w:val="both"/>
        <w:rPr>
          <w:rFonts w:ascii="Arial" w:eastAsia="Times New Roman" w:hAnsi="Arial" w:cs="Arial"/>
          <w:b/>
          <w:sz w:val="24"/>
          <w:szCs w:val="24"/>
          <w:lang w:eastAsia="es-CO"/>
        </w:rPr>
      </w:pPr>
    </w:p>
    <w:p w:rsidR="00173469" w:rsidRDefault="002D40D3" w:rsidP="00173469">
      <w:pPr>
        <w:spacing w:after="0" w:line="240" w:lineRule="auto"/>
        <w:jc w:val="both"/>
        <w:rPr>
          <w:rFonts w:ascii="Arial" w:eastAsia="Times New Roman" w:hAnsi="Arial" w:cs="Arial"/>
          <w:b/>
          <w:sz w:val="24"/>
          <w:szCs w:val="24"/>
          <w:lang w:eastAsia="es-CO"/>
        </w:rPr>
      </w:pPr>
      <w:r>
        <w:rPr>
          <w:rFonts w:ascii="Arial" w:eastAsia="Times New Roman" w:hAnsi="Arial" w:cs="Arial"/>
          <w:b/>
          <w:sz w:val="24"/>
          <w:szCs w:val="24"/>
          <w:lang w:eastAsia="es-CO"/>
        </w:rPr>
        <w:t xml:space="preserve">Adiciónese los siguientes criterios para la promoción: </w:t>
      </w:r>
    </w:p>
    <w:p w:rsidR="002D40D3" w:rsidRPr="00906C8C" w:rsidRDefault="002D40D3" w:rsidP="002D40D3">
      <w:pPr>
        <w:numPr>
          <w:ilvl w:val="0"/>
          <w:numId w:val="5"/>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El estudiante de </w:t>
      </w:r>
      <w:r>
        <w:rPr>
          <w:rFonts w:ascii="Arial" w:eastAsia="Times New Roman" w:hAnsi="Arial" w:cs="Arial"/>
          <w:sz w:val="24"/>
          <w:szCs w:val="24"/>
          <w:lang w:eastAsia="es-CO"/>
        </w:rPr>
        <w:t>los CLEI III, IV y V, que h</w:t>
      </w:r>
      <w:r w:rsidRPr="00906C8C">
        <w:rPr>
          <w:rFonts w:ascii="Arial" w:eastAsia="Times New Roman" w:hAnsi="Arial" w:cs="Arial"/>
          <w:sz w:val="24"/>
          <w:szCs w:val="24"/>
          <w:lang w:eastAsia="es-CO"/>
        </w:rPr>
        <w:t xml:space="preserve">aya obtenido desempeño bajo en tres (3) o más </w:t>
      </w:r>
      <w:r>
        <w:rPr>
          <w:rFonts w:ascii="Arial" w:eastAsia="Times New Roman" w:hAnsi="Arial" w:cs="Arial"/>
          <w:sz w:val="24"/>
          <w:szCs w:val="24"/>
          <w:lang w:eastAsia="es-CO"/>
        </w:rPr>
        <w:t>asignaturas</w:t>
      </w:r>
      <w:r w:rsidRPr="00906C8C">
        <w:rPr>
          <w:rFonts w:ascii="Arial" w:eastAsia="Times New Roman" w:hAnsi="Arial" w:cs="Arial"/>
          <w:b/>
          <w:color w:val="FF0000"/>
          <w:sz w:val="24"/>
          <w:szCs w:val="24"/>
          <w:lang w:eastAsia="es-CO"/>
        </w:rPr>
        <w:t xml:space="preserve"> </w:t>
      </w:r>
      <w:r w:rsidRPr="00906C8C">
        <w:rPr>
          <w:rFonts w:ascii="Arial" w:eastAsia="Times New Roman" w:hAnsi="Arial" w:cs="Arial"/>
          <w:sz w:val="24"/>
          <w:szCs w:val="24"/>
          <w:lang w:eastAsia="es-CO"/>
        </w:rPr>
        <w:t>del plan de estudios que ofrece la Institución.</w:t>
      </w:r>
    </w:p>
    <w:p w:rsidR="002D40D3" w:rsidRPr="00906C8C" w:rsidRDefault="002D40D3" w:rsidP="002D40D3">
      <w:pPr>
        <w:numPr>
          <w:ilvl w:val="0"/>
          <w:numId w:val="5"/>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El estudiante de </w:t>
      </w:r>
      <w:r>
        <w:rPr>
          <w:rFonts w:ascii="Arial" w:eastAsia="Times New Roman" w:hAnsi="Arial" w:cs="Arial"/>
          <w:sz w:val="24"/>
          <w:szCs w:val="24"/>
          <w:lang w:eastAsia="es-CO"/>
        </w:rPr>
        <w:t xml:space="preserve">los CLEI I y II que </w:t>
      </w:r>
      <w:r w:rsidRPr="00906C8C">
        <w:rPr>
          <w:rFonts w:ascii="Arial" w:eastAsia="Times New Roman" w:hAnsi="Arial" w:cs="Arial"/>
          <w:sz w:val="24"/>
          <w:szCs w:val="24"/>
          <w:lang w:eastAsia="es-CO"/>
        </w:rPr>
        <w:t>haya obtenido desempeño bajo en las asign</w:t>
      </w:r>
      <w:r>
        <w:rPr>
          <w:rFonts w:ascii="Arial" w:eastAsia="Times New Roman" w:hAnsi="Arial" w:cs="Arial"/>
          <w:sz w:val="24"/>
          <w:szCs w:val="24"/>
          <w:lang w:eastAsia="es-CO"/>
        </w:rPr>
        <w:t xml:space="preserve">aturas de Matemáticas y Español y/o haya obtenido </w:t>
      </w:r>
      <w:r w:rsidRPr="00906C8C">
        <w:rPr>
          <w:rFonts w:ascii="Arial" w:eastAsia="Times New Roman" w:hAnsi="Arial" w:cs="Arial"/>
          <w:sz w:val="24"/>
          <w:szCs w:val="24"/>
          <w:lang w:eastAsia="es-CO"/>
        </w:rPr>
        <w:t xml:space="preserve">desempeño bajo en tres (3) o más </w:t>
      </w:r>
      <w:r>
        <w:rPr>
          <w:rFonts w:ascii="Arial" w:eastAsia="Times New Roman" w:hAnsi="Arial" w:cs="Arial"/>
          <w:sz w:val="24"/>
          <w:szCs w:val="24"/>
          <w:lang w:eastAsia="es-CO"/>
        </w:rPr>
        <w:t>asignaturas</w:t>
      </w:r>
      <w:r w:rsidRPr="00906C8C">
        <w:rPr>
          <w:rFonts w:ascii="Arial" w:eastAsia="Times New Roman" w:hAnsi="Arial" w:cs="Arial"/>
          <w:b/>
          <w:color w:val="FF0000"/>
          <w:sz w:val="24"/>
          <w:szCs w:val="24"/>
          <w:lang w:eastAsia="es-CO"/>
        </w:rPr>
        <w:t xml:space="preserve"> </w:t>
      </w:r>
      <w:r w:rsidRPr="00906C8C">
        <w:rPr>
          <w:rFonts w:ascii="Arial" w:eastAsia="Times New Roman" w:hAnsi="Arial" w:cs="Arial"/>
          <w:sz w:val="24"/>
          <w:szCs w:val="24"/>
          <w:lang w:eastAsia="es-CO"/>
        </w:rPr>
        <w:t>del plan de estudios que ofrece la Institución.</w:t>
      </w:r>
    </w:p>
    <w:p w:rsidR="002D40D3" w:rsidRDefault="002D40D3" w:rsidP="002D40D3">
      <w:pPr>
        <w:numPr>
          <w:ilvl w:val="0"/>
          <w:numId w:val="5"/>
        </w:num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El Estudiante del </w:t>
      </w:r>
      <w:r>
        <w:rPr>
          <w:rFonts w:ascii="Arial" w:eastAsia="Times New Roman" w:hAnsi="Arial" w:cs="Arial"/>
          <w:sz w:val="24"/>
          <w:szCs w:val="24"/>
          <w:lang w:eastAsia="es-CO"/>
        </w:rPr>
        <w:t>CLEI VI que</w:t>
      </w:r>
      <w:r w:rsidRPr="00906C8C">
        <w:rPr>
          <w:rFonts w:ascii="Arial" w:eastAsia="Times New Roman" w:hAnsi="Arial" w:cs="Arial"/>
          <w:sz w:val="24"/>
          <w:szCs w:val="24"/>
          <w:lang w:eastAsia="es-CO"/>
        </w:rPr>
        <w:t xml:space="preserve"> haya obtenido desempeño bajo en una (1) o más asignaturas del plan de estudios que ofrece la Institución.</w:t>
      </w:r>
    </w:p>
    <w:p w:rsidR="002D40D3" w:rsidRDefault="002D40D3" w:rsidP="002D40D3">
      <w:pPr>
        <w:spacing w:after="0" w:line="240" w:lineRule="auto"/>
        <w:jc w:val="both"/>
        <w:rPr>
          <w:rFonts w:ascii="Arial" w:eastAsia="Times New Roman" w:hAnsi="Arial" w:cs="Arial"/>
          <w:sz w:val="24"/>
          <w:szCs w:val="24"/>
          <w:lang w:eastAsia="es-CO"/>
        </w:rPr>
      </w:pPr>
    </w:p>
    <w:p w:rsidR="002D40D3" w:rsidRDefault="002D40D3" w:rsidP="002D40D3">
      <w:pPr>
        <w:spacing w:after="0" w:line="240" w:lineRule="auto"/>
        <w:jc w:val="both"/>
        <w:rPr>
          <w:rFonts w:ascii="Arial" w:eastAsia="Times New Roman" w:hAnsi="Arial" w:cs="Arial"/>
          <w:sz w:val="24"/>
          <w:szCs w:val="24"/>
          <w:lang w:eastAsia="es-CO"/>
        </w:rPr>
      </w:pPr>
      <w:r w:rsidRPr="00727FE8">
        <w:rPr>
          <w:rFonts w:ascii="Arial" w:eastAsia="Times New Roman" w:hAnsi="Arial" w:cs="Arial"/>
          <w:b/>
          <w:sz w:val="24"/>
          <w:szCs w:val="24"/>
          <w:lang w:eastAsia="es-CO"/>
        </w:rPr>
        <w:t xml:space="preserve">Modifíquese </w:t>
      </w:r>
      <w:r>
        <w:rPr>
          <w:rFonts w:ascii="Arial" w:eastAsia="Times New Roman" w:hAnsi="Arial" w:cs="Arial"/>
          <w:b/>
          <w:sz w:val="24"/>
          <w:szCs w:val="24"/>
          <w:lang w:eastAsia="es-CO"/>
        </w:rPr>
        <w:t xml:space="preserve">el cuarto criterio para la promoción de estudiantes </w:t>
      </w:r>
      <w:r w:rsidRPr="00727FE8">
        <w:rPr>
          <w:rFonts w:ascii="Arial" w:eastAsia="Times New Roman" w:hAnsi="Arial" w:cs="Arial"/>
          <w:b/>
          <w:sz w:val="24"/>
          <w:szCs w:val="24"/>
          <w:lang w:eastAsia="es-CO"/>
        </w:rPr>
        <w:t xml:space="preserve">por </w:t>
      </w:r>
      <w:r>
        <w:rPr>
          <w:rFonts w:ascii="Arial" w:eastAsia="Times New Roman" w:hAnsi="Arial" w:cs="Arial"/>
          <w:b/>
          <w:sz w:val="24"/>
          <w:szCs w:val="24"/>
          <w:lang w:eastAsia="es-CO"/>
        </w:rPr>
        <w:t>“</w:t>
      </w:r>
      <w:r w:rsidRPr="00906C8C">
        <w:rPr>
          <w:rFonts w:ascii="Arial" w:eastAsia="Times New Roman" w:hAnsi="Arial" w:cs="Arial"/>
          <w:sz w:val="24"/>
          <w:szCs w:val="24"/>
          <w:lang w:eastAsia="es-CO"/>
        </w:rPr>
        <w:t xml:space="preserve">El estudiante haya dejado de asistir a más del </w:t>
      </w:r>
      <w:r>
        <w:rPr>
          <w:rFonts w:ascii="Arial" w:eastAsia="Times New Roman" w:hAnsi="Arial" w:cs="Arial"/>
          <w:sz w:val="24"/>
          <w:szCs w:val="24"/>
          <w:lang w:eastAsia="es-CO"/>
        </w:rPr>
        <w:t>20</w:t>
      </w:r>
      <w:r w:rsidRPr="00906C8C">
        <w:rPr>
          <w:rFonts w:ascii="Arial" w:eastAsia="Times New Roman" w:hAnsi="Arial" w:cs="Arial"/>
          <w:sz w:val="24"/>
          <w:szCs w:val="24"/>
          <w:lang w:eastAsia="es-CO"/>
        </w:rPr>
        <w:t xml:space="preserve">% de las actividades académicas durante el </w:t>
      </w:r>
      <w:r>
        <w:rPr>
          <w:rFonts w:ascii="Arial" w:eastAsia="Times New Roman" w:hAnsi="Arial" w:cs="Arial"/>
          <w:sz w:val="24"/>
          <w:szCs w:val="24"/>
          <w:lang w:eastAsia="es-CO"/>
        </w:rPr>
        <w:t>tiempo</w:t>
      </w:r>
      <w:r w:rsidRPr="00906C8C">
        <w:rPr>
          <w:rFonts w:ascii="Arial" w:eastAsia="Times New Roman" w:hAnsi="Arial" w:cs="Arial"/>
          <w:sz w:val="24"/>
          <w:szCs w:val="24"/>
          <w:lang w:eastAsia="es-CO"/>
        </w:rPr>
        <w:t xml:space="preserve"> escolar.</w:t>
      </w:r>
    </w:p>
    <w:p w:rsidR="00262C5C" w:rsidRDefault="00262C5C" w:rsidP="002D40D3">
      <w:pPr>
        <w:spacing w:after="0" w:line="240" w:lineRule="auto"/>
        <w:jc w:val="both"/>
        <w:rPr>
          <w:rFonts w:ascii="Arial" w:eastAsia="Times New Roman" w:hAnsi="Arial" w:cs="Arial"/>
          <w:b/>
          <w:sz w:val="24"/>
          <w:szCs w:val="24"/>
          <w:lang w:eastAsia="es-CO"/>
        </w:rPr>
      </w:pPr>
    </w:p>
    <w:p w:rsidR="00262C5C" w:rsidRDefault="00262C5C" w:rsidP="002D40D3">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Artículo 20º</w:t>
      </w:r>
      <w:r w:rsidR="008C225E">
        <w:rPr>
          <w:rFonts w:ascii="Arial" w:eastAsia="Times New Roman" w:hAnsi="Arial" w:cs="Arial"/>
          <w:b/>
          <w:sz w:val="24"/>
          <w:szCs w:val="24"/>
          <w:lang w:eastAsia="es-CO"/>
        </w:rPr>
        <w:t>: Graduación de Bachilleres</w:t>
      </w:r>
      <w:r w:rsidR="008C225E" w:rsidRPr="00906C8C">
        <w:rPr>
          <w:rFonts w:ascii="Arial" w:eastAsia="Times New Roman" w:hAnsi="Arial" w:cs="Arial"/>
          <w:b/>
          <w:sz w:val="24"/>
          <w:szCs w:val="24"/>
          <w:lang w:eastAsia="es-CO"/>
        </w:rPr>
        <w:t>.</w:t>
      </w:r>
      <w:r w:rsidR="008C225E">
        <w:rPr>
          <w:rFonts w:ascii="Arial" w:eastAsia="Times New Roman" w:hAnsi="Arial" w:cs="Arial"/>
          <w:b/>
          <w:sz w:val="24"/>
          <w:szCs w:val="24"/>
          <w:lang w:eastAsia="es-CO"/>
        </w:rPr>
        <w:t xml:space="preserve"> Adiciónese</w:t>
      </w:r>
    </w:p>
    <w:p w:rsidR="00262C5C" w:rsidRDefault="00262C5C" w:rsidP="002D40D3">
      <w:pPr>
        <w:spacing w:after="0" w:line="240" w:lineRule="auto"/>
        <w:jc w:val="both"/>
        <w:rPr>
          <w:rFonts w:ascii="Arial" w:eastAsia="Times New Roman" w:hAnsi="Arial" w:cs="Arial"/>
          <w:b/>
          <w:sz w:val="24"/>
          <w:szCs w:val="24"/>
          <w:lang w:eastAsia="es-CO"/>
        </w:rPr>
      </w:pPr>
    </w:p>
    <w:p w:rsidR="008C225E" w:rsidRDefault="00262C5C" w:rsidP="002D40D3">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Parágrafo </w:t>
      </w:r>
      <w:r>
        <w:rPr>
          <w:rFonts w:ascii="Arial" w:eastAsia="Times New Roman" w:hAnsi="Arial" w:cs="Arial"/>
          <w:b/>
          <w:sz w:val="24"/>
          <w:szCs w:val="24"/>
          <w:lang w:eastAsia="es-CO"/>
        </w:rPr>
        <w:t>4</w:t>
      </w:r>
      <w:r w:rsidRPr="00906C8C">
        <w:rPr>
          <w:rFonts w:ascii="Arial" w:eastAsia="Times New Roman" w:hAnsi="Arial" w:cs="Arial"/>
          <w:b/>
          <w:sz w:val="24"/>
          <w:szCs w:val="24"/>
          <w:lang w:eastAsia="es-CO"/>
        </w:rPr>
        <w:t>:</w:t>
      </w:r>
      <w:r>
        <w:rPr>
          <w:rFonts w:ascii="Arial" w:eastAsia="Times New Roman" w:hAnsi="Arial" w:cs="Arial"/>
          <w:b/>
          <w:sz w:val="24"/>
          <w:szCs w:val="24"/>
          <w:lang w:eastAsia="es-CO"/>
        </w:rPr>
        <w:t xml:space="preserve"> </w:t>
      </w:r>
      <w:r>
        <w:rPr>
          <w:rFonts w:ascii="Arial" w:eastAsia="Times New Roman" w:hAnsi="Arial" w:cs="Arial"/>
          <w:sz w:val="24"/>
          <w:szCs w:val="24"/>
          <w:lang w:eastAsia="es-CO"/>
        </w:rPr>
        <w:t>Para que el estudiante del grado undécimo (11°) sea certificado por el SENA, deberá haber aprobado todas y cada una de las competencias establecidas por el CONVENIO y estar certificado el cumplimiento de la práctica o pasantías por un total de 440 horas y/o haber alcanzado los objetivos establecidos para el mismo.</w:t>
      </w:r>
    </w:p>
    <w:p w:rsidR="008C225E" w:rsidRDefault="008C225E" w:rsidP="002D40D3">
      <w:pPr>
        <w:spacing w:after="0" w:line="240" w:lineRule="auto"/>
        <w:jc w:val="both"/>
        <w:rPr>
          <w:rFonts w:ascii="Arial" w:eastAsia="Times New Roman" w:hAnsi="Arial" w:cs="Arial"/>
          <w:sz w:val="24"/>
          <w:szCs w:val="24"/>
          <w:lang w:eastAsia="es-CO"/>
        </w:rPr>
      </w:pPr>
    </w:p>
    <w:p w:rsidR="008C225E" w:rsidRDefault="008C225E" w:rsidP="002D40D3">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Artículo 21º: Promoción Anticipada de Grado.</w:t>
      </w:r>
      <w:r>
        <w:rPr>
          <w:rFonts w:ascii="Arial" w:eastAsia="Times New Roman" w:hAnsi="Arial" w:cs="Arial"/>
          <w:b/>
          <w:sz w:val="24"/>
          <w:szCs w:val="24"/>
          <w:lang w:eastAsia="es-CO"/>
        </w:rPr>
        <w:t xml:space="preserve"> Adiciónese</w:t>
      </w:r>
    </w:p>
    <w:p w:rsidR="008C225E" w:rsidRDefault="008C225E" w:rsidP="002D40D3">
      <w:pPr>
        <w:spacing w:after="0" w:line="240" w:lineRule="auto"/>
        <w:jc w:val="both"/>
        <w:rPr>
          <w:rFonts w:ascii="Arial" w:eastAsia="Times New Roman" w:hAnsi="Arial" w:cs="Arial"/>
          <w:b/>
          <w:sz w:val="24"/>
          <w:szCs w:val="24"/>
          <w:lang w:eastAsia="es-CO"/>
        </w:rPr>
      </w:pPr>
    </w:p>
    <w:p w:rsidR="00725FC7" w:rsidRDefault="00725FC7" w:rsidP="00725FC7">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Parágrafo </w:t>
      </w:r>
      <w:r>
        <w:rPr>
          <w:rFonts w:ascii="Arial" w:eastAsia="Times New Roman" w:hAnsi="Arial" w:cs="Arial"/>
          <w:b/>
          <w:sz w:val="24"/>
          <w:szCs w:val="24"/>
          <w:lang w:eastAsia="es-CO"/>
        </w:rPr>
        <w:t>1</w:t>
      </w:r>
      <w:r w:rsidRPr="00906C8C">
        <w:rPr>
          <w:rFonts w:ascii="Arial" w:eastAsia="Times New Roman" w:hAnsi="Arial" w:cs="Arial"/>
          <w:b/>
          <w:sz w:val="24"/>
          <w:szCs w:val="24"/>
          <w:lang w:eastAsia="es-CO"/>
        </w:rPr>
        <w:t>:</w:t>
      </w:r>
      <w:r>
        <w:rPr>
          <w:rFonts w:ascii="Arial" w:eastAsia="Times New Roman" w:hAnsi="Arial" w:cs="Arial"/>
          <w:b/>
          <w:sz w:val="24"/>
          <w:szCs w:val="24"/>
          <w:lang w:eastAsia="es-CO"/>
        </w:rPr>
        <w:t xml:space="preserve"> </w:t>
      </w:r>
      <w:r>
        <w:rPr>
          <w:rFonts w:ascii="Arial" w:eastAsia="Times New Roman" w:hAnsi="Arial" w:cs="Arial"/>
          <w:sz w:val="24"/>
          <w:szCs w:val="24"/>
          <w:lang w:eastAsia="es-CO"/>
        </w:rPr>
        <w:t>El estudiante que sea promo</w:t>
      </w:r>
      <w:r w:rsidR="00FD323C">
        <w:rPr>
          <w:rFonts w:ascii="Arial" w:eastAsia="Times New Roman" w:hAnsi="Arial" w:cs="Arial"/>
          <w:sz w:val="24"/>
          <w:szCs w:val="24"/>
          <w:lang w:eastAsia="es-CO"/>
        </w:rPr>
        <w:t>vi</w:t>
      </w:r>
      <w:r>
        <w:rPr>
          <w:rFonts w:ascii="Arial" w:eastAsia="Times New Roman" w:hAnsi="Arial" w:cs="Arial"/>
          <w:sz w:val="24"/>
          <w:szCs w:val="24"/>
          <w:lang w:eastAsia="es-CO"/>
        </w:rPr>
        <w:t xml:space="preserve">do de manera anticipada, </w:t>
      </w:r>
      <w:r w:rsidR="00FD323C">
        <w:rPr>
          <w:rFonts w:ascii="Arial" w:eastAsia="Times New Roman" w:hAnsi="Arial" w:cs="Arial"/>
          <w:sz w:val="24"/>
          <w:szCs w:val="24"/>
          <w:lang w:eastAsia="es-CO"/>
        </w:rPr>
        <w:t>deberá culminar el año lectivo en la Institución con el fin efectuar el seguimiento y proceso de mejoramiento académico del mismo</w:t>
      </w:r>
      <w:r>
        <w:rPr>
          <w:rFonts w:ascii="Arial" w:eastAsia="Times New Roman" w:hAnsi="Arial" w:cs="Arial"/>
          <w:sz w:val="24"/>
          <w:szCs w:val="24"/>
          <w:lang w:eastAsia="es-CO"/>
        </w:rPr>
        <w:t>.</w:t>
      </w:r>
    </w:p>
    <w:p w:rsidR="00725FC7" w:rsidRDefault="00725FC7" w:rsidP="002D40D3">
      <w:pPr>
        <w:spacing w:after="0" w:line="240" w:lineRule="auto"/>
        <w:jc w:val="both"/>
        <w:rPr>
          <w:rFonts w:ascii="Arial" w:eastAsia="Times New Roman" w:hAnsi="Arial" w:cs="Arial"/>
          <w:b/>
          <w:sz w:val="24"/>
          <w:szCs w:val="24"/>
          <w:lang w:eastAsia="es-CO"/>
        </w:rPr>
      </w:pPr>
    </w:p>
    <w:p w:rsidR="004604B2" w:rsidRDefault="008C225E" w:rsidP="002D40D3">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Parágrafo </w:t>
      </w:r>
      <w:r w:rsidR="00725FC7">
        <w:rPr>
          <w:rFonts w:ascii="Arial" w:eastAsia="Times New Roman" w:hAnsi="Arial" w:cs="Arial"/>
          <w:b/>
          <w:sz w:val="24"/>
          <w:szCs w:val="24"/>
          <w:lang w:eastAsia="es-CO"/>
        </w:rPr>
        <w:t>2</w:t>
      </w:r>
      <w:r w:rsidRPr="00906C8C">
        <w:rPr>
          <w:rFonts w:ascii="Arial" w:eastAsia="Times New Roman" w:hAnsi="Arial" w:cs="Arial"/>
          <w:b/>
          <w:sz w:val="24"/>
          <w:szCs w:val="24"/>
          <w:lang w:eastAsia="es-CO"/>
        </w:rPr>
        <w:t>:</w:t>
      </w:r>
      <w:r>
        <w:rPr>
          <w:rFonts w:ascii="Arial" w:eastAsia="Times New Roman" w:hAnsi="Arial" w:cs="Arial"/>
          <w:b/>
          <w:sz w:val="24"/>
          <w:szCs w:val="24"/>
          <w:lang w:eastAsia="es-CO"/>
        </w:rPr>
        <w:t xml:space="preserve"> </w:t>
      </w:r>
      <w:r>
        <w:rPr>
          <w:rFonts w:ascii="Arial" w:eastAsia="Times New Roman" w:hAnsi="Arial" w:cs="Arial"/>
          <w:sz w:val="24"/>
          <w:szCs w:val="24"/>
          <w:lang w:eastAsia="es-CO"/>
        </w:rPr>
        <w:t>Para el programa Sabatino aplica la promoción anticipada para los CLEI I y II, solamente.</w:t>
      </w:r>
    </w:p>
    <w:p w:rsidR="008C225E" w:rsidRDefault="008C225E" w:rsidP="002D40D3">
      <w:pPr>
        <w:spacing w:after="0" w:line="240" w:lineRule="auto"/>
        <w:jc w:val="both"/>
        <w:rPr>
          <w:rFonts w:ascii="Arial" w:eastAsia="Times New Roman" w:hAnsi="Arial" w:cs="Arial"/>
          <w:sz w:val="24"/>
          <w:szCs w:val="24"/>
          <w:lang w:eastAsia="es-CO"/>
        </w:rPr>
      </w:pPr>
    </w:p>
    <w:p w:rsidR="008C225E" w:rsidRDefault="008C225E" w:rsidP="002D40D3">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Artículo 22º: Criterios y procesos para la promoción flexible de grado.</w:t>
      </w:r>
      <w:r>
        <w:rPr>
          <w:rFonts w:ascii="Arial" w:eastAsia="Times New Roman" w:hAnsi="Arial" w:cs="Arial"/>
          <w:b/>
          <w:sz w:val="24"/>
          <w:szCs w:val="24"/>
          <w:lang w:eastAsia="es-CO"/>
        </w:rPr>
        <w:t xml:space="preserve"> Adiciónese</w:t>
      </w:r>
    </w:p>
    <w:p w:rsidR="008C225E" w:rsidRDefault="008C225E" w:rsidP="002D40D3">
      <w:pPr>
        <w:spacing w:after="0" w:line="240" w:lineRule="auto"/>
        <w:jc w:val="both"/>
        <w:rPr>
          <w:rFonts w:ascii="Arial" w:eastAsia="Times New Roman" w:hAnsi="Arial" w:cs="Arial"/>
          <w:b/>
          <w:sz w:val="24"/>
          <w:szCs w:val="24"/>
          <w:lang w:eastAsia="es-CO"/>
        </w:rPr>
      </w:pPr>
    </w:p>
    <w:p w:rsidR="00FD323C" w:rsidRDefault="00FD323C" w:rsidP="00FD323C">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Parágrafo </w:t>
      </w:r>
      <w:r>
        <w:rPr>
          <w:rFonts w:ascii="Arial" w:eastAsia="Times New Roman" w:hAnsi="Arial" w:cs="Arial"/>
          <w:b/>
          <w:sz w:val="24"/>
          <w:szCs w:val="24"/>
          <w:lang w:eastAsia="es-CO"/>
        </w:rPr>
        <w:t>1</w:t>
      </w:r>
      <w:r w:rsidRPr="00906C8C">
        <w:rPr>
          <w:rFonts w:ascii="Arial" w:eastAsia="Times New Roman" w:hAnsi="Arial" w:cs="Arial"/>
          <w:b/>
          <w:sz w:val="24"/>
          <w:szCs w:val="24"/>
          <w:lang w:eastAsia="es-CO"/>
        </w:rPr>
        <w:t>:</w:t>
      </w:r>
      <w:r>
        <w:rPr>
          <w:rFonts w:ascii="Arial" w:eastAsia="Times New Roman" w:hAnsi="Arial" w:cs="Arial"/>
          <w:b/>
          <w:sz w:val="24"/>
          <w:szCs w:val="24"/>
          <w:lang w:eastAsia="es-CO"/>
        </w:rPr>
        <w:t xml:space="preserve"> </w:t>
      </w:r>
      <w:r>
        <w:rPr>
          <w:rFonts w:ascii="Arial" w:eastAsia="Times New Roman" w:hAnsi="Arial" w:cs="Arial"/>
          <w:sz w:val="24"/>
          <w:szCs w:val="24"/>
          <w:lang w:eastAsia="es-CO"/>
        </w:rPr>
        <w:t>El estudiante que sea promovido de manera flexible, deberá culminar el año lectivo en la Institución con el fin efectuar el seguimiento y proceso de mejoramiento académico del mismo.</w:t>
      </w:r>
    </w:p>
    <w:p w:rsidR="00FD323C" w:rsidRDefault="00FD323C" w:rsidP="00FD323C">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lastRenderedPageBreak/>
        <w:t xml:space="preserve">Parágrafo </w:t>
      </w:r>
      <w:r w:rsidR="005B085A">
        <w:rPr>
          <w:rFonts w:ascii="Arial" w:eastAsia="Times New Roman" w:hAnsi="Arial" w:cs="Arial"/>
          <w:b/>
          <w:sz w:val="24"/>
          <w:szCs w:val="24"/>
          <w:lang w:eastAsia="es-CO"/>
        </w:rPr>
        <w:t>2</w:t>
      </w:r>
      <w:r w:rsidRPr="00906C8C">
        <w:rPr>
          <w:rFonts w:ascii="Arial" w:eastAsia="Times New Roman" w:hAnsi="Arial" w:cs="Arial"/>
          <w:b/>
          <w:sz w:val="24"/>
          <w:szCs w:val="24"/>
          <w:lang w:eastAsia="es-CO"/>
        </w:rPr>
        <w:t>:</w:t>
      </w:r>
      <w:r>
        <w:rPr>
          <w:rFonts w:ascii="Arial" w:eastAsia="Times New Roman" w:hAnsi="Arial" w:cs="Arial"/>
          <w:b/>
          <w:sz w:val="24"/>
          <w:szCs w:val="24"/>
          <w:lang w:eastAsia="es-CO"/>
        </w:rPr>
        <w:t xml:space="preserve"> </w:t>
      </w:r>
      <w:r>
        <w:rPr>
          <w:rFonts w:ascii="Arial" w:eastAsia="Times New Roman" w:hAnsi="Arial" w:cs="Arial"/>
          <w:sz w:val="24"/>
          <w:szCs w:val="24"/>
          <w:lang w:eastAsia="es-CO"/>
        </w:rPr>
        <w:t xml:space="preserve">El estudiante que provenga de otra institución educativa y no haya sido promovido bajo los criterios del presente acuerdo, tendrá la posibilidad de </w:t>
      </w:r>
      <w:r w:rsidR="005B085A">
        <w:rPr>
          <w:rFonts w:ascii="Arial" w:eastAsia="Times New Roman" w:hAnsi="Arial" w:cs="Arial"/>
          <w:sz w:val="24"/>
          <w:szCs w:val="24"/>
          <w:lang w:eastAsia="es-CO"/>
        </w:rPr>
        <w:t>asistir</w:t>
      </w:r>
      <w:r>
        <w:rPr>
          <w:rFonts w:ascii="Arial" w:eastAsia="Times New Roman" w:hAnsi="Arial" w:cs="Arial"/>
          <w:sz w:val="24"/>
          <w:szCs w:val="24"/>
          <w:lang w:eastAsia="es-CO"/>
        </w:rPr>
        <w:t xml:space="preserve"> </w:t>
      </w:r>
      <w:r w:rsidR="005B085A">
        <w:rPr>
          <w:rFonts w:ascii="Arial" w:eastAsia="Times New Roman" w:hAnsi="Arial" w:cs="Arial"/>
          <w:sz w:val="24"/>
          <w:szCs w:val="24"/>
          <w:lang w:eastAsia="es-CO"/>
        </w:rPr>
        <w:t>a</w:t>
      </w:r>
      <w:r>
        <w:rPr>
          <w:rFonts w:ascii="Arial" w:eastAsia="Times New Roman" w:hAnsi="Arial" w:cs="Arial"/>
          <w:sz w:val="24"/>
          <w:szCs w:val="24"/>
          <w:lang w:eastAsia="es-CO"/>
        </w:rPr>
        <w:t xml:space="preserve">l grado siguiente </w:t>
      </w:r>
      <w:r w:rsidR="005B085A">
        <w:rPr>
          <w:rFonts w:ascii="Arial" w:eastAsia="Times New Roman" w:hAnsi="Arial" w:cs="Arial"/>
          <w:sz w:val="24"/>
          <w:szCs w:val="24"/>
          <w:lang w:eastAsia="es-CO"/>
        </w:rPr>
        <w:t>y si durante el primer periodo obtiene un desempeño alto, sin perder las asignaturas que ocasionaron su no promoción en la institución de procedencia, podrá legalizar su matrícula al grado al que asiste. En caso contrario, deberá asistir y matricularse en el grado anterior.</w:t>
      </w:r>
    </w:p>
    <w:p w:rsidR="00FD323C" w:rsidRDefault="00FD323C" w:rsidP="008C225E">
      <w:pPr>
        <w:spacing w:after="0" w:line="240" w:lineRule="auto"/>
        <w:jc w:val="both"/>
        <w:rPr>
          <w:rFonts w:ascii="Arial" w:eastAsia="Times New Roman" w:hAnsi="Arial" w:cs="Arial"/>
          <w:b/>
          <w:sz w:val="24"/>
          <w:szCs w:val="24"/>
          <w:lang w:eastAsia="es-CO"/>
        </w:rPr>
      </w:pPr>
    </w:p>
    <w:p w:rsidR="008C225E" w:rsidRDefault="008C225E" w:rsidP="008C225E">
      <w:pPr>
        <w:spacing w:after="0" w:line="240" w:lineRule="auto"/>
        <w:jc w:val="both"/>
        <w:rPr>
          <w:rFonts w:ascii="Arial" w:eastAsia="Times New Roman" w:hAnsi="Arial" w:cs="Arial"/>
          <w:sz w:val="24"/>
          <w:szCs w:val="24"/>
          <w:lang w:eastAsia="es-CO"/>
        </w:rPr>
      </w:pPr>
      <w:r w:rsidRPr="00906C8C">
        <w:rPr>
          <w:rFonts w:ascii="Arial" w:eastAsia="Times New Roman" w:hAnsi="Arial" w:cs="Arial"/>
          <w:b/>
          <w:sz w:val="24"/>
          <w:szCs w:val="24"/>
          <w:lang w:eastAsia="es-CO"/>
        </w:rPr>
        <w:t xml:space="preserve">Parágrafo </w:t>
      </w:r>
      <w:r w:rsidR="005B085A">
        <w:rPr>
          <w:rFonts w:ascii="Arial" w:eastAsia="Times New Roman" w:hAnsi="Arial" w:cs="Arial"/>
          <w:b/>
          <w:sz w:val="24"/>
          <w:szCs w:val="24"/>
          <w:lang w:eastAsia="es-CO"/>
        </w:rPr>
        <w:t>3</w:t>
      </w:r>
      <w:r w:rsidRPr="00906C8C">
        <w:rPr>
          <w:rFonts w:ascii="Arial" w:eastAsia="Times New Roman" w:hAnsi="Arial" w:cs="Arial"/>
          <w:b/>
          <w:sz w:val="24"/>
          <w:szCs w:val="24"/>
          <w:lang w:eastAsia="es-CO"/>
        </w:rPr>
        <w:t>:</w:t>
      </w:r>
      <w:r>
        <w:rPr>
          <w:rFonts w:ascii="Arial" w:eastAsia="Times New Roman" w:hAnsi="Arial" w:cs="Arial"/>
          <w:b/>
          <w:sz w:val="24"/>
          <w:szCs w:val="24"/>
          <w:lang w:eastAsia="es-CO"/>
        </w:rPr>
        <w:t xml:space="preserve"> </w:t>
      </w:r>
      <w:r>
        <w:rPr>
          <w:rFonts w:ascii="Arial" w:eastAsia="Times New Roman" w:hAnsi="Arial" w:cs="Arial"/>
          <w:sz w:val="24"/>
          <w:szCs w:val="24"/>
          <w:lang w:eastAsia="es-CO"/>
        </w:rPr>
        <w:t>Para el programa Sabatino no aplica la promoción flexible.</w:t>
      </w:r>
    </w:p>
    <w:p w:rsidR="008C225E" w:rsidRDefault="008C225E" w:rsidP="008C225E">
      <w:pPr>
        <w:spacing w:after="0" w:line="240" w:lineRule="auto"/>
        <w:jc w:val="both"/>
        <w:rPr>
          <w:rFonts w:ascii="Arial" w:eastAsia="Times New Roman" w:hAnsi="Arial" w:cs="Arial"/>
          <w:sz w:val="24"/>
          <w:szCs w:val="24"/>
          <w:lang w:eastAsia="es-CO"/>
        </w:rPr>
      </w:pPr>
    </w:p>
    <w:p w:rsidR="008C225E" w:rsidRDefault="008C225E" w:rsidP="008C225E">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Artículo 30º.-</w:t>
      </w:r>
      <w:r>
        <w:rPr>
          <w:rFonts w:ascii="Arial" w:eastAsia="Times New Roman" w:hAnsi="Arial" w:cs="Arial"/>
          <w:b/>
          <w:sz w:val="24"/>
          <w:szCs w:val="24"/>
          <w:lang w:eastAsia="es-CO"/>
        </w:rPr>
        <w:t xml:space="preserve"> Adiciónese  </w:t>
      </w:r>
    </w:p>
    <w:p w:rsidR="008C225E" w:rsidRDefault="008C225E" w:rsidP="008C225E">
      <w:pPr>
        <w:spacing w:after="0" w:line="240" w:lineRule="auto"/>
        <w:jc w:val="both"/>
        <w:rPr>
          <w:rFonts w:ascii="Arial" w:eastAsia="Times New Roman" w:hAnsi="Arial" w:cs="Arial"/>
          <w:b/>
          <w:sz w:val="24"/>
          <w:szCs w:val="24"/>
          <w:lang w:eastAsia="es-CO"/>
        </w:rPr>
      </w:pPr>
    </w:p>
    <w:p w:rsidR="005156D5" w:rsidRDefault="005156D5" w:rsidP="008C225E">
      <w:p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Los estudiantes que obtengan desempeños altos, tendrán el beneficio de ser tenido en cuenta su desempeño en la asignatura y/o área como una valoración de examen dentro del último periodo académico, recuperación de período o la aprobación final de la asignatura y/o área evaluada.  Cualquiera de las opciones deberá ser utilizada por el docente respectivo.</w:t>
      </w:r>
    </w:p>
    <w:p w:rsidR="005156D5" w:rsidRDefault="005156D5" w:rsidP="008C225E">
      <w:pPr>
        <w:spacing w:after="0" w:line="240" w:lineRule="auto"/>
        <w:jc w:val="both"/>
        <w:rPr>
          <w:rFonts w:ascii="Arial" w:eastAsia="Times New Roman" w:hAnsi="Arial" w:cs="Arial"/>
          <w:sz w:val="24"/>
          <w:szCs w:val="24"/>
          <w:lang w:eastAsia="es-CO"/>
        </w:rPr>
      </w:pPr>
    </w:p>
    <w:p w:rsidR="005156D5" w:rsidRDefault="005156D5" w:rsidP="002D40D3">
      <w:pPr>
        <w:spacing w:after="0" w:line="240" w:lineRule="auto"/>
        <w:jc w:val="both"/>
        <w:rPr>
          <w:rFonts w:ascii="Arial" w:eastAsia="Times New Roman" w:hAnsi="Arial" w:cs="Arial"/>
          <w:b/>
          <w:sz w:val="24"/>
          <w:szCs w:val="24"/>
          <w:lang w:eastAsia="es-CO"/>
        </w:rPr>
      </w:pPr>
      <w:r w:rsidRPr="00906C8C">
        <w:rPr>
          <w:rFonts w:ascii="Arial" w:eastAsia="Times New Roman" w:hAnsi="Arial" w:cs="Arial"/>
          <w:b/>
          <w:sz w:val="24"/>
          <w:szCs w:val="24"/>
          <w:lang w:eastAsia="es-CO"/>
        </w:rPr>
        <w:t>Artículo 31º.- Responsabilidades de la Institución.</w:t>
      </w:r>
      <w:r w:rsidR="002A31CD">
        <w:rPr>
          <w:rFonts w:ascii="Arial" w:eastAsia="Times New Roman" w:hAnsi="Arial" w:cs="Arial"/>
          <w:b/>
          <w:sz w:val="24"/>
          <w:szCs w:val="24"/>
          <w:lang w:eastAsia="es-CO"/>
        </w:rPr>
        <w:t xml:space="preserve"> Adiciónese</w:t>
      </w:r>
    </w:p>
    <w:p w:rsidR="002A31CD" w:rsidRDefault="002A31CD" w:rsidP="002D40D3">
      <w:pPr>
        <w:spacing w:after="0" w:line="240" w:lineRule="auto"/>
        <w:jc w:val="both"/>
        <w:rPr>
          <w:rFonts w:ascii="Arial" w:eastAsia="Times New Roman" w:hAnsi="Arial" w:cs="Arial"/>
          <w:b/>
          <w:sz w:val="24"/>
          <w:szCs w:val="24"/>
          <w:lang w:eastAsia="es-CO"/>
        </w:rPr>
      </w:pPr>
    </w:p>
    <w:p w:rsidR="002A31CD" w:rsidRDefault="002A31CD" w:rsidP="002A31CD">
      <w:pPr>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Ofrecer seminarios de preparación par</w:t>
      </w:r>
      <w:r w:rsidRPr="00906C8C">
        <w:rPr>
          <w:rFonts w:ascii="Arial" w:eastAsia="Times New Roman" w:hAnsi="Arial" w:cs="Arial"/>
          <w:sz w:val="24"/>
          <w:szCs w:val="24"/>
          <w:lang w:eastAsia="es-CO"/>
        </w:rPr>
        <w:t xml:space="preserve">a las pruebas censales del ICFES </w:t>
      </w:r>
      <w:r>
        <w:rPr>
          <w:rFonts w:ascii="Arial" w:eastAsia="Times New Roman" w:hAnsi="Arial" w:cs="Arial"/>
          <w:sz w:val="24"/>
          <w:szCs w:val="24"/>
          <w:lang w:eastAsia="es-CO"/>
        </w:rPr>
        <w:t xml:space="preserve">para </w:t>
      </w:r>
      <w:r w:rsidRPr="00906C8C">
        <w:rPr>
          <w:rFonts w:ascii="Arial" w:eastAsia="Times New Roman" w:hAnsi="Arial" w:cs="Arial"/>
          <w:sz w:val="24"/>
          <w:szCs w:val="24"/>
          <w:lang w:eastAsia="es-CO"/>
        </w:rPr>
        <w:t>la totalidad de los estudiantes que se encuentren matriculados en los grados</w:t>
      </w:r>
      <w:r>
        <w:rPr>
          <w:rFonts w:ascii="Arial" w:eastAsia="Times New Roman" w:hAnsi="Arial" w:cs="Arial"/>
          <w:sz w:val="24"/>
          <w:szCs w:val="24"/>
          <w:lang w:eastAsia="es-CO"/>
        </w:rPr>
        <w:t xml:space="preserve"> y CLEI</w:t>
      </w:r>
      <w:r w:rsidRPr="00906C8C">
        <w:rPr>
          <w:rFonts w:ascii="Arial" w:eastAsia="Times New Roman" w:hAnsi="Arial" w:cs="Arial"/>
          <w:sz w:val="24"/>
          <w:szCs w:val="24"/>
          <w:lang w:eastAsia="es-CO"/>
        </w:rPr>
        <w:t xml:space="preserve"> evaluados.</w:t>
      </w:r>
    </w:p>
    <w:p w:rsidR="00E93D70" w:rsidRDefault="00E93D70" w:rsidP="00E93D70">
      <w:pPr>
        <w:spacing w:after="0" w:line="240" w:lineRule="auto"/>
        <w:jc w:val="both"/>
        <w:rPr>
          <w:rFonts w:ascii="Arial" w:eastAsia="Times New Roman" w:hAnsi="Arial" w:cs="Arial"/>
          <w:sz w:val="24"/>
          <w:szCs w:val="24"/>
          <w:lang w:eastAsia="es-CO"/>
        </w:rPr>
      </w:pPr>
    </w:p>
    <w:p w:rsidR="00E93D70" w:rsidRDefault="00E93D70" w:rsidP="00E93D70">
      <w:pPr>
        <w:spacing w:after="0" w:line="240" w:lineRule="auto"/>
        <w:jc w:val="both"/>
        <w:rPr>
          <w:rFonts w:ascii="Arial" w:eastAsia="Times New Roman" w:hAnsi="Arial" w:cs="Arial"/>
          <w:sz w:val="24"/>
          <w:szCs w:val="24"/>
          <w:lang w:eastAsia="es-CO"/>
        </w:rPr>
      </w:pPr>
    </w:p>
    <w:p w:rsidR="00E93D70" w:rsidRPr="00906C8C" w:rsidRDefault="00E93D70" w:rsidP="00E93D70">
      <w:pPr>
        <w:spacing w:after="0" w:line="240" w:lineRule="auto"/>
        <w:jc w:val="both"/>
        <w:rPr>
          <w:rFonts w:ascii="Arial" w:eastAsia="Times New Roman" w:hAnsi="Arial" w:cs="Arial"/>
          <w:sz w:val="24"/>
          <w:szCs w:val="24"/>
          <w:lang w:eastAsia="es-CO"/>
        </w:rPr>
      </w:pPr>
      <w:r w:rsidRPr="00906C8C">
        <w:rPr>
          <w:rFonts w:ascii="Arial" w:eastAsia="Times New Roman" w:hAnsi="Arial" w:cs="Arial"/>
          <w:sz w:val="24"/>
          <w:szCs w:val="24"/>
          <w:lang w:eastAsia="es-CO"/>
        </w:rPr>
        <w:t xml:space="preserve">Dado en Pereira, el </w:t>
      </w:r>
      <w:r>
        <w:rPr>
          <w:rFonts w:ascii="Arial" w:eastAsia="Times New Roman" w:hAnsi="Arial" w:cs="Arial"/>
          <w:sz w:val="24"/>
          <w:szCs w:val="24"/>
          <w:lang w:eastAsia="es-CO"/>
        </w:rPr>
        <w:t>28</w:t>
      </w:r>
      <w:r w:rsidRPr="00906C8C">
        <w:rPr>
          <w:rFonts w:ascii="Arial" w:eastAsia="Times New Roman" w:hAnsi="Arial" w:cs="Arial"/>
          <w:sz w:val="24"/>
          <w:szCs w:val="24"/>
          <w:lang w:eastAsia="es-CO"/>
        </w:rPr>
        <w:t xml:space="preserve"> de </w:t>
      </w:r>
      <w:r>
        <w:rPr>
          <w:rFonts w:ascii="Arial" w:eastAsia="Times New Roman" w:hAnsi="Arial" w:cs="Arial"/>
          <w:sz w:val="24"/>
          <w:szCs w:val="24"/>
          <w:lang w:eastAsia="es-CO"/>
        </w:rPr>
        <w:t>Enero</w:t>
      </w:r>
      <w:r w:rsidRPr="00906C8C">
        <w:rPr>
          <w:rFonts w:ascii="Arial" w:eastAsia="Times New Roman" w:hAnsi="Arial" w:cs="Arial"/>
          <w:sz w:val="24"/>
          <w:szCs w:val="24"/>
          <w:lang w:eastAsia="es-CO"/>
        </w:rPr>
        <w:t xml:space="preserve"> de 20</w:t>
      </w:r>
      <w:r>
        <w:rPr>
          <w:rFonts w:ascii="Arial" w:eastAsia="Times New Roman" w:hAnsi="Arial" w:cs="Arial"/>
          <w:sz w:val="24"/>
          <w:szCs w:val="24"/>
          <w:lang w:eastAsia="es-CO"/>
        </w:rPr>
        <w:t>11</w:t>
      </w:r>
      <w:r w:rsidRPr="00906C8C">
        <w:rPr>
          <w:rFonts w:ascii="Arial" w:eastAsia="Times New Roman" w:hAnsi="Arial" w:cs="Arial"/>
          <w:sz w:val="24"/>
          <w:szCs w:val="24"/>
          <w:lang w:eastAsia="es-CO"/>
        </w:rPr>
        <w:t>.</w:t>
      </w:r>
    </w:p>
    <w:p w:rsidR="00E93D70" w:rsidRPr="00906C8C" w:rsidRDefault="00E93D70" w:rsidP="00E93D70">
      <w:pPr>
        <w:spacing w:after="0" w:line="240" w:lineRule="auto"/>
        <w:jc w:val="both"/>
        <w:rPr>
          <w:rFonts w:ascii="Arial" w:eastAsia="Times New Roman" w:hAnsi="Arial" w:cs="Arial"/>
          <w:sz w:val="24"/>
          <w:szCs w:val="24"/>
          <w:lang w:eastAsia="es-CO"/>
        </w:rPr>
      </w:pPr>
    </w:p>
    <w:p w:rsidR="00E93D70" w:rsidRPr="00906C8C" w:rsidRDefault="00E93D70" w:rsidP="00E93D70">
      <w:pPr>
        <w:spacing w:after="0" w:line="240" w:lineRule="auto"/>
        <w:jc w:val="both"/>
        <w:rPr>
          <w:rFonts w:ascii="Arial" w:eastAsia="Times New Roman" w:hAnsi="Arial" w:cs="Arial"/>
          <w:sz w:val="24"/>
          <w:szCs w:val="24"/>
          <w:lang w:eastAsia="es-CO"/>
        </w:rPr>
      </w:pPr>
    </w:p>
    <w:p w:rsidR="00E93D70" w:rsidRPr="00906C8C" w:rsidRDefault="00E93D70" w:rsidP="00E93D70">
      <w:pPr>
        <w:spacing w:after="0" w:line="240" w:lineRule="auto"/>
        <w:jc w:val="both"/>
        <w:rPr>
          <w:rFonts w:ascii="Arial" w:hAnsi="Arial" w:cs="Arial"/>
          <w:sz w:val="24"/>
          <w:szCs w:val="24"/>
        </w:rPr>
      </w:pPr>
    </w:p>
    <w:p w:rsidR="00E93D70" w:rsidRPr="00906C8C" w:rsidRDefault="00E93D70" w:rsidP="00E93D70">
      <w:pPr>
        <w:spacing w:after="0" w:line="240" w:lineRule="auto"/>
        <w:jc w:val="both"/>
        <w:rPr>
          <w:rFonts w:ascii="Arial" w:hAnsi="Arial" w:cs="Arial"/>
          <w:sz w:val="24"/>
          <w:szCs w:val="24"/>
        </w:rPr>
      </w:pPr>
      <w:r w:rsidRPr="00906C8C">
        <w:rPr>
          <w:rFonts w:ascii="Arial" w:hAnsi="Arial" w:cs="Arial"/>
          <w:sz w:val="24"/>
          <w:szCs w:val="24"/>
        </w:rPr>
        <w:t xml:space="preserve">ANA JULIA GIL RESTREPO                </w:t>
      </w:r>
      <w:r w:rsidRPr="00906C8C">
        <w:rPr>
          <w:rFonts w:ascii="Arial" w:hAnsi="Arial" w:cs="Arial"/>
          <w:sz w:val="24"/>
          <w:szCs w:val="24"/>
        </w:rPr>
        <w:tab/>
      </w:r>
      <w:r w:rsidR="00683425">
        <w:rPr>
          <w:rFonts w:ascii="Arial" w:hAnsi="Arial" w:cs="Arial"/>
          <w:sz w:val="24"/>
          <w:szCs w:val="24"/>
        </w:rPr>
        <w:t>JHON JAIRO CRUZ HERNANDEZ</w:t>
      </w:r>
    </w:p>
    <w:p w:rsidR="00E93D70" w:rsidRPr="00906C8C" w:rsidRDefault="00E93D70" w:rsidP="00E93D70">
      <w:pPr>
        <w:spacing w:after="0" w:line="240" w:lineRule="auto"/>
        <w:jc w:val="both"/>
        <w:rPr>
          <w:rFonts w:ascii="Arial" w:hAnsi="Arial" w:cs="Arial"/>
          <w:sz w:val="24"/>
          <w:szCs w:val="24"/>
        </w:rPr>
      </w:pPr>
      <w:r w:rsidRPr="00906C8C">
        <w:rPr>
          <w:rFonts w:ascii="Arial" w:hAnsi="Arial" w:cs="Arial"/>
          <w:sz w:val="24"/>
          <w:szCs w:val="24"/>
        </w:rPr>
        <w:t xml:space="preserve">Rectora </w:t>
      </w:r>
      <w:r w:rsidRPr="00906C8C">
        <w:rPr>
          <w:rFonts w:ascii="Arial" w:hAnsi="Arial" w:cs="Arial"/>
          <w:sz w:val="24"/>
          <w:szCs w:val="24"/>
        </w:rPr>
        <w:tab/>
      </w:r>
      <w:r w:rsidRPr="00906C8C">
        <w:rPr>
          <w:rFonts w:ascii="Arial" w:hAnsi="Arial" w:cs="Arial"/>
          <w:sz w:val="24"/>
          <w:szCs w:val="24"/>
        </w:rPr>
        <w:tab/>
      </w:r>
      <w:r w:rsidRPr="00906C8C">
        <w:rPr>
          <w:rFonts w:ascii="Arial" w:hAnsi="Arial" w:cs="Arial"/>
          <w:sz w:val="24"/>
          <w:szCs w:val="24"/>
        </w:rPr>
        <w:tab/>
      </w:r>
      <w:r w:rsidRPr="00906C8C">
        <w:rPr>
          <w:rFonts w:ascii="Arial" w:hAnsi="Arial" w:cs="Arial"/>
          <w:sz w:val="24"/>
          <w:szCs w:val="24"/>
        </w:rPr>
        <w:tab/>
      </w:r>
      <w:r w:rsidRPr="00906C8C">
        <w:rPr>
          <w:rFonts w:ascii="Arial" w:hAnsi="Arial" w:cs="Arial"/>
          <w:sz w:val="24"/>
          <w:szCs w:val="24"/>
        </w:rPr>
        <w:tab/>
        <w:t>Representante del Personal Docente</w:t>
      </w:r>
    </w:p>
    <w:p w:rsidR="00E93D70" w:rsidRPr="00906C8C" w:rsidRDefault="00E93D70" w:rsidP="00E93D70">
      <w:pPr>
        <w:spacing w:after="0" w:line="240" w:lineRule="auto"/>
        <w:jc w:val="both"/>
        <w:rPr>
          <w:rFonts w:ascii="Arial" w:hAnsi="Arial" w:cs="Arial"/>
          <w:sz w:val="24"/>
          <w:szCs w:val="24"/>
        </w:rPr>
      </w:pPr>
    </w:p>
    <w:p w:rsidR="00E93D70" w:rsidRPr="00906C8C" w:rsidRDefault="00E93D70" w:rsidP="00E93D70">
      <w:pPr>
        <w:spacing w:after="0" w:line="240" w:lineRule="auto"/>
        <w:jc w:val="both"/>
        <w:rPr>
          <w:rFonts w:ascii="Arial" w:hAnsi="Arial" w:cs="Arial"/>
          <w:sz w:val="24"/>
          <w:szCs w:val="24"/>
        </w:rPr>
      </w:pPr>
    </w:p>
    <w:p w:rsidR="00E93D70" w:rsidRPr="00906C8C" w:rsidRDefault="00E93D70" w:rsidP="00E93D70">
      <w:pPr>
        <w:spacing w:after="0" w:line="240" w:lineRule="auto"/>
        <w:jc w:val="both"/>
        <w:rPr>
          <w:rFonts w:ascii="Arial" w:hAnsi="Arial" w:cs="Arial"/>
          <w:sz w:val="24"/>
          <w:szCs w:val="24"/>
        </w:rPr>
      </w:pPr>
    </w:p>
    <w:p w:rsidR="00E93D70" w:rsidRPr="00906C8C" w:rsidRDefault="00683425" w:rsidP="00E93D70">
      <w:pPr>
        <w:spacing w:after="0" w:line="240" w:lineRule="auto"/>
        <w:jc w:val="both"/>
        <w:rPr>
          <w:rFonts w:ascii="Arial" w:hAnsi="Arial" w:cs="Arial"/>
          <w:sz w:val="24"/>
          <w:szCs w:val="24"/>
        </w:rPr>
      </w:pPr>
      <w:r>
        <w:rPr>
          <w:rFonts w:ascii="Arial" w:hAnsi="Arial" w:cs="Arial"/>
          <w:sz w:val="24"/>
          <w:szCs w:val="24"/>
        </w:rPr>
        <w:t>WALTER MONCADA</w:t>
      </w:r>
      <w:r>
        <w:rPr>
          <w:rFonts w:ascii="Arial" w:hAnsi="Arial" w:cs="Arial"/>
          <w:sz w:val="24"/>
          <w:szCs w:val="24"/>
        </w:rPr>
        <w:tab/>
      </w:r>
      <w:r w:rsidR="00E93D70" w:rsidRPr="00906C8C">
        <w:rPr>
          <w:rFonts w:ascii="Arial" w:hAnsi="Arial" w:cs="Arial"/>
          <w:sz w:val="24"/>
          <w:szCs w:val="24"/>
        </w:rPr>
        <w:t xml:space="preserve">  </w:t>
      </w:r>
      <w:r w:rsidR="00E93D70" w:rsidRPr="00906C8C">
        <w:rPr>
          <w:rFonts w:ascii="Arial" w:hAnsi="Arial" w:cs="Arial"/>
          <w:sz w:val="24"/>
          <w:szCs w:val="24"/>
        </w:rPr>
        <w:tab/>
      </w:r>
      <w:r w:rsidR="00E93D70" w:rsidRPr="00906C8C">
        <w:rPr>
          <w:rFonts w:ascii="Arial" w:hAnsi="Arial" w:cs="Arial"/>
          <w:sz w:val="24"/>
          <w:szCs w:val="24"/>
        </w:rPr>
        <w:tab/>
      </w:r>
      <w:r>
        <w:rPr>
          <w:rFonts w:ascii="Arial" w:hAnsi="Arial" w:cs="Arial"/>
          <w:sz w:val="24"/>
          <w:szCs w:val="24"/>
        </w:rPr>
        <w:t>NUBIA AMPARO MUÑOZ</w:t>
      </w:r>
      <w:r w:rsidR="00E93D70" w:rsidRPr="00906C8C">
        <w:rPr>
          <w:rFonts w:ascii="Arial" w:hAnsi="Arial" w:cs="Arial"/>
          <w:sz w:val="24"/>
          <w:szCs w:val="24"/>
        </w:rPr>
        <w:t xml:space="preserve">       </w:t>
      </w:r>
      <w:r w:rsidR="00E93D70" w:rsidRPr="00906C8C">
        <w:rPr>
          <w:rFonts w:ascii="Arial" w:hAnsi="Arial" w:cs="Arial"/>
          <w:sz w:val="24"/>
          <w:szCs w:val="24"/>
        </w:rPr>
        <w:tab/>
      </w:r>
    </w:p>
    <w:p w:rsidR="00E93D70" w:rsidRPr="00906C8C" w:rsidRDefault="00E93D70" w:rsidP="00E93D70">
      <w:pPr>
        <w:spacing w:after="0" w:line="240" w:lineRule="auto"/>
        <w:jc w:val="both"/>
        <w:rPr>
          <w:rFonts w:ascii="Arial" w:hAnsi="Arial" w:cs="Arial"/>
          <w:sz w:val="24"/>
          <w:szCs w:val="24"/>
        </w:rPr>
      </w:pPr>
      <w:r w:rsidRPr="00906C8C">
        <w:rPr>
          <w:rFonts w:ascii="Arial" w:hAnsi="Arial" w:cs="Arial"/>
          <w:sz w:val="24"/>
          <w:szCs w:val="24"/>
        </w:rPr>
        <w:t>Representante de Egresados</w:t>
      </w:r>
      <w:r w:rsidRPr="00906C8C">
        <w:rPr>
          <w:rFonts w:ascii="Arial" w:hAnsi="Arial" w:cs="Arial"/>
          <w:sz w:val="24"/>
          <w:szCs w:val="24"/>
        </w:rPr>
        <w:tab/>
      </w:r>
      <w:r w:rsidRPr="00906C8C">
        <w:rPr>
          <w:rFonts w:ascii="Arial" w:hAnsi="Arial" w:cs="Arial"/>
          <w:sz w:val="24"/>
          <w:szCs w:val="24"/>
        </w:rPr>
        <w:tab/>
        <w:t>Representante de Padres de Familia</w:t>
      </w:r>
    </w:p>
    <w:p w:rsidR="00E93D70" w:rsidRPr="00906C8C" w:rsidRDefault="00E93D70" w:rsidP="00E93D70">
      <w:pPr>
        <w:spacing w:after="0" w:line="240" w:lineRule="auto"/>
        <w:jc w:val="both"/>
        <w:rPr>
          <w:rFonts w:ascii="Arial" w:hAnsi="Arial" w:cs="Arial"/>
          <w:sz w:val="24"/>
          <w:szCs w:val="24"/>
        </w:rPr>
      </w:pPr>
    </w:p>
    <w:p w:rsidR="00E93D70" w:rsidRPr="00906C8C" w:rsidRDefault="00E93D70" w:rsidP="00E93D70">
      <w:pPr>
        <w:spacing w:after="0" w:line="240" w:lineRule="auto"/>
        <w:jc w:val="both"/>
        <w:rPr>
          <w:rFonts w:ascii="Arial" w:hAnsi="Arial" w:cs="Arial"/>
          <w:sz w:val="24"/>
          <w:szCs w:val="24"/>
        </w:rPr>
      </w:pPr>
    </w:p>
    <w:p w:rsidR="00E93D70" w:rsidRPr="00906C8C" w:rsidRDefault="00E93D70" w:rsidP="00E93D70">
      <w:pPr>
        <w:spacing w:after="0" w:line="240" w:lineRule="auto"/>
        <w:jc w:val="both"/>
        <w:rPr>
          <w:rFonts w:ascii="Arial" w:hAnsi="Arial" w:cs="Arial"/>
          <w:sz w:val="24"/>
          <w:szCs w:val="24"/>
        </w:rPr>
      </w:pPr>
    </w:p>
    <w:p w:rsidR="00E93D70" w:rsidRPr="00906C8C" w:rsidRDefault="00683425" w:rsidP="00E93D70">
      <w:pPr>
        <w:spacing w:after="0" w:line="240" w:lineRule="auto"/>
        <w:jc w:val="both"/>
        <w:rPr>
          <w:rFonts w:ascii="Arial" w:hAnsi="Arial" w:cs="Arial"/>
          <w:sz w:val="24"/>
          <w:szCs w:val="24"/>
        </w:rPr>
      </w:pPr>
      <w:r>
        <w:rPr>
          <w:rFonts w:ascii="Arial" w:hAnsi="Arial" w:cs="Arial"/>
          <w:sz w:val="24"/>
          <w:szCs w:val="24"/>
        </w:rPr>
        <w:t>ERIKA JOHANNA MORA C.</w:t>
      </w:r>
      <w:r w:rsidR="00E93D70" w:rsidRPr="00906C8C">
        <w:rPr>
          <w:rFonts w:ascii="Arial" w:hAnsi="Arial" w:cs="Arial"/>
          <w:sz w:val="24"/>
          <w:szCs w:val="24"/>
        </w:rPr>
        <w:t xml:space="preserve"> </w:t>
      </w:r>
      <w:r>
        <w:rPr>
          <w:rFonts w:ascii="Arial" w:hAnsi="Arial" w:cs="Arial"/>
          <w:sz w:val="24"/>
          <w:szCs w:val="24"/>
        </w:rPr>
        <w:tab/>
      </w:r>
      <w:r>
        <w:rPr>
          <w:rFonts w:ascii="Arial" w:hAnsi="Arial" w:cs="Arial"/>
          <w:sz w:val="24"/>
          <w:szCs w:val="24"/>
        </w:rPr>
        <w:tab/>
        <w:t>RITA INES HERNANDEZ TORO</w:t>
      </w:r>
    </w:p>
    <w:p w:rsidR="00E93D70" w:rsidRPr="00906C8C" w:rsidRDefault="00E93D70" w:rsidP="00E93D70">
      <w:pPr>
        <w:spacing w:after="0" w:line="240" w:lineRule="auto"/>
        <w:jc w:val="both"/>
        <w:rPr>
          <w:rFonts w:ascii="Arial" w:hAnsi="Arial" w:cs="Arial"/>
          <w:sz w:val="24"/>
          <w:szCs w:val="24"/>
        </w:rPr>
      </w:pPr>
      <w:r w:rsidRPr="00906C8C">
        <w:rPr>
          <w:rFonts w:ascii="Arial" w:hAnsi="Arial" w:cs="Arial"/>
          <w:sz w:val="24"/>
          <w:szCs w:val="24"/>
        </w:rPr>
        <w:t>Representante de Estudiantes</w:t>
      </w:r>
      <w:r w:rsidR="00683425">
        <w:rPr>
          <w:rFonts w:ascii="Arial" w:hAnsi="Arial" w:cs="Arial"/>
          <w:sz w:val="24"/>
          <w:szCs w:val="24"/>
        </w:rPr>
        <w:tab/>
      </w:r>
      <w:r w:rsidR="00683425">
        <w:rPr>
          <w:rFonts w:ascii="Arial" w:hAnsi="Arial" w:cs="Arial"/>
          <w:sz w:val="24"/>
          <w:szCs w:val="24"/>
        </w:rPr>
        <w:tab/>
      </w:r>
      <w:r w:rsidR="00683425" w:rsidRPr="00906C8C">
        <w:rPr>
          <w:rFonts w:ascii="Arial" w:hAnsi="Arial" w:cs="Arial"/>
          <w:sz w:val="24"/>
          <w:szCs w:val="24"/>
        </w:rPr>
        <w:t>Representante del Personal Docente</w:t>
      </w:r>
    </w:p>
    <w:p w:rsidR="00E93D70" w:rsidRPr="00906C8C" w:rsidRDefault="00E93D70" w:rsidP="00E93D70">
      <w:pPr>
        <w:spacing w:after="0" w:line="240" w:lineRule="auto"/>
        <w:jc w:val="both"/>
        <w:rPr>
          <w:rFonts w:ascii="Arial" w:eastAsia="Times New Roman" w:hAnsi="Arial" w:cs="Arial"/>
          <w:sz w:val="24"/>
          <w:szCs w:val="24"/>
          <w:lang w:eastAsia="es-CO"/>
        </w:rPr>
      </w:pPr>
    </w:p>
    <w:p w:rsidR="00151FD6" w:rsidRDefault="00151FD6" w:rsidP="00151FD6">
      <w:pPr>
        <w:spacing w:after="0" w:line="240" w:lineRule="auto"/>
        <w:jc w:val="center"/>
        <w:rPr>
          <w:rFonts w:ascii="Arial" w:eastAsia="Times New Roman" w:hAnsi="Arial" w:cs="Arial"/>
          <w:b/>
          <w:sz w:val="24"/>
          <w:szCs w:val="24"/>
          <w:lang w:eastAsia="es-CO"/>
        </w:rPr>
      </w:pPr>
      <w:r w:rsidRPr="00151FD6">
        <w:rPr>
          <w:rFonts w:ascii="Arial" w:eastAsia="Times New Roman" w:hAnsi="Arial" w:cs="Arial"/>
          <w:b/>
          <w:sz w:val="24"/>
          <w:szCs w:val="24"/>
          <w:lang w:eastAsia="es-CO"/>
        </w:rPr>
        <w:lastRenderedPageBreak/>
        <w:t>ACCIONES DE APLICACIÓN DEL ACUERDO DE EVALUACIÓN EN EL 2010</w:t>
      </w:r>
    </w:p>
    <w:p w:rsidR="00151FD6" w:rsidRDefault="00151FD6" w:rsidP="00151FD6">
      <w:pPr>
        <w:spacing w:after="0" w:line="240" w:lineRule="auto"/>
        <w:jc w:val="center"/>
        <w:rPr>
          <w:rFonts w:ascii="Arial" w:eastAsia="Times New Roman" w:hAnsi="Arial" w:cs="Arial"/>
          <w:b/>
          <w:sz w:val="24"/>
          <w:szCs w:val="24"/>
          <w:lang w:eastAsia="es-CO"/>
        </w:rPr>
      </w:pPr>
    </w:p>
    <w:p w:rsidR="00151FD6" w:rsidRPr="009832CC" w:rsidRDefault="009832CC" w:rsidP="003C501F">
      <w:pPr>
        <w:pStyle w:val="Prrafodelista"/>
        <w:numPr>
          <w:ilvl w:val="0"/>
          <w:numId w:val="22"/>
        </w:numPr>
        <w:spacing w:after="0" w:line="240" w:lineRule="auto"/>
        <w:jc w:val="both"/>
        <w:rPr>
          <w:rFonts w:ascii="Arial" w:eastAsia="Times New Roman" w:hAnsi="Arial" w:cs="Arial"/>
          <w:b/>
          <w:sz w:val="24"/>
          <w:szCs w:val="24"/>
          <w:lang w:eastAsia="es-CO"/>
        </w:rPr>
      </w:pPr>
      <w:r>
        <w:rPr>
          <w:rFonts w:ascii="Arial" w:eastAsia="Times New Roman" w:hAnsi="Arial" w:cs="Arial"/>
          <w:sz w:val="24"/>
          <w:szCs w:val="24"/>
          <w:lang w:eastAsia="es-CO"/>
        </w:rPr>
        <w:t>Creación y entrega de planillas de evaluación a los docentes, con cada uno de los criterios de evaluación y sus porcentajes.</w:t>
      </w:r>
    </w:p>
    <w:p w:rsidR="009832CC" w:rsidRPr="00C52076" w:rsidRDefault="00C52076" w:rsidP="003C501F">
      <w:pPr>
        <w:pStyle w:val="Prrafodelista"/>
        <w:numPr>
          <w:ilvl w:val="0"/>
          <w:numId w:val="22"/>
        </w:numPr>
        <w:spacing w:after="0" w:line="240" w:lineRule="auto"/>
        <w:jc w:val="both"/>
        <w:rPr>
          <w:rFonts w:ascii="Arial" w:eastAsia="Times New Roman" w:hAnsi="Arial" w:cs="Arial"/>
          <w:b/>
          <w:sz w:val="24"/>
          <w:szCs w:val="24"/>
          <w:lang w:eastAsia="es-CO"/>
        </w:rPr>
      </w:pPr>
      <w:r>
        <w:rPr>
          <w:rFonts w:ascii="Arial" w:eastAsia="Times New Roman" w:hAnsi="Arial" w:cs="Arial"/>
          <w:sz w:val="24"/>
          <w:szCs w:val="24"/>
          <w:lang w:eastAsia="es-CO"/>
        </w:rPr>
        <w:t>Revisión, por periodo, de los procesos evaluativos y aplicación de encuestas a estudiantes para verificar su cumplimiento dentro del aula</w:t>
      </w:r>
    </w:p>
    <w:p w:rsidR="00C52076" w:rsidRDefault="00C52076" w:rsidP="003C501F">
      <w:pPr>
        <w:pStyle w:val="Prrafodelista"/>
        <w:numPr>
          <w:ilvl w:val="0"/>
          <w:numId w:val="22"/>
        </w:numPr>
        <w:spacing w:after="0" w:line="240" w:lineRule="auto"/>
        <w:jc w:val="both"/>
        <w:rPr>
          <w:rFonts w:ascii="Arial" w:eastAsia="Times New Roman" w:hAnsi="Arial" w:cs="Arial"/>
          <w:sz w:val="24"/>
          <w:szCs w:val="24"/>
          <w:lang w:eastAsia="es-CO"/>
        </w:rPr>
      </w:pPr>
      <w:r w:rsidRPr="00C52076">
        <w:rPr>
          <w:rFonts w:ascii="Arial" w:eastAsia="Times New Roman" w:hAnsi="Arial" w:cs="Arial"/>
          <w:sz w:val="24"/>
          <w:szCs w:val="24"/>
          <w:lang w:eastAsia="es-CO"/>
        </w:rPr>
        <w:t xml:space="preserve">Entrega </w:t>
      </w:r>
      <w:r>
        <w:rPr>
          <w:rFonts w:ascii="Arial" w:eastAsia="Times New Roman" w:hAnsi="Arial" w:cs="Arial"/>
          <w:sz w:val="24"/>
          <w:szCs w:val="24"/>
          <w:lang w:eastAsia="es-CO"/>
        </w:rPr>
        <w:t>a padres de familia de boletines informat</w:t>
      </w:r>
      <w:r w:rsidR="00C57069">
        <w:rPr>
          <w:rFonts w:ascii="Arial" w:eastAsia="Times New Roman" w:hAnsi="Arial" w:cs="Arial"/>
          <w:sz w:val="24"/>
          <w:szCs w:val="24"/>
          <w:lang w:eastAsia="es-CO"/>
        </w:rPr>
        <w:t>ivos con aspectos relevantes del Acuerdo de Evaluación institucional de los estudiantes</w:t>
      </w:r>
      <w:r w:rsidR="00965D94">
        <w:rPr>
          <w:rFonts w:ascii="Arial" w:eastAsia="Times New Roman" w:hAnsi="Arial" w:cs="Arial"/>
          <w:sz w:val="24"/>
          <w:szCs w:val="24"/>
          <w:lang w:eastAsia="es-CO"/>
        </w:rPr>
        <w:t xml:space="preserve"> y su socialización en la reunión con los directores de grupo</w:t>
      </w:r>
      <w:r w:rsidR="00C57069">
        <w:rPr>
          <w:rFonts w:ascii="Arial" w:eastAsia="Times New Roman" w:hAnsi="Arial" w:cs="Arial"/>
          <w:sz w:val="24"/>
          <w:szCs w:val="24"/>
          <w:lang w:eastAsia="es-CO"/>
        </w:rPr>
        <w:t>. Uno al iniciar el año escolar y al finalizar cada periodo académico.</w:t>
      </w:r>
      <w:r w:rsidR="00965D94">
        <w:rPr>
          <w:rFonts w:ascii="Arial" w:eastAsia="Times New Roman" w:hAnsi="Arial" w:cs="Arial"/>
          <w:sz w:val="24"/>
          <w:szCs w:val="24"/>
          <w:lang w:eastAsia="es-CO"/>
        </w:rPr>
        <w:t xml:space="preserve"> Igualmente, se ubicaron en carteleras informativas</w:t>
      </w:r>
    </w:p>
    <w:p w:rsidR="00C57069" w:rsidRDefault="00725FC7"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La Comisión de Evaluación y Promoción sesionó en 6 ocasiones, al iniciar el año escolar para resocializar el acuerdo de evaluación, al finalizar el primer periodo, al finalizar el segundo periodo, al finalizar el tercer periodo, en el mes de octubre (para plan de acción con estudiantes que peligraban con perder el año), en el mes de Noviembre (para informe de plan de rescate y mejoramiento en el rendimiento académico con los días de recuperación de Octubre) y al iniciar el mes de diciembre para determinar la promoción de estudiantes.</w:t>
      </w:r>
    </w:p>
    <w:p w:rsidR="00F252D0" w:rsidRDefault="00766C29"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 xml:space="preserve">A inicios del </w:t>
      </w:r>
      <w:r w:rsidR="00F4765E">
        <w:rPr>
          <w:rFonts w:ascii="Arial" w:eastAsia="Times New Roman" w:hAnsi="Arial" w:cs="Arial"/>
          <w:sz w:val="24"/>
          <w:szCs w:val="24"/>
          <w:lang w:eastAsia="es-CO"/>
        </w:rPr>
        <w:t xml:space="preserve">mes de </w:t>
      </w:r>
      <w:r>
        <w:rPr>
          <w:rFonts w:ascii="Arial" w:eastAsia="Times New Roman" w:hAnsi="Arial" w:cs="Arial"/>
          <w:sz w:val="24"/>
          <w:szCs w:val="24"/>
          <w:lang w:eastAsia="es-CO"/>
        </w:rPr>
        <w:t>Noviem</w:t>
      </w:r>
      <w:r w:rsidR="00F4765E">
        <w:rPr>
          <w:rFonts w:ascii="Arial" w:eastAsia="Times New Roman" w:hAnsi="Arial" w:cs="Arial"/>
          <w:sz w:val="24"/>
          <w:szCs w:val="24"/>
          <w:lang w:eastAsia="es-CO"/>
        </w:rPr>
        <w:t xml:space="preserve">bre se destinaron 3 días de actividades de nivelación, y con antelación se citaron a los padres de familia </w:t>
      </w:r>
      <w:r>
        <w:rPr>
          <w:rFonts w:ascii="Arial" w:eastAsia="Times New Roman" w:hAnsi="Arial" w:cs="Arial"/>
          <w:sz w:val="24"/>
          <w:szCs w:val="24"/>
          <w:lang w:eastAsia="es-CO"/>
        </w:rPr>
        <w:t xml:space="preserve">y </w:t>
      </w:r>
      <w:r w:rsidR="00F4765E">
        <w:rPr>
          <w:rFonts w:ascii="Arial" w:eastAsia="Times New Roman" w:hAnsi="Arial" w:cs="Arial"/>
          <w:sz w:val="24"/>
          <w:szCs w:val="24"/>
          <w:lang w:eastAsia="es-CO"/>
        </w:rPr>
        <w:t xml:space="preserve">estudiantes </w:t>
      </w:r>
      <w:r>
        <w:rPr>
          <w:rFonts w:ascii="Arial" w:eastAsia="Times New Roman" w:hAnsi="Arial" w:cs="Arial"/>
          <w:sz w:val="24"/>
          <w:szCs w:val="24"/>
          <w:lang w:eastAsia="es-CO"/>
        </w:rPr>
        <w:t>que tenían peligro de pérdida de asignatura o año. Se firmó un convenio de nivelación con padres y estudiantes con el fin de obligarlos a prepararse y presentarse a dichas actividades y los padres a efectuar seguimiento al cumplimiento de las condiciones.</w:t>
      </w:r>
    </w:p>
    <w:p w:rsidR="00766C29" w:rsidRDefault="00766C29"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Para inicios de Octubre existía la probabilidad de Pérdida del año escolar para 6</w:t>
      </w:r>
      <w:r w:rsidR="009D16AE">
        <w:rPr>
          <w:rFonts w:ascii="Arial" w:eastAsia="Times New Roman" w:hAnsi="Arial" w:cs="Arial"/>
          <w:sz w:val="24"/>
          <w:szCs w:val="24"/>
          <w:lang w:eastAsia="es-CO"/>
        </w:rPr>
        <w:t>4</w:t>
      </w:r>
      <w:r>
        <w:rPr>
          <w:rFonts w:ascii="Arial" w:eastAsia="Times New Roman" w:hAnsi="Arial" w:cs="Arial"/>
          <w:sz w:val="24"/>
          <w:szCs w:val="24"/>
          <w:lang w:eastAsia="es-CO"/>
        </w:rPr>
        <w:t xml:space="preserve">% de los estudiantes y con la </w:t>
      </w:r>
      <w:r w:rsidR="005E0CFB">
        <w:rPr>
          <w:rFonts w:ascii="Arial" w:eastAsia="Times New Roman" w:hAnsi="Arial" w:cs="Arial"/>
          <w:sz w:val="24"/>
          <w:szCs w:val="24"/>
          <w:lang w:eastAsia="es-CO"/>
        </w:rPr>
        <w:t>nivelación se logró que bajar al 20% (109 estudiantes de 539 que finalizaron el año escolar).</w:t>
      </w:r>
      <w:r w:rsidR="009D16AE">
        <w:rPr>
          <w:rFonts w:ascii="Arial" w:eastAsia="Times New Roman" w:hAnsi="Arial" w:cs="Arial"/>
          <w:sz w:val="24"/>
          <w:szCs w:val="24"/>
          <w:lang w:eastAsia="es-CO"/>
        </w:rPr>
        <w:t xml:space="preserve"> En este porcentaje de no promoción están i</w:t>
      </w:r>
      <w:r w:rsidR="009D16AE" w:rsidRPr="009D16AE">
        <w:rPr>
          <w:rFonts w:ascii="Arial" w:eastAsia="Times New Roman" w:hAnsi="Arial" w:cs="Arial"/>
          <w:sz w:val="24"/>
          <w:szCs w:val="24"/>
          <w:lang w:eastAsia="es-CO"/>
        </w:rPr>
        <w:t>nclu</w:t>
      </w:r>
      <w:r w:rsidR="009D16AE">
        <w:rPr>
          <w:rFonts w:ascii="Arial" w:eastAsia="Times New Roman" w:hAnsi="Arial" w:cs="Arial"/>
          <w:sz w:val="24"/>
          <w:szCs w:val="24"/>
          <w:lang w:eastAsia="es-CO"/>
        </w:rPr>
        <w:t xml:space="preserve">idos </w:t>
      </w:r>
      <w:r w:rsidR="009D16AE" w:rsidRPr="009D16AE">
        <w:rPr>
          <w:rFonts w:ascii="Arial" w:eastAsia="Times New Roman" w:hAnsi="Arial" w:cs="Arial"/>
          <w:sz w:val="24"/>
          <w:szCs w:val="24"/>
          <w:lang w:eastAsia="es-CO"/>
        </w:rPr>
        <w:t xml:space="preserve">22 </w:t>
      </w:r>
      <w:r w:rsidR="009D16AE">
        <w:rPr>
          <w:rFonts w:ascii="Arial" w:eastAsia="Times New Roman" w:hAnsi="Arial" w:cs="Arial"/>
          <w:sz w:val="24"/>
          <w:szCs w:val="24"/>
          <w:lang w:eastAsia="es-CO"/>
        </w:rPr>
        <w:t xml:space="preserve">estudiantes que se encontraban </w:t>
      </w:r>
      <w:r w:rsidR="009D16AE" w:rsidRPr="009D16AE">
        <w:rPr>
          <w:rFonts w:ascii="Arial" w:eastAsia="Times New Roman" w:hAnsi="Arial" w:cs="Arial"/>
          <w:sz w:val="24"/>
          <w:szCs w:val="24"/>
          <w:lang w:eastAsia="es-CO"/>
        </w:rPr>
        <w:t>en proceso de nivelación por parte de Orientación Escolar por problemas de aprendizaje/discapacidad</w:t>
      </w:r>
      <w:r w:rsidR="005A5BC0">
        <w:rPr>
          <w:rFonts w:ascii="Arial" w:eastAsia="Times New Roman" w:hAnsi="Arial" w:cs="Arial"/>
          <w:sz w:val="24"/>
          <w:szCs w:val="24"/>
          <w:lang w:eastAsia="es-CO"/>
        </w:rPr>
        <w:t>.</w:t>
      </w:r>
    </w:p>
    <w:p w:rsidR="005E0CFB" w:rsidRDefault="005E0CFB"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Se efectuaron notificaciones por problemas de inasistencia de los estudiantes y se firmaron convenios con padres de familia y estudiante para lograr bajar los promedios de inasistencia de estudiantes a la Institución en cada uno de los periodos académicos.</w:t>
      </w:r>
    </w:p>
    <w:p w:rsidR="005E0CFB" w:rsidRDefault="00137239"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Al finalizar el primer periodo del 2010, fueron promovidos al grado siguiente un total de trece (13) estudiantes. Con respaldo de resolución del Consejo Directivo y el aval de la Comisión de Evaluación y Promoción</w:t>
      </w:r>
      <w:r w:rsidR="00C64554">
        <w:rPr>
          <w:rFonts w:ascii="Arial" w:eastAsia="Times New Roman" w:hAnsi="Arial" w:cs="Arial"/>
          <w:sz w:val="24"/>
          <w:szCs w:val="24"/>
          <w:lang w:eastAsia="es-CO"/>
        </w:rPr>
        <w:t xml:space="preserve"> (Estudiantes </w:t>
      </w:r>
      <w:r w:rsidR="00C64554" w:rsidRPr="00C64554">
        <w:rPr>
          <w:rFonts w:ascii="Arial" w:eastAsia="Times New Roman" w:hAnsi="Arial" w:cs="Arial"/>
          <w:sz w:val="24"/>
          <w:szCs w:val="24"/>
          <w:lang w:eastAsia="es-CO"/>
        </w:rPr>
        <w:t xml:space="preserve">con condición de </w:t>
      </w:r>
      <w:proofErr w:type="spellStart"/>
      <w:r w:rsidR="00C64554" w:rsidRPr="00C64554">
        <w:rPr>
          <w:rFonts w:ascii="Arial" w:eastAsia="Times New Roman" w:hAnsi="Arial" w:cs="Arial"/>
          <w:sz w:val="24"/>
          <w:szCs w:val="24"/>
          <w:lang w:eastAsia="es-CO"/>
        </w:rPr>
        <w:t>extraedad</w:t>
      </w:r>
      <w:proofErr w:type="spellEnd"/>
      <w:r w:rsidR="00C64554" w:rsidRPr="00C64554">
        <w:rPr>
          <w:rFonts w:ascii="Arial" w:eastAsia="Times New Roman" w:hAnsi="Arial" w:cs="Arial"/>
          <w:sz w:val="24"/>
          <w:szCs w:val="24"/>
          <w:lang w:eastAsia="es-CO"/>
        </w:rPr>
        <w:t xml:space="preserve">, </w:t>
      </w:r>
      <w:proofErr w:type="spellStart"/>
      <w:r w:rsidR="00C64554" w:rsidRPr="00C64554">
        <w:rPr>
          <w:rFonts w:ascii="Arial" w:eastAsia="Times New Roman" w:hAnsi="Arial" w:cs="Arial"/>
          <w:sz w:val="24"/>
          <w:szCs w:val="24"/>
          <w:lang w:eastAsia="es-CO"/>
        </w:rPr>
        <w:t>repitencia</w:t>
      </w:r>
      <w:proofErr w:type="spellEnd"/>
      <w:r w:rsidR="00C64554" w:rsidRPr="00C64554">
        <w:rPr>
          <w:rFonts w:ascii="Arial" w:eastAsia="Times New Roman" w:hAnsi="Arial" w:cs="Arial"/>
          <w:sz w:val="24"/>
          <w:szCs w:val="24"/>
          <w:lang w:eastAsia="es-CO"/>
        </w:rPr>
        <w:t xml:space="preserve"> </w:t>
      </w:r>
      <w:r w:rsidR="00C64554">
        <w:rPr>
          <w:rFonts w:ascii="Arial" w:eastAsia="Times New Roman" w:hAnsi="Arial" w:cs="Arial"/>
          <w:sz w:val="24"/>
          <w:szCs w:val="24"/>
          <w:lang w:eastAsia="es-CO"/>
        </w:rPr>
        <w:t>o</w:t>
      </w:r>
      <w:r w:rsidR="00C64554" w:rsidRPr="00C64554">
        <w:rPr>
          <w:rFonts w:ascii="Arial" w:eastAsia="Times New Roman" w:hAnsi="Arial" w:cs="Arial"/>
          <w:sz w:val="24"/>
          <w:szCs w:val="24"/>
          <w:lang w:eastAsia="es-CO"/>
        </w:rPr>
        <w:t xml:space="preserve"> capacidades excepcionales</w:t>
      </w:r>
      <w:r w:rsidR="00C64554">
        <w:rPr>
          <w:rFonts w:ascii="Arial" w:eastAsia="Times New Roman" w:hAnsi="Arial" w:cs="Arial"/>
          <w:sz w:val="24"/>
          <w:szCs w:val="24"/>
          <w:lang w:eastAsia="es-CO"/>
        </w:rPr>
        <w:t>).</w:t>
      </w:r>
    </w:p>
    <w:p w:rsidR="00137239" w:rsidRDefault="006373E7"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Al finalizar cada periodo académico, se destinó una semana para realizar actividades de refuerzo para estudiantes con desempeños bajos en el periodo respectivo. Por lo cual, se efectuaron cuatro (4) en todo el año, sin contar con la nivelación del mes de Noviembre.</w:t>
      </w:r>
    </w:p>
    <w:p w:rsidR="006373E7" w:rsidRDefault="006373E7"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lastRenderedPageBreak/>
        <w:t>Se consignaron en cartelera, los aspectos a tener en cuenta el estudiante para su valoración de autoevaluación, la cual se hizo al finalizar cada uno de los periodos académicos.</w:t>
      </w:r>
    </w:p>
    <w:p w:rsidR="006373E7" w:rsidRDefault="006373E7"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Se hizo énfasis en la necesidad de dejar trabajos, talleres y tareas para la casa en forma constante, con el fin de afianzar los hábitos de estudio.</w:t>
      </w:r>
    </w:p>
    <w:p w:rsidR="006373E7" w:rsidRDefault="006373E7"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 xml:space="preserve">Se efectuó simulacro para pruebas ICFES, para los grados 11 y los CLEI V y VI. </w:t>
      </w:r>
    </w:p>
    <w:p w:rsidR="006373E7" w:rsidRDefault="006373E7"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 xml:space="preserve">Se realizaron seminarios, de cada una de las áreas de evaluación del ICFES, durante una semana con la colaboración de los diferentes docentes y con un horario preestablecido. Los demás grupos fueron asignados a los docentes que no estuvieran a cargo de </w:t>
      </w:r>
      <w:r w:rsidR="00754697">
        <w:rPr>
          <w:rFonts w:ascii="Arial" w:eastAsia="Times New Roman" w:hAnsi="Arial" w:cs="Arial"/>
          <w:sz w:val="24"/>
          <w:szCs w:val="24"/>
          <w:lang w:eastAsia="es-CO"/>
        </w:rPr>
        <w:t>seminarios.</w:t>
      </w:r>
    </w:p>
    <w:p w:rsidR="00754697" w:rsidRDefault="005A5BC0"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Al finalizar el año escolar, se efectuaron reuniones de docentes para establecer de manera conjunta los estudiantes que iban a ser remitidos a la Comisión para efectos de no promoción. Se logró, que entre los docentes se interiorizaran las condiciones de pérdida de año para estudiantes con problemas de aprendizaje (desempeños mínimos).</w:t>
      </w:r>
    </w:p>
    <w:p w:rsidR="005A5BC0" w:rsidRDefault="00800407" w:rsidP="003C501F">
      <w:pPr>
        <w:pStyle w:val="Prrafodelista"/>
        <w:numPr>
          <w:ilvl w:val="0"/>
          <w:numId w:val="22"/>
        </w:numPr>
        <w:spacing w:after="0" w:line="240" w:lineRule="auto"/>
        <w:jc w:val="both"/>
        <w:rPr>
          <w:rFonts w:ascii="Arial" w:eastAsia="Times New Roman" w:hAnsi="Arial" w:cs="Arial"/>
          <w:sz w:val="24"/>
          <w:szCs w:val="24"/>
          <w:lang w:eastAsia="es-CO"/>
        </w:rPr>
      </w:pPr>
      <w:r>
        <w:rPr>
          <w:rFonts w:ascii="Arial" w:eastAsia="Times New Roman" w:hAnsi="Arial" w:cs="Arial"/>
          <w:sz w:val="24"/>
          <w:szCs w:val="24"/>
          <w:lang w:eastAsia="es-CO"/>
        </w:rPr>
        <w:t xml:space="preserve">Las </w:t>
      </w:r>
      <w:r w:rsidRPr="00800407">
        <w:rPr>
          <w:rFonts w:ascii="Arial" w:eastAsia="Times New Roman" w:hAnsi="Arial" w:cs="Arial"/>
          <w:sz w:val="24"/>
          <w:szCs w:val="24"/>
          <w:lang w:eastAsia="es-CO"/>
        </w:rPr>
        <w:t>Recuperaciones de asignaturas pendientes años anteriores, se efectuaron durante el primer periodo académico.</w:t>
      </w:r>
    </w:p>
    <w:p w:rsidR="00800407" w:rsidRDefault="00800407" w:rsidP="003C501F">
      <w:pPr>
        <w:pStyle w:val="Prrafodelista"/>
        <w:numPr>
          <w:ilvl w:val="0"/>
          <w:numId w:val="22"/>
        </w:numPr>
        <w:spacing w:after="0" w:line="240" w:lineRule="auto"/>
        <w:jc w:val="both"/>
        <w:rPr>
          <w:rFonts w:ascii="Arial" w:eastAsia="Times New Roman" w:hAnsi="Arial" w:cs="Arial"/>
          <w:sz w:val="24"/>
          <w:szCs w:val="24"/>
          <w:lang w:eastAsia="es-CO"/>
        </w:rPr>
      </w:pPr>
      <w:r w:rsidRPr="00800407">
        <w:rPr>
          <w:rFonts w:ascii="Arial" w:eastAsia="Times New Roman" w:hAnsi="Arial" w:cs="Arial"/>
          <w:sz w:val="24"/>
          <w:szCs w:val="24"/>
          <w:lang w:eastAsia="es-CO"/>
        </w:rPr>
        <w:t>Adaptaciones para 69 estudiantes, según informe de Orientación escolar dado en reuniones de cada una de las áreas y en las reuniones de la Comisión de evaluación y promoción.</w:t>
      </w:r>
    </w:p>
    <w:p w:rsidR="00800407" w:rsidRPr="00683425" w:rsidRDefault="00800407" w:rsidP="00683425">
      <w:pPr>
        <w:pStyle w:val="Prrafodelista"/>
        <w:numPr>
          <w:ilvl w:val="0"/>
          <w:numId w:val="22"/>
        </w:numPr>
        <w:spacing w:after="0" w:line="240" w:lineRule="auto"/>
        <w:jc w:val="both"/>
        <w:rPr>
          <w:rFonts w:ascii="Arial" w:eastAsia="Times New Roman" w:hAnsi="Arial" w:cs="Arial"/>
          <w:sz w:val="24"/>
          <w:szCs w:val="24"/>
          <w:lang w:eastAsia="es-CO"/>
        </w:rPr>
      </w:pPr>
      <w:r w:rsidRPr="00800407">
        <w:rPr>
          <w:rFonts w:ascii="Arial" w:eastAsia="Times New Roman" w:hAnsi="Arial" w:cs="Arial"/>
          <w:sz w:val="24"/>
          <w:szCs w:val="24"/>
          <w:lang w:eastAsia="es-CO"/>
        </w:rPr>
        <w:t xml:space="preserve">Se realizaron pruebas tipo </w:t>
      </w:r>
      <w:proofErr w:type="spellStart"/>
      <w:r w:rsidRPr="00800407">
        <w:rPr>
          <w:rFonts w:ascii="Arial" w:eastAsia="Times New Roman" w:hAnsi="Arial" w:cs="Arial"/>
          <w:sz w:val="24"/>
          <w:szCs w:val="24"/>
          <w:lang w:eastAsia="es-CO"/>
        </w:rPr>
        <w:t>Icfes</w:t>
      </w:r>
      <w:proofErr w:type="spellEnd"/>
      <w:r w:rsidRPr="00800407">
        <w:rPr>
          <w:rFonts w:ascii="Arial" w:eastAsia="Times New Roman" w:hAnsi="Arial" w:cs="Arial"/>
          <w:sz w:val="24"/>
          <w:szCs w:val="24"/>
          <w:lang w:eastAsia="es-CO"/>
        </w:rPr>
        <w:t xml:space="preserve"> en las diferentes asignaturas al finalizar cada periodo académico. </w:t>
      </w:r>
    </w:p>
    <w:sectPr w:rsidR="00800407" w:rsidRPr="00683425" w:rsidSect="002E56ED">
      <w:headerReference w:type="default" r:id="rId8"/>
      <w:pgSz w:w="12240" w:h="15840" w:code="1"/>
      <w:pgMar w:top="1418" w:right="1701" w:bottom="1418" w:left="1701" w:header="709" w:footer="709" w:gutter="0"/>
      <w:pgBorders w:offsetFrom="page">
        <w:top w:val="twistedLines2" w:sz="18" w:space="24" w:color="auto"/>
        <w:left w:val="twistedLines2" w:sz="18" w:space="24" w:color="auto"/>
        <w:bottom w:val="twistedLines2" w:sz="18" w:space="24" w:color="auto"/>
        <w:right w:val="twistedLines2" w:sz="18"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425" w:rsidRDefault="00683425" w:rsidP="00416A3C">
      <w:pPr>
        <w:spacing w:after="0" w:line="240" w:lineRule="auto"/>
      </w:pPr>
      <w:r>
        <w:separator/>
      </w:r>
    </w:p>
  </w:endnote>
  <w:endnote w:type="continuationSeparator" w:id="0">
    <w:p w:rsidR="00683425" w:rsidRDefault="00683425" w:rsidP="00416A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Edwardian Script ITC">
    <w:panose1 w:val="030303020407070D0804"/>
    <w:charset w:val="00"/>
    <w:family w:val="script"/>
    <w:pitch w:val="variable"/>
    <w:sig w:usb0="00000003" w:usb1="00000000" w:usb2="00000000" w:usb3="00000000" w:csb0="00000001" w:csb1="00000000"/>
  </w:font>
  <w:font w:name="Centaur">
    <w:panose1 w:val="02030504050205020304"/>
    <w:charset w:val="00"/>
    <w:family w:val="roman"/>
    <w:pitch w:val="variable"/>
    <w:sig w:usb0="00000003" w:usb1="00000000" w:usb2="00000000" w:usb3="00000000" w:csb0="00000001" w:csb1="00000000"/>
  </w:font>
  <w:font w:name="Blackadder ITC">
    <w:panose1 w:val="04020505051007020D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425" w:rsidRDefault="00683425" w:rsidP="00416A3C">
      <w:pPr>
        <w:spacing w:after="0" w:line="240" w:lineRule="auto"/>
      </w:pPr>
      <w:r>
        <w:separator/>
      </w:r>
    </w:p>
  </w:footnote>
  <w:footnote w:type="continuationSeparator" w:id="0">
    <w:p w:rsidR="00683425" w:rsidRDefault="00683425" w:rsidP="00416A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98" w:type="dxa"/>
      <w:tblInd w:w="-516" w:type="dxa"/>
      <w:tblCellMar>
        <w:left w:w="0" w:type="dxa"/>
        <w:right w:w="0" w:type="dxa"/>
      </w:tblCellMar>
      <w:tblLook w:val="04A0"/>
    </w:tblPr>
    <w:tblGrid>
      <w:gridCol w:w="1910"/>
      <w:gridCol w:w="6422"/>
      <w:gridCol w:w="1566"/>
    </w:tblGrid>
    <w:tr w:rsidR="00683425" w:rsidRPr="005626C3" w:rsidTr="00F4765E">
      <w:trPr>
        <w:trHeight w:val="1382"/>
      </w:trPr>
      <w:tc>
        <w:tcPr>
          <w:tcW w:w="1910" w:type="dxa"/>
          <w:tcBorders>
            <w:top w:val="single" w:sz="12" w:space="0" w:color="008000"/>
            <w:bottom w:val="single" w:sz="12" w:space="0" w:color="008000"/>
          </w:tcBorders>
          <w:tcMar>
            <w:top w:w="0" w:type="dxa"/>
            <w:left w:w="108" w:type="dxa"/>
            <w:bottom w:w="0" w:type="dxa"/>
            <w:right w:w="108" w:type="dxa"/>
          </w:tcMar>
          <w:hideMark/>
        </w:tcPr>
        <w:p w:rsidR="00683425" w:rsidRPr="0014396C" w:rsidRDefault="00683425" w:rsidP="00F4765E">
          <w:pPr>
            <w:pStyle w:val="Ttulo"/>
            <w:rPr>
              <w:color w:val="000000"/>
              <w:kern w:val="28"/>
            </w:rPr>
          </w:pPr>
          <w:r>
            <w:rPr>
              <w:rFonts w:ascii="Times New Roman" w:hAnsi="Times New Roman"/>
              <w:b w:val="0"/>
              <w:bCs w:val="0"/>
              <w:noProof/>
              <w:color w:val="000000"/>
              <w:sz w:val="24"/>
              <w:lang w:eastAsia="es-CO"/>
            </w:rPr>
            <w:drawing>
              <wp:anchor distT="0" distB="0" distL="114300" distR="114300" simplePos="0" relativeHeight="251659264" behindDoc="1" locked="0" layoutInCell="1" allowOverlap="1">
                <wp:simplePos x="0" y="0"/>
                <wp:positionH relativeFrom="column">
                  <wp:posOffset>229870</wp:posOffset>
                </wp:positionH>
                <wp:positionV relativeFrom="paragraph">
                  <wp:posOffset>34925</wp:posOffset>
                </wp:positionV>
                <wp:extent cx="586740" cy="594995"/>
                <wp:effectExtent l="19050" t="0" r="3810" b="0"/>
                <wp:wrapNone/>
                <wp:docPr id="2" name="Imagen 2" descr="ESCU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CUDO"/>
                        <pic:cNvPicPr>
                          <a:picLocks noChangeAspect="1" noChangeArrowheads="1"/>
                        </pic:cNvPicPr>
                      </pic:nvPicPr>
                      <pic:blipFill>
                        <a:blip r:embed="rId1">
                          <a:grayscl/>
                        </a:blip>
                        <a:srcRect/>
                        <a:stretch>
                          <a:fillRect/>
                        </a:stretch>
                      </pic:blipFill>
                      <pic:spPr bwMode="auto">
                        <a:xfrm>
                          <a:off x="0" y="0"/>
                          <a:ext cx="586740" cy="594995"/>
                        </a:xfrm>
                        <a:prstGeom prst="rect">
                          <a:avLst/>
                        </a:prstGeom>
                        <a:noFill/>
                        <a:ln w="9525">
                          <a:noFill/>
                          <a:miter lim="800000"/>
                          <a:headEnd/>
                          <a:tailEnd/>
                        </a:ln>
                      </pic:spPr>
                    </pic:pic>
                  </a:graphicData>
                </a:graphic>
              </wp:anchor>
            </w:drawing>
          </w:r>
          <w:r w:rsidRPr="0014396C">
            <w:rPr>
              <w:color w:val="000000"/>
            </w:rPr>
            <w:t> </w:t>
          </w:r>
        </w:p>
      </w:tc>
      <w:tc>
        <w:tcPr>
          <w:tcW w:w="6422" w:type="dxa"/>
          <w:tcBorders>
            <w:top w:val="single" w:sz="12" w:space="0" w:color="008000"/>
            <w:bottom w:val="single" w:sz="12" w:space="0" w:color="008000"/>
          </w:tcBorders>
          <w:tcMar>
            <w:top w:w="0" w:type="dxa"/>
            <w:left w:w="108" w:type="dxa"/>
            <w:bottom w:w="0" w:type="dxa"/>
            <w:right w:w="108" w:type="dxa"/>
          </w:tcMar>
          <w:hideMark/>
        </w:tcPr>
        <w:p w:rsidR="00683425" w:rsidRPr="00922659" w:rsidRDefault="00683425" w:rsidP="00F4765E">
          <w:pPr>
            <w:pStyle w:val="Ttulo"/>
            <w:rPr>
              <w:rFonts w:ascii="Edwardian Script ITC" w:hAnsi="Edwardian Script ITC"/>
              <w:color w:val="000000"/>
              <w:kern w:val="28"/>
              <w:sz w:val="44"/>
              <w:szCs w:val="44"/>
            </w:rPr>
          </w:pPr>
          <w:r w:rsidRPr="00922659">
            <w:rPr>
              <w:rFonts w:ascii="Edwardian Script ITC" w:hAnsi="Edwardian Script ITC"/>
              <w:color w:val="000000"/>
              <w:sz w:val="44"/>
              <w:szCs w:val="44"/>
            </w:rPr>
            <w:t>Institución Educativa “Alfredo García”</w:t>
          </w:r>
        </w:p>
        <w:p w:rsidR="00683425" w:rsidRPr="00922659" w:rsidRDefault="00683425" w:rsidP="00F4765E">
          <w:pPr>
            <w:pStyle w:val="Ttulo"/>
            <w:rPr>
              <w:b w:val="0"/>
              <w:color w:val="000000"/>
            </w:rPr>
          </w:pPr>
          <w:r w:rsidRPr="00922659">
            <w:rPr>
              <w:rFonts w:ascii="Centaur" w:hAnsi="Centaur"/>
              <w:b w:val="0"/>
              <w:color w:val="000000"/>
              <w:sz w:val="16"/>
              <w:szCs w:val="16"/>
            </w:rPr>
            <w:t>APROBADO SEGÚN  RESOLUCIÓN No 5600 DEL 29 DE DICIEMBRE DE 2008</w:t>
          </w:r>
        </w:p>
        <w:p w:rsidR="00683425" w:rsidRPr="00922659" w:rsidRDefault="00683425" w:rsidP="00F4765E">
          <w:pPr>
            <w:pStyle w:val="Ttulo"/>
            <w:rPr>
              <w:b w:val="0"/>
              <w:color w:val="000000"/>
            </w:rPr>
          </w:pPr>
          <w:r w:rsidRPr="00922659">
            <w:rPr>
              <w:rFonts w:ascii="Centaur" w:hAnsi="Centaur"/>
              <w:b w:val="0"/>
              <w:color w:val="000000"/>
              <w:sz w:val="16"/>
              <w:szCs w:val="16"/>
              <w:lang w:val="pt-BR"/>
            </w:rPr>
            <w:t>DANE 166001003980.  NIT 800188462-9</w:t>
          </w:r>
        </w:p>
        <w:p w:rsidR="00683425" w:rsidRPr="0014396C" w:rsidRDefault="00683425" w:rsidP="00F4765E">
          <w:pPr>
            <w:pStyle w:val="Ttulo"/>
            <w:rPr>
              <w:color w:val="000000"/>
            </w:rPr>
          </w:pPr>
          <w:r w:rsidRPr="00922659">
            <w:rPr>
              <w:rFonts w:ascii="Centaur" w:hAnsi="Centaur"/>
              <w:b w:val="0"/>
              <w:color w:val="000000"/>
              <w:sz w:val="16"/>
              <w:szCs w:val="16"/>
              <w:lang w:val="pt-BR"/>
            </w:rPr>
            <w:t>Carrera 2ª N° 35</w:t>
          </w:r>
          <w:r w:rsidRPr="00922659">
            <w:rPr>
              <w:b w:val="0"/>
              <w:color w:val="000000"/>
              <w:sz w:val="11"/>
              <w:szCs w:val="11"/>
              <w:vertAlign w:val="superscript"/>
              <w:lang w:val="pt-BR"/>
            </w:rPr>
            <w:t>a</w:t>
          </w:r>
          <w:r w:rsidRPr="00922659">
            <w:rPr>
              <w:rFonts w:ascii="Centaur" w:hAnsi="Centaur"/>
              <w:b w:val="0"/>
              <w:color w:val="000000"/>
              <w:sz w:val="16"/>
              <w:szCs w:val="16"/>
              <w:lang w:val="pt-BR"/>
            </w:rPr>
            <w:t xml:space="preserve"> - 36</w:t>
          </w:r>
          <w:proofErr w:type="gramStart"/>
          <w:r w:rsidRPr="00922659">
            <w:rPr>
              <w:rFonts w:ascii="Centaur" w:hAnsi="Centaur"/>
              <w:b w:val="0"/>
              <w:color w:val="000000"/>
              <w:sz w:val="16"/>
              <w:szCs w:val="16"/>
              <w:lang w:val="pt-BR"/>
            </w:rPr>
            <w:t xml:space="preserve">  </w:t>
          </w:r>
          <w:proofErr w:type="gramEnd"/>
          <w:r w:rsidRPr="00922659">
            <w:rPr>
              <w:rFonts w:ascii="Centaur" w:hAnsi="Centaur"/>
              <w:b w:val="0"/>
              <w:color w:val="000000"/>
              <w:sz w:val="16"/>
              <w:szCs w:val="16"/>
              <w:lang w:val="pt-BR"/>
            </w:rPr>
            <w:t>PEREIRA (RISARALDA).  TELEFONO:</w:t>
          </w:r>
          <w:proofErr w:type="gramStart"/>
          <w:r w:rsidRPr="00922659">
            <w:rPr>
              <w:rFonts w:ascii="Centaur" w:hAnsi="Centaur"/>
              <w:b w:val="0"/>
              <w:color w:val="000000"/>
              <w:sz w:val="16"/>
              <w:szCs w:val="16"/>
              <w:lang w:val="pt-BR"/>
            </w:rPr>
            <w:t xml:space="preserve">   </w:t>
          </w:r>
          <w:proofErr w:type="gramEnd"/>
          <w:r w:rsidRPr="00922659">
            <w:rPr>
              <w:rFonts w:ascii="Centaur" w:hAnsi="Centaur"/>
              <w:b w:val="0"/>
              <w:color w:val="000000"/>
              <w:sz w:val="16"/>
              <w:szCs w:val="16"/>
              <w:lang w:val="pt-BR"/>
            </w:rPr>
            <w:t>33361450 - FAX: 3292808</w:t>
          </w:r>
        </w:p>
        <w:p w:rsidR="00683425" w:rsidRPr="00922659" w:rsidRDefault="00683425" w:rsidP="00F4765E">
          <w:pPr>
            <w:widowControl w:val="0"/>
            <w:spacing w:line="264" w:lineRule="auto"/>
            <w:jc w:val="center"/>
            <w:rPr>
              <w:rFonts w:ascii="Blackadder ITC" w:hAnsi="Blackadder ITC"/>
              <w:i/>
              <w:color w:val="000000"/>
              <w:kern w:val="28"/>
              <w:sz w:val="24"/>
              <w:szCs w:val="24"/>
            </w:rPr>
          </w:pPr>
          <w:r w:rsidRPr="00922659">
            <w:rPr>
              <w:rFonts w:ascii="Blackadder ITC" w:hAnsi="Blackadder ITC"/>
              <w:b/>
              <w:bCs/>
              <w:i/>
              <w:color w:val="000000"/>
              <w:sz w:val="24"/>
              <w:szCs w:val="24"/>
            </w:rPr>
            <w:t>“Democracia, Conocimiento y Calidad: El Camino a la Excelencia”</w:t>
          </w:r>
        </w:p>
      </w:tc>
      <w:tc>
        <w:tcPr>
          <w:tcW w:w="1566" w:type="dxa"/>
          <w:tcBorders>
            <w:top w:val="single" w:sz="12" w:space="0" w:color="008000"/>
            <w:bottom w:val="single" w:sz="12" w:space="0" w:color="008000"/>
          </w:tcBorders>
          <w:tcMar>
            <w:top w:w="0" w:type="dxa"/>
            <w:left w:w="108" w:type="dxa"/>
            <w:bottom w:w="0" w:type="dxa"/>
            <w:right w:w="108" w:type="dxa"/>
          </w:tcMar>
          <w:hideMark/>
        </w:tcPr>
        <w:p w:rsidR="00683425" w:rsidRPr="0014396C" w:rsidRDefault="00683425" w:rsidP="00F4765E">
          <w:pPr>
            <w:pStyle w:val="Ttulo"/>
            <w:jc w:val="left"/>
            <w:rPr>
              <w:color w:val="000000"/>
              <w:kern w:val="28"/>
            </w:rPr>
          </w:pPr>
          <w:r>
            <w:rPr>
              <w:noProof/>
              <w:color w:val="000000"/>
              <w:lang w:eastAsia="es-CO"/>
            </w:rPr>
            <w:drawing>
              <wp:inline distT="0" distB="0" distL="0" distR="0">
                <wp:extent cx="838200" cy="666750"/>
                <wp:effectExtent l="19050" t="0" r="0" b="0"/>
                <wp:docPr id="3" name="Objet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to 1"/>
                        <pic:cNvPicPr>
                          <a:picLocks noChangeAspect="1" noChangeArrowheads="1"/>
                        </pic:cNvPicPr>
                      </pic:nvPicPr>
                      <pic:blipFill>
                        <a:blip r:embed="rId2">
                          <a:grayscl/>
                        </a:blip>
                        <a:srcRect l="-153" r="-610" b="-520"/>
                        <a:stretch>
                          <a:fillRect/>
                        </a:stretch>
                      </pic:blipFill>
                      <pic:spPr bwMode="auto">
                        <a:xfrm>
                          <a:off x="0" y="0"/>
                          <a:ext cx="838200" cy="666750"/>
                        </a:xfrm>
                        <a:prstGeom prst="rect">
                          <a:avLst/>
                        </a:prstGeom>
                        <a:noFill/>
                        <a:ln w="9525">
                          <a:noFill/>
                          <a:miter lim="800000"/>
                          <a:headEnd/>
                          <a:tailEnd/>
                        </a:ln>
                      </pic:spPr>
                    </pic:pic>
                  </a:graphicData>
                </a:graphic>
              </wp:inline>
            </w:drawing>
          </w:r>
        </w:p>
      </w:tc>
    </w:tr>
  </w:tbl>
  <w:p w:rsidR="00683425" w:rsidRDefault="0068342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B26C8A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00000002"/>
    <w:multiLevelType w:val="multilevel"/>
    <w:tmpl w:val="00000002"/>
    <w:name w:val="WW8Num22"/>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w:hAnsi="Wingdings"/>
      </w:rPr>
    </w:lvl>
    <w:lvl w:ilvl="2">
      <w:start w:val="1"/>
      <w:numFmt w:val="bullet"/>
      <w:lvlText w:val=""/>
      <w:lvlJc w:val="left"/>
      <w:pPr>
        <w:tabs>
          <w:tab w:val="num" w:pos="1440"/>
        </w:tabs>
        <w:ind w:left="1440" w:hanging="360"/>
      </w:pPr>
      <w:rPr>
        <w:rFonts w:ascii="Wingdings" w:hAnsi="Wingdings"/>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w:hAnsi="Wingdings"/>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w:hAnsi="Wingdings"/>
      </w:rPr>
    </w:lvl>
    <w:lvl w:ilvl="8">
      <w:start w:val="1"/>
      <w:numFmt w:val="bullet"/>
      <w:lvlText w:val=""/>
      <w:lvlJc w:val="left"/>
      <w:pPr>
        <w:tabs>
          <w:tab w:val="num" w:pos="3600"/>
        </w:tabs>
        <w:ind w:left="3600" w:hanging="360"/>
      </w:pPr>
      <w:rPr>
        <w:rFonts w:ascii="Wingdings" w:hAnsi="Wingdings"/>
      </w:rPr>
    </w:lvl>
  </w:abstractNum>
  <w:abstractNum w:abstractNumId="2">
    <w:nsid w:val="00000003"/>
    <w:multiLevelType w:val="multilevel"/>
    <w:tmpl w:val="00000003"/>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EB26C8A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
    <w:nsid w:val="00000006"/>
    <w:multiLevelType w:val="multilevel"/>
    <w:tmpl w:val="EB26C8A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nsid w:val="00000007"/>
    <w:multiLevelType w:val="multilevel"/>
    <w:tmpl w:val="EB26C8A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6">
    <w:nsid w:val="00000009"/>
    <w:multiLevelType w:val="multilevel"/>
    <w:tmpl w:val="00000009"/>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Wingdings 2" w:hAnsi="Wingdings 2"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Wingdings 2" w:hAnsi="Wingdings 2"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Wingdings 2" w:hAnsi="Wingdings 2"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7">
    <w:nsid w:val="0000000A"/>
    <w:multiLevelType w:val="multilevel"/>
    <w:tmpl w:val="0000000A"/>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8">
    <w:nsid w:val="0033607A"/>
    <w:multiLevelType w:val="hybridMultilevel"/>
    <w:tmpl w:val="05D053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0BC66068"/>
    <w:multiLevelType w:val="hybridMultilevel"/>
    <w:tmpl w:val="814472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8622717"/>
    <w:multiLevelType w:val="multilevel"/>
    <w:tmpl w:val="D3BE9D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1D255DE2"/>
    <w:multiLevelType w:val="multilevel"/>
    <w:tmpl w:val="FD1CCC0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238B3A49"/>
    <w:multiLevelType w:val="multilevel"/>
    <w:tmpl w:val="EB26C8A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4352E07"/>
    <w:multiLevelType w:val="hybridMultilevel"/>
    <w:tmpl w:val="D8F8435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nsid w:val="249475AA"/>
    <w:multiLevelType w:val="hybridMultilevel"/>
    <w:tmpl w:val="93F6E0D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2B9E0E01"/>
    <w:multiLevelType w:val="multilevel"/>
    <w:tmpl w:val="EB26C8A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nsid w:val="317B78E1"/>
    <w:multiLevelType w:val="hybridMultilevel"/>
    <w:tmpl w:val="00AC0FD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3487545B"/>
    <w:multiLevelType w:val="hybridMultilevel"/>
    <w:tmpl w:val="F7A63CC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3D9A7D5B"/>
    <w:multiLevelType w:val="multilevel"/>
    <w:tmpl w:val="EB26C8A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9">
    <w:nsid w:val="4A4C0A70"/>
    <w:multiLevelType w:val="hybridMultilevel"/>
    <w:tmpl w:val="4C02766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4D98002B"/>
    <w:multiLevelType w:val="hybridMultilevel"/>
    <w:tmpl w:val="D6C4CC9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4F7A48A2"/>
    <w:multiLevelType w:val="hybridMultilevel"/>
    <w:tmpl w:val="7958CA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1492BB1"/>
    <w:multiLevelType w:val="multilevel"/>
    <w:tmpl w:val="D69CD30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nsid w:val="53E70BBA"/>
    <w:multiLevelType w:val="multilevel"/>
    <w:tmpl w:val="D69CD30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56F4162E"/>
    <w:multiLevelType w:val="multilevel"/>
    <w:tmpl w:val="D1A89D46"/>
    <w:lvl w:ilvl="0">
      <w:start w:val="1"/>
      <w:numFmt w:val="bullet"/>
      <w:lvlText w:val=""/>
      <w:lvlJc w:val="left"/>
      <w:pPr>
        <w:tabs>
          <w:tab w:val="num" w:pos="360"/>
        </w:tabs>
        <w:ind w:left="360" w:hanging="360"/>
      </w:pPr>
      <w:rPr>
        <w:rFonts w:ascii="Symbol" w:hAnsi="Symbol" w:hint="default"/>
        <w:sz w:val="20"/>
      </w:rPr>
    </w:lvl>
    <w:lvl w:ilvl="1">
      <w:start w:val="1"/>
      <w:numFmt w:val="lowerLetter"/>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nsid w:val="59822071"/>
    <w:multiLevelType w:val="multilevel"/>
    <w:tmpl w:val="AC501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B133E60"/>
    <w:multiLevelType w:val="hybridMultilevel"/>
    <w:tmpl w:val="388480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FB6F85"/>
    <w:multiLevelType w:val="multilevel"/>
    <w:tmpl w:val="470E59F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nsid w:val="6B8A56BC"/>
    <w:multiLevelType w:val="hybridMultilevel"/>
    <w:tmpl w:val="B9F449C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nsid w:val="6FF37BA3"/>
    <w:multiLevelType w:val="hybridMultilevel"/>
    <w:tmpl w:val="F20E99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E2E0D18"/>
    <w:multiLevelType w:val="multilevel"/>
    <w:tmpl w:val="EB26C8A4"/>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num w:numId="1">
    <w:abstractNumId w:val="23"/>
  </w:num>
  <w:num w:numId="2">
    <w:abstractNumId w:val="10"/>
  </w:num>
  <w:num w:numId="3">
    <w:abstractNumId w:val="24"/>
  </w:num>
  <w:num w:numId="4">
    <w:abstractNumId w:val="11"/>
  </w:num>
  <w:num w:numId="5">
    <w:abstractNumId w:val="27"/>
  </w:num>
  <w:num w:numId="6">
    <w:abstractNumId w:val="25"/>
  </w:num>
  <w:num w:numId="7">
    <w:abstractNumId w:val="13"/>
  </w:num>
  <w:num w:numId="8">
    <w:abstractNumId w:val="0"/>
  </w:num>
  <w:num w:numId="9">
    <w:abstractNumId w:val="3"/>
  </w:num>
  <w:num w:numId="10">
    <w:abstractNumId w:val="4"/>
  </w:num>
  <w:num w:numId="11">
    <w:abstractNumId w:val="5"/>
  </w:num>
  <w:num w:numId="12">
    <w:abstractNumId w:val="6"/>
  </w:num>
  <w:num w:numId="13">
    <w:abstractNumId w:val="7"/>
  </w:num>
  <w:num w:numId="14">
    <w:abstractNumId w:val="30"/>
  </w:num>
  <w:num w:numId="15">
    <w:abstractNumId w:val="18"/>
  </w:num>
  <w:num w:numId="16">
    <w:abstractNumId w:val="15"/>
  </w:num>
  <w:num w:numId="17">
    <w:abstractNumId w:val="12"/>
  </w:num>
  <w:num w:numId="18">
    <w:abstractNumId w:val="20"/>
  </w:num>
  <w:num w:numId="19">
    <w:abstractNumId w:val="22"/>
  </w:num>
  <w:num w:numId="20">
    <w:abstractNumId w:val="28"/>
  </w:num>
  <w:num w:numId="21">
    <w:abstractNumId w:val="17"/>
  </w:num>
  <w:num w:numId="22">
    <w:abstractNumId w:val="16"/>
  </w:num>
  <w:num w:numId="23">
    <w:abstractNumId w:val="29"/>
  </w:num>
  <w:num w:numId="24">
    <w:abstractNumId w:val="14"/>
  </w:num>
  <w:num w:numId="25">
    <w:abstractNumId w:val="8"/>
  </w:num>
  <w:num w:numId="26">
    <w:abstractNumId w:val="21"/>
  </w:num>
  <w:num w:numId="27">
    <w:abstractNumId w:val="9"/>
  </w:num>
  <w:num w:numId="28">
    <w:abstractNumId w:val="26"/>
  </w:num>
  <w:num w:numId="29">
    <w:abstractNumId w:val="19"/>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hdrShapeDefaults>
    <o:shapedefaults v:ext="edit" spidmax="15361">
      <o:colormenu v:ext="edit" fillcolor="none [3212]"/>
    </o:shapedefaults>
  </w:hdrShapeDefaults>
  <w:footnotePr>
    <w:footnote w:id="-1"/>
    <w:footnote w:id="0"/>
  </w:footnotePr>
  <w:endnotePr>
    <w:endnote w:id="-1"/>
    <w:endnote w:id="0"/>
  </w:endnotePr>
  <w:compat/>
  <w:rsids>
    <w:rsidRoot w:val="00804E48"/>
    <w:rsid w:val="00002115"/>
    <w:rsid w:val="0000272C"/>
    <w:rsid w:val="0000350B"/>
    <w:rsid w:val="00006F58"/>
    <w:rsid w:val="0000715D"/>
    <w:rsid w:val="00011E11"/>
    <w:rsid w:val="0001258C"/>
    <w:rsid w:val="00015212"/>
    <w:rsid w:val="00017180"/>
    <w:rsid w:val="0002486D"/>
    <w:rsid w:val="00036079"/>
    <w:rsid w:val="00037367"/>
    <w:rsid w:val="00042299"/>
    <w:rsid w:val="000506D8"/>
    <w:rsid w:val="00072138"/>
    <w:rsid w:val="00084014"/>
    <w:rsid w:val="00093904"/>
    <w:rsid w:val="00093D1B"/>
    <w:rsid w:val="00095857"/>
    <w:rsid w:val="000A7B16"/>
    <w:rsid w:val="000B0F90"/>
    <w:rsid w:val="000B2657"/>
    <w:rsid w:val="000C69D4"/>
    <w:rsid w:val="000C7410"/>
    <w:rsid w:val="000D3B8F"/>
    <w:rsid w:val="000E3794"/>
    <w:rsid w:val="000F24BB"/>
    <w:rsid w:val="000F3221"/>
    <w:rsid w:val="000F60FA"/>
    <w:rsid w:val="0010278E"/>
    <w:rsid w:val="0011102D"/>
    <w:rsid w:val="00114F30"/>
    <w:rsid w:val="0011729F"/>
    <w:rsid w:val="001174D6"/>
    <w:rsid w:val="00120629"/>
    <w:rsid w:val="00120A98"/>
    <w:rsid w:val="001237EB"/>
    <w:rsid w:val="0012541F"/>
    <w:rsid w:val="00125E14"/>
    <w:rsid w:val="00137239"/>
    <w:rsid w:val="001406AA"/>
    <w:rsid w:val="00151FD6"/>
    <w:rsid w:val="00152668"/>
    <w:rsid w:val="00165303"/>
    <w:rsid w:val="00172DC8"/>
    <w:rsid w:val="00173469"/>
    <w:rsid w:val="00173BB3"/>
    <w:rsid w:val="0018409F"/>
    <w:rsid w:val="0019492D"/>
    <w:rsid w:val="0019737A"/>
    <w:rsid w:val="00197451"/>
    <w:rsid w:val="001A46F1"/>
    <w:rsid w:val="001B48B9"/>
    <w:rsid w:val="001C0A73"/>
    <w:rsid w:val="001C2519"/>
    <w:rsid w:val="001C25F8"/>
    <w:rsid w:val="001D3B1C"/>
    <w:rsid w:val="001E2774"/>
    <w:rsid w:val="001E3680"/>
    <w:rsid w:val="001E5DA3"/>
    <w:rsid w:val="001F11C7"/>
    <w:rsid w:val="001F1BF9"/>
    <w:rsid w:val="00200D64"/>
    <w:rsid w:val="00211613"/>
    <w:rsid w:val="00213D7A"/>
    <w:rsid w:val="00225761"/>
    <w:rsid w:val="0025076F"/>
    <w:rsid w:val="00252006"/>
    <w:rsid w:val="0025650D"/>
    <w:rsid w:val="00262C5C"/>
    <w:rsid w:val="002652F3"/>
    <w:rsid w:val="002732B2"/>
    <w:rsid w:val="00281211"/>
    <w:rsid w:val="0028521E"/>
    <w:rsid w:val="0028636A"/>
    <w:rsid w:val="00293B15"/>
    <w:rsid w:val="00296031"/>
    <w:rsid w:val="002A10C3"/>
    <w:rsid w:val="002A31CD"/>
    <w:rsid w:val="002B24FF"/>
    <w:rsid w:val="002B2801"/>
    <w:rsid w:val="002B2DF6"/>
    <w:rsid w:val="002C1AAE"/>
    <w:rsid w:val="002C3444"/>
    <w:rsid w:val="002C4DD2"/>
    <w:rsid w:val="002D40D3"/>
    <w:rsid w:val="002D4D94"/>
    <w:rsid w:val="002D7A98"/>
    <w:rsid w:val="002E3476"/>
    <w:rsid w:val="002E363B"/>
    <w:rsid w:val="002E3ECB"/>
    <w:rsid w:val="002E56ED"/>
    <w:rsid w:val="002E6574"/>
    <w:rsid w:val="002E6CDF"/>
    <w:rsid w:val="002E7382"/>
    <w:rsid w:val="00323C99"/>
    <w:rsid w:val="0033117B"/>
    <w:rsid w:val="003335B4"/>
    <w:rsid w:val="00333D39"/>
    <w:rsid w:val="00334B28"/>
    <w:rsid w:val="00334CB9"/>
    <w:rsid w:val="003414FF"/>
    <w:rsid w:val="0034205F"/>
    <w:rsid w:val="003539CD"/>
    <w:rsid w:val="003624E8"/>
    <w:rsid w:val="00364B27"/>
    <w:rsid w:val="003657AF"/>
    <w:rsid w:val="003721E4"/>
    <w:rsid w:val="00372EF2"/>
    <w:rsid w:val="00377F58"/>
    <w:rsid w:val="00380FD9"/>
    <w:rsid w:val="003834A8"/>
    <w:rsid w:val="00387ED7"/>
    <w:rsid w:val="00390BD5"/>
    <w:rsid w:val="00390C06"/>
    <w:rsid w:val="00394344"/>
    <w:rsid w:val="00395580"/>
    <w:rsid w:val="003A13A8"/>
    <w:rsid w:val="003A2846"/>
    <w:rsid w:val="003A4077"/>
    <w:rsid w:val="003B269E"/>
    <w:rsid w:val="003B38E5"/>
    <w:rsid w:val="003C2D22"/>
    <w:rsid w:val="003C501F"/>
    <w:rsid w:val="003D1C74"/>
    <w:rsid w:val="003D31C2"/>
    <w:rsid w:val="003E1149"/>
    <w:rsid w:val="003E4C2A"/>
    <w:rsid w:val="003E7A25"/>
    <w:rsid w:val="003F059F"/>
    <w:rsid w:val="003F0632"/>
    <w:rsid w:val="003F0C54"/>
    <w:rsid w:val="004011CF"/>
    <w:rsid w:val="00402306"/>
    <w:rsid w:val="00405F08"/>
    <w:rsid w:val="00416A3C"/>
    <w:rsid w:val="004221B1"/>
    <w:rsid w:val="00422B9A"/>
    <w:rsid w:val="00424B3F"/>
    <w:rsid w:val="004266B7"/>
    <w:rsid w:val="00435F35"/>
    <w:rsid w:val="00437419"/>
    <w:rsid w:val="00441724"/>
    <w:rsid w:val="00442E63"/>
    <w:rsid w:val="00446E68"/>
    <w:rsid w:val="00454449"/>
    <w:rsid w:val="004604B2"/>
    <w:rsid w:val="004606BA"/>
    <w:rsid w:val="004717B7"/>
    <w:rsid w:val="004739AF"/>
    <w:rsid w:val="00477498"/>
    <w:rsid w:val="00480B60"/>
    <w:rsid w:val="0048168E"/>
    <w:rsid w:val="0049041E"/>
    <w:rsid w:val="00494649"/>
    <w:rsid w:val="00496A8E"/>
    <w:rsid w:val="004A3F5C"/>
    <w:rsid w:val="004A48B6"/>
    <w:rsid w:val="004B0196"/>
    <w:rsid w:val="004B0F56"/>
    <w:rsid w:val="004B2E60"/>
    <w:rsid w:val="004D6F8D"/>
    <w:rsid w:val="004E3726"/>
    <w:rsid w:val="004E5FDE"/>
    <w:rsid w:val="004F6553"/>
    <w:rsid w:val="00500416"/>
    <w:rsid w:val="00505A29"/>
    <w:rsid w:val="005156D5"/>
    <w:rsid w:val="00523C3D"/>
    <w:rsid w:val="0053179D"/>
    <w:rsid w:val="0053356D"/>
    <w:rsid w:val="0053370D"/>
    <w:rsid w:val="005412E3"/>
    <w:rsid w:val="005523CC"/>
    <w:rsid w:val="00552D39"/>
    <w:rsid w:val="00557BBF"/>
    <w:rsid w:val="00562F9F"/>
    <w:rsid w:val="005633F3"/>
    <w:rsid w:val="0056380D"/>
    <w:rsid w:val="00566C99"/>
    <w:rsid w:val="00571451"/>
    <w:rsid w:val="005731DF"/>
    <w:rsid w:val="00583121"/>
    <w:rsid w:val="00586D27"/>
    <w:rsid w:val="00593690"/>
    <w:rsid w:val="00594CF2"/>
    <w:rsid w:val="005973EE"/>
    <w:rsid w:val="005A07F6"/>
    <w:rsid w:val="005A4F84"/>
    <w:rsid w:val="005A5BC0"/>
    <w:rsid w:val="005B085A"/>
    <w:rsid w:val="005B18AC"/>
    <w:rsid w:val="005B2302"/>
    <w:rsid w:val="005B7E6A"/>
    <w:rsid w:val="005C248F"/>
    <w:rsid w:val="005D1A09"/>
    <w:rsid w:val="005D76D3"/>
    <w:rsid w:val="005E0CFB"/>
    <w:rsid w:val="005F3227"/>
    <w:rsid w:val="005F37BE"/>
    <w:rsid w:val="005F5B45"/>
    <w:rsid w:val="00600647"/>
    <w:rsid w:val="00601FCF"/>
    <w:rsid w:val="0061169B"/>
    <w:rsid w:val="00616894"/>
    <w:rsid w:val="00622DCE"/>
    <w:rsid w:val="006258E6"/>
    <w:rsid w:val="00625BCA"/>
    <w:rsid w:val="00626857"/>
    <w:rsid w:val="00626988"/>
    <w:rsid w:val="00631988"/>
    <w:rsid w:val="0063367F"/>
    <w:rsid w:val="006373E7"/>
    <w:rsid w:val="00641E46"/>
    <w:rsid w:val="00645735"/>
    <w:rsid w:val="006553D9"/>
    <w:rsid w:val="006560B9"/>
    <w:rsid w:val="00657C13"/>
    <w:rsid w:val="0066265A"/>
    <w:rsid w:val="00665FF6"/>
    <w:rsid w:val="00666527"/>
    <w:rsid w:val="006776EB"/>
    <w:rsid w:val="00683425"/>
    <w:rsid w:val="006842CC"/>
    <w:rsid w:val="006864C1"/>
    <w:rsid w:val="00686B49"/>
    <w:rsid w:val="0069083F"/>
    <w:rsid w:val="00690AFA"/>
    <w:rsid w:val="006940A2"/>
    <w:rsid w:val="006A0B4A"/>
    <w:rsid w:val="006A21D9"/>
    <w:rsid w:val="006A42D6"/>
    <w:rsid w:val="006A50EA"/>
    <w:rsid w:val="006A6949"/>
    <w:rsid w:val="006A700C"/>
    <w:rsid w:val="006B2729"/>
    <w:rsid w:val="006B30C3"/>
    <w:rsid w:val="006C22A7"/>
    <w:rsid w:val="006C23FD"/>
    <w:rsid w:val="006C36D2"/>
    <w:rsid w:val="006C4B48"/>
    <w:rsid w:val="006C6D57"/>
    <w:rsid w:val="006D75C7"/>
    <w:rsid w:val="006E01DE"/>
    <w:rsid w:val="006F66D4"/>
    <w:rsid w:val="00700E1A"/>
    <w:rsid w:val="00722253"/>
    <w:rsid w:val="007242E0"/>
    <w:rsid w:val="0072591C"/>
    <w:rsid w:val="00725FC7"/>
    <w:rsid w:val="007269B4"/>
    <w:rsid w:val="00727D2F"/>
    <w:rsid w:val="00727FE8"/>
    <w:rsid w:val="00732A49"/>
    <w:rsid w:val="00733465"/>
    <w:rsid w:val="00751A20"/>
    <w:rsid w:val="00754697"/>
    <w:rsid w:val="00761314"/>
    <w:rsid w:val="0076352F"/>
    <w:rsid w:val="00766C29"/>
    <w:rsid w:val="0077616C"/>
    <w:rsid w:val="007766CB"/>
    <w:rsid w:val="00776B8B"/>
    <w:rsid w:val="0078001B"/>
    <w:rsid w:val="00782343"/>
    <w:rsid w:val="0078685B"/>
    <w:rsid w:val="00786DB5"/>
    <w:rsid w:val="007872DA"/>
    <w:rsid w:val="0079666C"/>
    <w:rsid w:val="0079688D"/>
    <w:rsid w:val="007B31B6"/>
    <w:rsid w:val="007C5DA5"/>
    <w:rsid w:val="007D211E"/>
    <w:rsid w:val="007D6277"/>
    <w:rsid w:val="007E14A2"/>
    <w:rsid w:val="007F00C1"/>
    <w:rsid w:val="007F1F37"/>
    <w:rsid w:val="007F4D1B"/>
    <w:rsid w:val="00800407"/>
    <w:rsid w:val="00804E48"/>
    <w:rsid w:val="00810AF9"/>
    <w:rsid w:val="008120ED"/>
    <w:rsid w:val="00814146"/>
    <w:rsid w:val="00833F3B"/>
    <w:rsid w:val="00836D23"/>
    <w:rsid w:val="00837125"/>
    <w:rsid w:val="008442DD"/>
    <w:rsid w:val="0084542A"/>
    <w:rsid w:val="00846B84"/>
    <w:rsid w:val="00854C02"/>
    <w:rsid w:val="0086171A"/>
    <w:rsid w:val="00863C29"/>
    <w:rsid w:val="008709E4"/>
    <w:rsid w:val="008771CE"/>
    <w:rsid w:val="00885D00"/>
    <w:rsid w:val="00886A8E"/>
    <w:rsid w:val="008A0369"/>
    <w:rsid w:val="008A0F23"/>
    <w:rsid w:val="008A3584"/>
    <w:rsid w:val="008B1A52"/>
    <w:rsid w:val="008B3546"/>
    <w:rsid w:val="008B3A26"/>
    <w:rsid w:val="008B498E"/>
    <w:rsid w:val="008B6F4F"/>
    <w:rsid w:val="008C0C44"/>
    <w:rsid w:val="008C225E"/>
    <w:rsid w:val="008C3989"/>
    <w:rsid w:val="008C3F46"/>
    <w:rsid w:val="008C4C0F"/>
    <w:rsid w:val="008D30AD"/>
    <w:rsid w:val="008D3E0F"/>
    <w:rsid w:val="008E2CCF"/>
    <w:rsid w:val="008E3996"/>
    <w:rsid w:val="008F054E"/>
    <w:rsid w:val="008F0C94"/>
    <w:rsid w:val="008F1405"/>
    <w:rsid w:val="008F47C4"/>
    <w:rsid w:val="00904A2F"/>
    <w:rsid w:val="00906A09"/>
    <w:rsid w:val="00906C8C"/>
    <w:rsid w:val="00913AB9"/>
    <w:rsid w:val="009170A7"/>
    <w:rsid w:val="00927046"/>
    <w:rsid w:val="00937830"/>
    <w:rsid w:val="009560E3"/>
    <w:rsid w:val="0096389D"/>
    <w:rsid w:val="00965D94"/>
    <w:rsid w:val="0097400E"/>
    <w:rsid w:val="009751A5"/>
    <w:rsid w:val="00980440"/>
    <w:rsid w:val="00982C3A"/>
    <w:rsid w:val="009832CC"/>
    <w:rsid w:val="0099215A"/>
    <w:rsid w:val="009A4A0B"/>
    <w:rsid w:val="009A6A35"/>
    <w:rsid w:val="009B2879"/>
    <w:rsid w:val="009C0FEB"/>
    <w:rsid w:val="009C4C3B"/>
    <w:rsid w:val="009D0F38"/>
    <w:rsid w:val="009D16AE"/>
    <w:rsid w:val="009D62A4"/>
    <w:rsid w:val="009E2022"/>
    <w:rsid w:val="009F2D0A"/>
    <w:rsid w:val="009F581E"/>
    <w:rsid w:val="009F6CA8"/>
    <w:rsid w:val="00A069F0"/>
    <w:rsid w:val="00A136C7"/>
    <w:rsid w:val="00A13A6F"/>
    <w:rsid w:val="00A24B54"/>
    <w:rsid w:val="00A25856"/>
    <w:rsid w:val="00A26AC2"/>
    <w:rsid w:val="00A313CF"/>
    <w:rsid w:val="00A33D6B"/>
    <w:rsid w:val="00A35D10"/>
    <w:rsid w:val="00A37007"/>
    <w:rsid w:val="00A528E9"/>
    <w:rsid w:val="00A63591"/>
    <w:rsid w:val="00A727E4"/>
    <w:rsid w:val="00A7601E"/>
    <w:rsid w:val="00A818EA"/>
    <w:rsid w:val="00A82378"/>
    <w:rsid w:val="00A86D15"/>
    <w:rsid w:val="00A90810"/>
    <w:rsid w:val="00A91A80"/>
    <w:rsid w:val="00A92E00"/>
    <w:rsid w:val="00AA02D1"/>
    <w:rsid w:val="00AA6A2E"/>
    <w:rsid w:val="00AE08B6"/>
    <w:rsid w:val="00AE76E6"/>
    <w:rsid w:val="00B00D64"/>
    <w:rsid w:val="00B0342A"/>
    <w:rsid w:val="00B0381D"/>
    <w:rsid w:val="00B1109E"/>
    <w:rsid w:val="00B13264"/>
    <w:rsid w:val="00B423D3"/>
    <w:rsid w:val="00B462EC"/>
    <w:rsid w:val="00B46997"/>
    <w:rsid w:val="00B5209C"/>
    <w:rsid w:val="00B61397"/>
    <w:rsid w:val="00B63CCB"/>
    <w:rsid w:val="00B76609"/>
    <w:rsid w:val="00B77932"/>
    <w:rsid w:val="00B80528"/>
    <w:rsid w:val="00B8338F"/>
    <w:rsid w:val="00B8449E"/>
    <w:rsid w:val="00B97276"/>
    <w:rsid w:val="00BA5B96"/>
    <w:rsid w:val="00BB290A"/>
    <w:rsid w:val="00BB7888"/>
    <w:rsid w:val="00BC10B2"/>
    <w:rsid w:val="00BC6008"/>
    <w:rsid w:val="00BD1F8C"/>
    <w:rsid w:val="00BD44FC"/>
    <w:rsid w:val="00BE1BA3"/>
    <w:rsid w:val="00BE1BD9"/>
    <w:rsid w:val="00BF1DC4"/>
    <w:rsid w:val="00C159A4"/>
    <w:rsid w:val="00C21B78"/>
    <w:rsid w:val="00C23BC6"/>
    <w:rsid w:val="00C25072"/>
    <w:rsid w:val="00C37501"/>
    <w:rsid w:val="00C41C43"/>
    <w:rsid w:val="00C43B35"/>
    <w:rsid w:val="00C43C9D"/>
    <w:rsid w:val="00C44393"/>
    <w:rsid w:val="00C52076"/>
    <w:rsid w:val="00C53F27"/>
    <w:rsid w:val="00C57069"/>
    <w:rsid w:val="00C6175C"/>
    <w:rsid w:val="00C639DA"/>
    <w:rsid w:val="00C64554"/>
    <w:rsid w:val="00C7419B"/>
    <w:rsid w:val="00C74A0A"/>
    <w:rsid w:val="00C760C4"/>
    <w:rsid w:val="00C775C7"/>
    <w:rsid w:val="00C81922"/>
    <w:rsid w:val="00C81FEE"/>
    <w:rsid w:val="00CA01FD"/>
    <w:rsid w:val="00CA479A"/>
    <w:rsid w:val="00CA77BF"/>
    <w:rsid w:val="00CB4A6A"/>
    <w:rsid w:val="00CB7B83"/>
    <w:rsid w:val="00CC68FF"/>
    <w:rsid w:val="00CE039E"/>
    <w:rsid w:val="00CE30E8"/>
    <w:rsid w:val="00CF0041"/>
    <w:rsid w:val="00CF2F0B"/>
    <w:rsid w:val="00CF44AC"/>
    <w:rsid w:val="00CF5031"/>
    <w:rsid w:val="00CF5CEC"/>
    <w:rsid w:val="00D0208E"/>
    <w:rsid w:val="00D0458D"/>
    <w:rsid w:val="00D07D3F"/>
    <w:rsid w:val="00D12826"/>
    <w:rsid w:val="00D174CD"/>
    <w:rsid w:val="00D24542"/>
    <w:rsid w:val="00D334FE"/>
    <w:rsid w:val="00D33EEB"/>
    <w:rsid w:val="00D44469"/>
    <w:rsid w:val="00D44AE5"/>
    <w:rsid w:val="00D66D23"/>
    <w:rsid w:val="00D66D69"/>
    <w:rsid w:val="00D72FBC"/>
    <w:rsid w:val="00D77324"/>
    <w:rsid w:val="00D8747E"/>
    <w:rsid w:val="00D95939"/>
    <w:rsid w:val="00DA43F6"/>
    <w:rsid w:val="00DB45F6"/>
    <w:rsid w:val="00DB5D95"/>
    <w:rsid w:val="00DC1D25"/>
    <w:rsid w:val="00DC74BE"/>
    <w:rsid w:val="00DD0764"/>
    <w:rsid w:val="00DD1AA0"/>
    <w:rsid w:val="00DD413A"/>
    <w:rsid w:val="00DD44CD"/>
    <w:rsid w:val="00DD6B59"/>
    <w:rsid w:val="00DD79C4"/>
    <w:rsid w:val="00DE3310"/>
    <w:rsid w:val="00DE3725"/>
    <w:rsid w:val="00DF73D4"/>
    <w:rsid w:val="00E02679"/>
    <w:rsid w:val="00E1428D"/>
    <w:rsid w:val="00E172FA"/>
    <w:rsid w:val="00E2183B"/>
    <w:rsid w:val="00E3033D"/>
    <w:rsid w:val="00E31FDC"/>
    <w:rsid w:val="00E379A3"/>
    <w:rsid w:val="00E437EB"/>
    <w:rsid w:val="00E468B6"/>
    <w:rsid w:val="00E475BB"/>
    <w:rsid w:val="00E51CA6"/>
    <w:rsid w:val="00E6090B"/>
    <w:rsid w:val="00E60CE4"/>
    <w:rsid w:val="00E70A4A"/>
    <w:rsid w:val="00E9329E"/>
    <w:rsid w:val="00E93D70"/>
    <w:rsid w:val="00E956FF"/>
    <w:rsid w:val="00EA4678"/>
    <w:rsid w:val="00EB05E9"/>
    <w:rsid w:val="00EB24AE"/>
    <w:rsid w:val="00EB3E74"/>
    <w:rsid w:val="00EB76E0"/>
    <w:rsid w:val="00EC0AB4"/>
    <w:rsid w:val="00ED305A"/>
    <w:rsid w:val="00ED3608"/>
    <w:rsid w:val="00ED67C7"/>
    <w:rsid w:val="00ED68C4"/>
    <w:rsid w:val="00EE26E3"/>
    <w:rsid w:val="00EE7AA0"/>
    <w:rsid w:val="00EF1012"/>
    <w:rsid w:val="00EF64A4"/>
    <w:rsid w:val="00EF6F16"/>
    <w:rsid w:val="00F147A4"/>
    <w:rsid w:val="00F154BE"/>
    <w:rsid w:val="00F21406"/>
    <w:rsid w:val="00F252D0"/>
    <w:rsid w:val="00F25A4E"/>
    <w:rsid w:val="00F42336"/>
    <w:rsid w:val="00F439FE"/>
    <w:rsid w:val="00F43DED"/>
    <w:rsid w:val="00F45129"/>
    <w:rsid w:val="00F459DF"/>
    <w:rsid w:val="00F4765E"/>
    <w:rsid w:val="00F52BE4"/>
    <w:rsid w:val="00F52C1E"/>
    <w:rsid w:val="00F62191"/>
    <w:rsid w:val="00F80DB2"/>
    <w:rsid w:val="00F828A7"/>
    <w:rsid w:val="00F83157"/>
    <w:rsid w:val="00F935CC"/>
    <w:rsid w:val="00F968C3"/>
    <w:rsid w:val="00FA7B4A"/>
    <w:rsid w:val="00FB3A0E"/>
    <w:rsid w:val="00FD323C"/>
    <w:rsid w:val="00FE05C5"/>
    <w:rsid w:val="00FF0AA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5361">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1BD9"/>
    <w:pPr>
      <w:spacing w:after="200" w:line="276" w:lineRule="auto"/>
    </w:pPr>
    <w:rPr>
      <w:sz w:val="22"/>
      <w:szCs w:val="22"/>
      <w:lang w:val="es-CO" w:eastAsia="en-US"/>
    </w:rPr>
  </w:style>
  <w:style w:type="paragraph" w:styleId="Ttulo2">
    <w:name w:val="heading 2"/>
    <w:basedOn w:val="Normal"/>
    <w:next w:val="Normal"/>
    <w:link w:val="Ttulo2Car"/>
    <w:qFormat/>
    <w:rsid w:val="00F52C1E"/>
    <w:pPr>
      <w:keepNext/>
      <w:widowControl w:val="0"/>
      <w:tabs>
        <w:tab w:val="num" w:pos="1080"/>
      </w:tabs>
      <w:suppressAutoHyphens/>
      <w:spacing w:after="0" w:line="240" w:lineRule="auto"/>
      <w:ind w:left="1080" w:hanging="360"/>
      <w:jc w:val="center"/>
      <w:outlineLvl w:val="1"/>
    </w:pPr>
    <w:rPr>
      <w:rFonts w:ascii="Times New Roman" w:eastAsia="Lucida Sans Unicode" w:hAnsi="Times New Roman"/>
      <w:b/>
      <w:color w:val="000000"/>
      <w:sz w:val="24"/>
      <w:szCs w:val="24"/>
      <w:lang w:val="es-ES_tradnl"/>
    </w:rPr>
  </w:style>
  <w:style w:type="paragraph" w:styleId="Ttulo4">
    <w:name w:val="heading 4"/>
    <w:basedOn w:val="Normal"/>
    <w:next w:val="Normal"/>
    <w:link w:val="Ttulo4Car"/>
    <w:qFormat/>
    <w:rsid w:val="00F52C1E"/>
    <w:pPr>
      <w:keepNext/>
      <w:widowControl w:val="0"/>
      <w:tabs>
        <w:tab w:val="num" w:pos="2520"/>
      </w:tabs>
      <w:suppressAutoHyphens/>
      <w:spacing w:after="0" w:line="240" w:lineRule="auto"/>
      <w:ind w:left="2520" w:hanging="360"/>
      <w:outlineLvl w:val="3"/>
    </w:pPr>
    <w:rPr>
      <w:rFonts w:ascii="Times New Roman" w:eastAsia="Lucida Sans Unicode" w:hAnsi="Times New Roman"/>
      <w:b/>
      <w:color w:val="000000"/>
      <w:sz w:val="24"/>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416A3C"/>
    <w:pPr>
      <w:tabs>
        <w:tab w:val="center" w:pos="4419"/>
        <w:tab w:val="right" w:pos="8838"/>
      </w:tabs>
    </w:pPr>
  </w:style>
  <w:style w:type="character" w:customStyle="1" w:styleId="EncabezadoCar">
    <w:name w:val="Encabezado Car"/>
    <w:basedOn w:val="Fuentedeprrafopredeter"/>
    <w:link w:val="Encabezado"/>
    <w:uiPriority w:val="99"/>
    <w:semiHidden/>
    <w:rsid w:val="00416A3C"/>
    <w:rPr>
      <w:sz w:val="22"/>
      <w:szCs w:val="22"/>
      <w:lang w:eastAsia="en-US"/>
    </w:rPr>
  </w:style>
  <w:style w:type="paragraph" w:styleId="Piedepgina">
    <w:name w:val="footer"/>
    <w:basedOn w:val="Normal"/>
    <w:link w:val="PiedepginaCar"/>
    <w:uiPriority w:val="99"/>
    <w:semiHidden/>
    <w:unhideWhenUsed/>
    <w:rsid w:val="00416A3C"/>
    <w:pPr>
      <w:tabs>
        <w:tab w:val="center" w:pos="4419"/>
        <w:tab w:val="right" w:pos="8838"/>
      </w:tabs>
    </w:pPr>
  </w:style>
  <w:style w:type="character" w:customStyle="1" w:styleId="PiedepginaCar">
    <w:name w:val="Pie de página Car"/>
    <w:basedOn w:val="Fuentedeprrafopredeter"/>
    <w:link w:val="Piedepgina"/>
    <w:uiPriority w:val="99"/>
    <w:semiHidden/>
    <w:rsid w:val="00416A3C"/>
    <w:rPr>
      <w:sz w:val="22"/>
      <w:szCs w:val="22"/>
      <w:lang w:eastAsia="en-US"/>
    </w:rPr>
  </w:style>
  <w:style w:type="paragraph" w:styleId="Ttulo">
    <w:name w:val="Title"/>
    <w:basedOn w:val="Normal"/>
    <w:link w:val="TtuloCar"/>
    <w:qFormat/>
    <w:rsid w:val="00416A3C"/>
    <w:pPr>
      <w:spacing w:after="0" w:line="240" w:lineRule="auto"/>
      <w:jc w:val="center"/>
    </w:pPr>
    <w:rPr>
      <w:rFonts w:ascii="Arial" w:eastAsia="Times New Roman" w:hAnsi="Arial" w:cs="Arial"/>
      <w:b/>
      <w:bCs/>
      <w:iCs/>
      <w:sz w:val="18"/>
      <w:lang w:eastAsia="es-ES"/>
    </w:rPr>
  </w:style>
  <w:style w:type="character" w:customStyle="1" w:styleId="TtuloCar">
    <w:name w:val="Título Car"/>
    <w:basedOn w:val="Fuentedeprrafopredeter"/>
    <w:link w:val="Ttulo"/>
    <w:rsid w:val="00416A3C"/>
    <w:rPr>
      <w:rFonts w:ascii="Arial" w:eastAsia="Times New Roman" w:hAnsi="Arial" w:cs="Arial"/>
      <w:b/>
      <w:bCs/>
      <w:iCs/>
      <w:sz w:val="18"/>
      <w:szCs w:val="22"/>
      <w:lang w:eastAsia="es-ES"/>
    </w:rPr>
  </w:style>
  <w:style w:type="character" w:customStyle="1" w:styleId="Ttulo2Car">
    <w:name w:val="Título 2 Car"/>
    <w:basedOn w:val="Fuentedeprrafopredeter"/>
    <w:link w:val="Ttulo2"/>
    <w:rsid w:val="00F52C1E"/>
    <w:rPr>
      <w:rFonts w:ascii="Times New Roman" w:eastAsia="Lucida Sans Unicode" w:hAnsi="Times New Roman"/>
      <w:b/>
      <w:color w:val="000000"/>
      <w:sz w:val="24"/>
      <w:szCs w:val="24"/>
      <w:lang w:val="es-ES_tradnl" w:eastAsia="en-US"/>
    </w:rPr>
  </w:style>
  <w:style w:type="character" w:customStyle="1" w:styleId="Ttulo4Car">
    <w:name w:val="Título 4 Car"/>
    <w:basedOn w:val="Fuentedeprrafopredeter"/>
    <w:link w:val="Ttulo4"/>
    <w:rsid w:val="00F52C1E"/>
    <w:rPr>
      <w:rFonts w:ascii="Times New Roman" w:eastAsia="Lucida Sans Unicode" w:hAnsi="Times New Roman"/>
      <w:b/>
      <w:color w:val="000000"/>
      <w:sz w:val="24"/>
      <w:szCs w:val="24"/>
      <w:lang w:val="es-ES_tradnl" w:eastAsia="en-US"/>
    </w:rPr>
  </w:style>
  <w:style w:type="paragraph" w:styleId="Textonotapie">
    <w:name w:val="footnote text"/>
    <w:basedOn w:val="Normal"/>
    <w:link w:val="TextonotapieCar"/>
    <w:semiHidden/>
    <w:rsid w:val="00F52C1E"/>
    <w:pPr>
      <w:spacing w:after="0" w:line="240" w:lineRule="auto"/>
    </w:pPr>
    <w:rPr>
      <w:rFonts w:ascii="Arial" w:eastAsia="Times New Roman" w:hAnsi="Arial"/>
      <w:sz w:val="20"/>
      <w:szCs w:val="20"/>
      <w:lang w:eastAsia="es-ES"/>
    </w:rPr>
  </w:style>
  <w:style w:type="character" w:customStyle="1" w:styleId="TextonotapieCar">
    <w:name w:val="Texto nota pie Car"/>
    <w:basedOn w:val="Fuentedeprrafopredeter"/>
    <w:link w:val="Textonotapie"/>
    <w:semiHidden/>
    <w:rsid w:val="00F52C1E"/>
    <w:rPr>
      <w:rFonts w:ascii="Arial" w:eastAsia="Times New Roman" w:hAnsi="Arial"/>
      <w:lang w:eastAsia="es-ES"/>
    </w:rPr>
  </w:style>
  <w:style w:type="character" w:styleId="Refdenotaalpie">
    <w:name w:val="footnote reference"/>
    <w:basedOn w:val="Fuentedeprrafopredeter"/>
    <w:semiHidden/>
    <w:rsid w:val="00F52C1E"/>
    <w:rPr>
      <w:vertAlign w:val="superscript"/>
    </w:rPr>
  </w:style>
  <w:style w:type="character" w:customStyle="1" w:styleId="Smbolodenotaalpie">
    <w:name w:val="Símbolo de nota al pie"/>
    <w:rsid w:val="00F52C1E"/>
  </w:style>
  <w:style w:type="paragraph" w:customStyle="1" w:styleId="Contenidodelatabla">
    <w:name w:val="Contenido de la tabla"/>
    <w:basedOn w:val="Normal"/>
    <w:rsid w:val="00F52C1E"/>
    <w:pPr>
      <w:widowControl w:val="0"/>
      <w:suppressLineNumbers/>
      <w:suppressAutoHyphens/>
      <w:spacing w:after="0" w:line="240" w:lineRule="auto"/>
    </w:pPr>
    <w:rPr>
      <w:rFonts w:ascii="Times New Roman" w:eastAsia="Lucida Sans Unicode" w:hAnsi="Times New Roman"/>
      <w:color w:val="000000"/>
      <w:sz w:val="24"/>
      <w:szCs w:val="24"/>
      <w:lang w:val="es-ES_tradnl"/>
    </w:rPr>
  </w:style>
  <w:style w:type="paragraph" w:customStyle="1" w:styleId="Encabezadodelatabla">
    <w:name w:val="Encabezado de la tabla"/>
    <w:basedOn w:val="Contenidodelatabla"/>
    <w:rsid w:val="00F52C1E"/>
    <w:pPr>
      <w:jc w:val="center"/>
    </w:pPr>
    <w:rPr>
      <w:b/>
      <w:bCs/>
      <w:i/>
      <w:iCs/>
    </w:rPr>
  </w:style>
  <w:style w:type="paragraph" w:styleId="Prrafodelista">
    <w:name w:val="List Paragraph"/>
    <w:basedOn w:val="Normal"/>
    <w:uiPriority w:val="34"/>
    <w:qFormat/>
    <w:rsid w:val="00EB76E0"/>
    <w:pPr>
      <w:ind w:left="708"/>
    </w:pPr>
  </w:style>
  <w:style w:type="table" w:styleId="Tablaconcuadrcula">
    <w:name w:val="Table Grid"/>
    <w:basedOn w:val="Tablanormal"/>
    <w:uiPriority w:val="59"/>
    <w:rsid w:val="00EF6F1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1258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58C"/>
    <w:rPr>
      <w:rFonts w:ascii="Tahoma" w:hAnsi="Tahoma" w:cs="Tahoma"/>
      <w:sz w:val="16"/>
      <w:szCs w:val="16"/>
      <w:lang w:val="es-CO" w:eastAsia="en-US"/>
    </w:rPr>
  </w:style>
</w:styles>
</file>

<file path=word/webSettings.xml><?xml version="1.0" encoding="utf-8"?>
<w:webSettings xmlns:r="http://schemas.openxmlformats.org/officeDocument/2006/relationships" xmlns:w="http://schemas.openxmlformats.org/wordprocessingml/2006/main">
  <w:divs>
    <w:div w:id="79471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E4000C-4692-4736-B7FA-C0B6F6A56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29</Pages>
  <Words>9629</Words>
  <Characters>52964</Characters>
  <Application>Microsoft Office Word</Application>
  <DocSecurity>0</DocSecurity>
  <Lines>441</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BLANCA NIDIA</dc:creator>
  <cp:keywords/>
  <cp:lastModifiedBy>USER</cp:lastModifiedBy>
  <cp:revision>108</cp:revision>
  <cp:lastPrinted>2011-02-25T13:48:00Z</cp:lastPrinted>
  <dcterms:created xsi:type="dcterms:W3CDTF">2009-12-04T17:01:00Z</dcterms:created>
  <dcterms:modified xsi:type="dcterms:W3CDTF">2011-02-25T14:52:00Z</dcterms:modified>
</cp:coreProperties>
</file>